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B7042" w:rsidRPr="00966B17" w:rsidRDefault="005B7042">
      <w:pPr>
        <w:snapToGrid w:val="0"/>
        <w:spacing w:line="360" w:lineRule="auto"/>
        <w:ind w:firstLineChars="0" w:firstLine="0"/>
        <w:rPr>
          <w:b/>
          <w:bCs/>
          <w:sz w:val="48"/>
          <w:szCs w:val="48"/>
        </w:rPr>
      </w:pPr>
      <w:bookmarkStart w:id="0" w:name="_GoBack"/>
    </w:p>
    <w:p w:rsidR="005B7042" w:rsidRPr="00966B17" w:rsidRDefault="007472E3">
      <w:pPr>
        <w:ind w:firstLineChars="0" w:firstLine="0"/>
        <w:jc w:val="center"/>
        <w:rPr>
          <w:b/>
          <w:spacing w:val="10"/>
          <w:sz w:val="48"/>
          <w:szCs w:val="48"/>
        </w:rPr>
      </w:pPr>
      <w:r w:rsidRPr="00966B17">
        <w:rPr>
          <w:rFonts w:hint="eastAsia"/>
          <w:b/>
          <w:spacing w:val="10"/>
          <w:sz w:val="48"/>
          <w:szCs w:val="48"/>
        </w:rPr>
        <w:t>青龙建昊凉水河</w:t>
      </w:r>
      <w:r w:rsidRPr="00966B17">
        <w:rPr>
          <w:rFonts w:hint="eastAsia"/>
          <w:b/>
          <w:spacing w:val="10"/>
          <w:sz w:val="48"/>
          <w:szCs w:val="48"/>
        </w:rPr>
        <w:t>25MW</w:t>
      </w:r>
      <w:r w:rsidRPr="00966B17">
        <w:rPr>
          <w:rFonts w:hint="eastAsia"/>
          <w:b/>
          <w:spacing w:val="10"/>
          <w:sz w:val="48"/>
          <w:szCs w:val="48"/>
        </w:rPr>
        <w:t>光伏项目</w:t>
      </w:r>
    </w:p>
    <w:p w:rsidR="005B7042" w:rsidRPr="00966B17" w:rsidRDefault="007472E3">
      <w:pPr>
        <w:ind w:firstLineChars="0" w:firstLine="0"/>
        <w:jc w:val="center"/>
        <w:rPr>
          <w:b/>
          <w:spacing w:val="10"/>
          <w:sz w:val="48"/>
          <w:szCs w:val="48"/>
        </w:rPr>
      </w:pPr>
      <w:r w:rsidRPr="00966B17">
        <w:rPr>
          <w:rFonts w:hint="eastAsia"/>
          <w:b/>
          <w:spacing w:val="10"/>
          <w:sz w:val="48"/>
          <w:szCs w:val="48"/>
        </w:rPr>
        <w:t>35kV</w:t>
      </w:r>
      <w:r w:rsidRPr="00966B17">
        <w:rPr>
          <w:rFonts w:hint="eastAsia"/>
          <w:b/>
          <w:spacing w:val="10"/>
          <w:sz w:val="48"/>
          <w:szCs w:val="48"/>
        </w:rPr>
        <w:t>开关站新建工程</w:t>
      </w:r>
    </w:p>
    <w:p w:rsidR="005B7042" w:rsidRPr="00966B17" w:rsidRDefault="005B7042">
      <w:pPr>
        <w:pStyle w:val="aa"/>
        <w:ind w:firstLine="1044"/>
        <w:jc w:val="center"/>
        <w:rPr>
          <w:rFonts w:hAnsi="宋体"/>
          <w:b/>
          <w:sz w:val="52"/>
          <w:szCs w:val="52"/>
        </w:rPr>
      </w:pPr>
    </w:p>
    <w:p w:rsidR="005B7042" w:rsidRPr="00966B17" w:rsidRDefault="005B7042">
      <w:pPr>
        <w:pStyle w:val="aa"/>
        <w:ind w:firstLine="964"/>
        <w:jc w:val="center"/>
        <w:rPr>
          <w:rFonts w:ascii="Times New Roman" w:hAnsi="Times New Roman"/>
          <w:b/>
          <w:sz w:val="48"/>
        </w:rPr>
      </w:pPr>
    </w:p>
    <w:p w:rsidR="005B7042" w:rsidRPr="00966B17" w:rsidRDefault="005B7042">
      <w:pPr>
        <w:pStyle w:val="aa"/>
        <w:ind w:firstLine="1044"/>
        <w:jc w:val="center"/>
        <w:rPr>
          <w:rFonts w:hAnsi="宋体"/>
          <w:b/>
          <w:sz w:val="52"/>
          <w:szCs w:val="22"/>
        </w:rPr>
      </w:pPr>
    </w:p>
    <w:p w:rsidR="005B7042" w:rsidRPr="00966B17" w:rsidRDefault="007472E3">
      <w:pPr>
        <w:pStyle w:val="aa"/>
        <w:jc w:val="center"/>
        <w:rPr>
          <w:rFonts w:hAnsi="宋体"/>
          <w:b/>
          <w:sz w:val="52"/>
          <w:szCs w:val="22"/>
        </w:rPr>
      </w:pPr>
      <w:r w:rsidRPr="00966B17">
        <w:rPr>
          <w:rFonts w:hAnsi="宋体" w:hint="eastAsia"/>
          <w:b/>
          <w:sz w:val="52"/>
          <w:szCs w:val="22"/>
        </w:rPr>
        <w:t>35kV 接地变及消弧线圈成套装置</w:t>
      </w:r>
    </w:p>
    <w:p w:rsidR="005B7042" w:rsidRPr="00966B17" w:rsidRDefault="007472E3">
      <w:pPr>
        <w:pStyle w:val="aa"/>
        <w:jc w:val="center"/>
        <w:rPr>
          <w:rFonts w:hAnsi="宋体" w:cs="宋体"/>
          <w:b/>
          <w:sz w:val="52"/>
          <w:szCs w:val="22"/>
        </w:rPr>
      </w:pPr>
      <w:r w:rsidRPr="00966B17">
        <w:rPr>
          <w:rFonts w:hAnsi="宋体" w:cs="宋体" w:hint="eastAsia"/>
          <w:b/>
          <w:sz w:val="52"/>
          <w:szCs w:val="22"/>
        </w:rPr>
        <w:t>技术规范书</w:t>
      </w:r>
    </w:p>
    <w:p w:rsidR="005B7042" w:rsidRPr="00966B17" w:rsidRDefault="005B7042">
      <w:pPr>
        <w:spacing w:line="360" w:lineRule="auto"/>
        <w:ind w:firstLine="880"/>
        <w:jc w:val="center"/>
        <w:rPr>
          <w:rFonts w:ascii="宋体" w:hAnsi="宋体" w:cs="宋体"/>
          <w:bCs/>
          <w:sz w:val="44"/>
          <w:szCs w:val="44"/>
        </w:rPr>
      </w:pPr>
    </w:p>
    <w:p w:rsidR="005B7042" w:rsidRPr="00966B17" w:rsidRDefault="005B7042">
      <w:pPr>
        <w:spacing w:line="360" w:lineRule="auto"/>
        <w:ind w:firstLine="880"/>
        <w:jc w:val="center"/>
        <w:rPr>
          <w:rFonts w:ascii="宋体" w:hAnsi="宋体" w:cs="宋体"/>
          <w:bCs/>
          <w:sz w:val="44"/>
          <w:szCs w:val="44"/>
        </w:rPr>
      </w:pPr>
    </w:p>
    <w:p w:rsidR="005B7042" w:rsidRPr="00966B17" w:rsidRDefault="005B7042">
      <w:pPr>
        <w:spacing w:line="360" w:lineRule="auto"/>
        <w:ind w:firstLine="880"/>
        <w:jc w:val="center"/>
        <w:rPr>
          <w:rFonts w:ascii="宋体" w:hAnsi="宋体" w:cs="宋体"/>
          <w:bCs/>
          <w:sz w:val="44"/>
          <w:szCs w:val="44"/>
        </w:rPr>
      </w:pPr>
    </w:p>
    <w:p w:rsidR="005B7042" w:rsidRPr="00966B17" w:rsidRDefault="005B7042">
      <w:pPr>
        <w:spacing w:line="360" w:lineRule="auto"/>
        <w:ind w:firstLine="880"/>
        <w:jc w:val="center"/>
        <w:rPr>
          <w:rFonts w:ascii="宋体" w:hAnsi="宋体" w:cs="宋体"/>
          <w:bCs/>
          <w:sz w:val="44"/>
          <w:szCs w:val="44"/>
        </w:rPr>
      </w:pPr>
    </w:p>
    <w:p w:rsidR="005B7042" w:rsidRPr="00966B17" w:rsidRDefault="005B7042">
      <w:pPr>
        <w:pStyle w:val="afa"/>
        <w:ind w:firstLine="720"/>
        <w:jc w:val="center"/>
        <w:rPr>
          <w:bCs/>
          <w:sz w:val="36"/>
          <w:szCs w:val="36"/>
        </w:rPr>
      </w:pPr>
    </w:p>
    <w:p w:rsidR="005B7042" w:rsidRPr="00966B17" w:rsidRDefault="005B7042">
      <w:pPr>
        <w:pStyle w:val="afa"/>
        <w:ind w:firstLineChars="0" w:firstLine="0"/>
        <w:rPr>
          <w:bCs/>
          <w:sz w:val="36"/>
          <w:szCs w:val="36"/>
        </w:rPr>
      </w:pPr>
    </w:p>
    <w:p w:rsidR="005B7042" w:rsidRPr="00966B17" w:rsidRDefault="005B7042">
      <w:pPr>
        <w:pStyle w:val="afa"/>
        <w:ind w:firstLine="720"/>
        <w:jc w:val="center"/>
        <w:rPr>
          <w:bCs/>
          <w:sz w:val="36"/>
          <w:szCs w:val="36"/>
        </w:rPr>
      </w:pPr>
    </w:p>
    <w:p w:rsidR="005B7042" w:rsidRPr="00966B17" w:rsidRDefault="007472E3">
      <w:pPr>
        <w:widowControl/>
        <w:spacing w:line="360" w:lineRule="auto"/>
        <w:ind w:firstLineChars="400" w:firstLine="1200"/>
        <w:rPr>
          <w:rFonts w:eastAsia="黑体"/>
          <w:sz w:val="30"/>
          <w:szCs w:val="30"/>
        </w:rPr>
      </w:pPr>
      <w:r w:rsidRPr="00966B17">
        <w:rPr>
          <w:rFonts w:eastAsia="黑体" w:hint="eastAsia"/>
          <w:sz w:val="30"/>
          <w:szCs w:val="30"/>
        </w:rPr>
        <w:t>招标单位：</w:t>
      </w:r>
    </w:p>
    <w:p w:rsidR="005B7042" w:rsidRPr="00966B17" w:rsidRDefault="007472E3">
      <w:pPr>
        <w:widowControl/>
        <w:spacing w:line="360" w:lineRule="auto"/>
        <w:ind w:firstLineChars="400" w:firstLine="1200"/>
        <w:rPr>
          <w:rFonts w:eastAsia="黑体"/>
          <w:sz w:val="30"/>
          <w:szCs w:val="30"/>
        </w:rPr>
      </w:pPr>
      <w:r w:rsidRPr="00966B17">
        <w:rPr>
          <w:rFonts w:eastAsia="黑体" w:hint="eastAsia"/>
          <w:sz w:val="30"/>
          <w:szCs w:val="30"/>
        </w:rPr>
        <w:t>编制单位：</w:t>
      </w:r>
    </w:p>
    <w:p w:rsidR="005B7042" w:rsidRPr="00966B17" w:rsidRDefault="007472E3">
      <w:pPr>
        <w:widowControl/>
        <w:spacing w:line="360" w:lineRule="auto"/>
        <w:ind w:firstLineChars="1000" w:firstLine="3000"/>
        <w:rPr>
          <w:rFonts w:eastAsia="黑体"/>
          <w:sz w:val="30"/>
          <w:szCs w:val="30"/>
        </w:rPr>
      </w:pPr>
      <w:r w:rsidRPr="00966B17">
        <w:rPr>
          <w:rFonts w:eastAsia="黑体"/>
          <w:sz w:val="30"/>
          <w:szCs w:val="30"/>
        </w:rPr>
        <w:t>20</w:t>
      </w:r>
      <w:r w:rsidRPr="00966B17">
        <w:rPr>
          <w:rFonts w:eastAsia="黑体" w:hint="eastAsia"/>
          <w:sz w:val="30"/>
          <w:szCs w:val="30"/>
        </w:rPr>
        <w:t>22</w:t>
      </w:r>
      <w:r w:rsidRPr="00966B17">
        <w:rPr>
          <w:rFonts w:eastAsia="黑体" w:hint="eastAsia"/>
          <w:sz w:val="30"/>
          <w:szCs w:val="30"/>
        </w:rPr>
        <w:t>年</w:t>
      </w:r>
      <w:r w:rsidRPr="00966B17">
        <w:rPr>
          <w:rFonts w:eastAsia="黑体" w:hint="eastAsia"/>
          <w:sz w:val="30"/>
          <w:szCs w:val="30"/>
        </w:rPr>
        <w:t>6</w:t>
      </w:r>
      <w:r w:rsidRPr="00966B17">
        <w:rPr>
          <w:rFonts w:eastAsia="黑体" w:hint="eastAsia"/>
          <w:sz w:val="30"/>
          <w:szCs w:val="30"/>
        </w:rPr>
        <w:t>月</w:t>
      </w:r>
    </w:p>
    <w:p w:rsidR="005B7042" w:rsidRPr="00966B17" w:rsidRDefault="005B7042">
      <w:pPr>
        <w:ind w:firstLine="883"/>
        <w:jc w:val="center"/>
        <w:rPr>
          <w:rFonts w:ascii="宋体"/>
          <w:b/>
          <w:bCs/>
          <w:sz w:val="44"/>
          <w:szCs w:val="44"/>
        </w:rPr>
        <w:sectPr w:rsidR="005B7042" w:rsidRPr="00966B17">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40" w:right="1800" w:bottom="1440" w:left="1800" w:header="851" w:footer="1134" w:gutter="0"/>
          <w:cols w:space="720"/>
          <w:docGrid w:type="lines" w:linePitch="314"/>
        </w:sectPr>
      </w:pPr>
    </w:p>
    <w:p w:rsidR="005B7042" w:rsidRPr="00966B17" w:rsidRDefault="007472E3">
      <w:pPr>
        <w:ind w:firstLineChars="0" w:firstLine="0"/>
        <w:jc w:val="center"/>
        <w:rPr>
          <w:rFonts w:ascii="宋体"/>
          <w:sz w:val="30"/>
          <w:szCs w:val="30"/>
        </w:rPr>
      </w:pPr>
      <w:r w:rsidRPr="00966B17">
        <w:rPr>
          <w:rFonts w:ascii="宋体" w:hAnsi="宋体" w:cs="宋体" w:hint="eastAsia"/>
          <w:sz w:val="30"/>
          <w:szCs w:val="30"/>
        </w:rPr>
        <w:lastRenderedPageBreak/>
        <w:t>目录</w:t>
      </w:r>
    </w:p>
    <w:p w:rsidR="005B7042" w:rsidRPr="00966B17" w:rsidRDefault="007472E3">
      <w:pPr>
        <w:pStyle w:val="TOC1"/>
        <w:spacing w:before="32" w:after="32"/>
        <w:rPr>
          <w:rFonts w:ascii="Calibri" w:eastAsia="宋体" w:hAnsi="Calibri" w:cs="Times New Roman"/>
          <w:szCs w:val="22"/>
        </w:rPr>
      </w:pPr>
      <w:r w:rsidRPr="00966B17">
        <w:rPr>
          <w:rStyle w:val="af8"/>
          <w:rFonts w:ascii="黑体" w:eastAsia="黑体" w:cs="黑体"/>
        </w:rPr>
        <w:fldChar w:fldCharType="begin"/>
      </w:r>
      <w:r w:rsidRPr="00966B17">
        <w:rPr>
          <w:rStyle w:val="af8"/>
          <w:rFonts w:ascii="黑体" w:eastAsia="黑体" w:cs="黑体"/>
        </w:rPr>
        <w:instrText xml:space="preserve"> TOC \o "1-2" \h \z \u </w:instrText>
      </w:r>
      <w:r w:rsidRPr="00966B17">
        <w:rPr>
          <w:rStyle w:val="af8"/>
          <w:rFonts w:ascii="黑体" w:eastAsia="黑体" w:cs="黑体"/>
        </w:rPr>
        <w:fldChar w:fldCharType="separate"/>
      </w:r>
      <w:hyperlink w:anchor="_Toc49798411" w:history="1">
        <w:r w:rsidRPr="00966B17">
          <w:rPr>
            <w:rStyle w:val="af8"/>
            <w:rFonts w:ascii="黑体" w:cs="黑体"/>
            <w:b/>
            <w:bCs/>
          </w:rPr>
          <w:t>1</w:t>
        </w:r>
        <w:r w:rsidRPr="00966B17">
          <w:rPr>
            <w:rStyle w:val="af8"/>
            <w:rFonts w:hint="eastAsia"/>
            <w:b/>
          </w:rPr>
          <w:t>总则</w:t>
        </w:r>
        <w:r w:rsidRPr="00966B17">
          <w:tab/>
        </w:r>
        <w:r w:rsidRPr="00966B17">
          <w:fldChar w:fldCharType="begin"/>
        </w:r>
        <w:r w:rsidRPr="00966B17">
          <w:instrText xml:space="preserve"> PAGEREF _Toc49798411 \h </w:instrText>
        </w:r>
        <w:r w:rsidRPr="00966B17">
          <w:fldChar w:fldCharType="separate"/>
        </w:r>
        <w:r w:rsidRPr="00966B17">
          <w:t>1</w:t>
        </w:r>
        <w:r w:rsidRPr="00966B17">
          <w:fldChar w:fldCharType="end"/>
        </w:r>
      </w:hyperlink>
    </w:p>
    <w:p w:rsidR="005B7042" w:rsidRPr="00966B17" w:rsidRDefault="007C16CD">
      <w:pPr>
        <w:pStyle w:val="TOC1"/>
        <w:spacing w:before="32" w:after="32"/>
        <w:rPr>
          <w:rFonts w:ascii="Calibri" w:eastAsia="宋体" w:hAnsi="Calibri" w:cs="Times New Roman"/>
          <w:szCs w:val="22"/>
        </w:rPr>
      </w:pPr>
      <w:hyperlink w:anchor="_Toc49798412" w:history="1">
        <w:r w:rsidR="007472E3" w:rsidRPr="00966B17">
          <w:rPr>
            <w:rStyle w:val="af8"/>
            <w:rFonts w:ascii="黑体" w:cs="黑体"/>
            <w:b/>
            <w:bCs/>
          </w:rPr>
          <w:t xml:space="preserve">2 </w:t>
        </w:r>
        <w:r w:rsidR="007472E3" w:rsidRPr="00966B17">
          <w:rPr>
            <w:rStyle w:val="af8"/>
            <w:rFonts w:ascii="黑体" w:hAnsi="黑体" w:cs="黑体" w:hint="eastAsia"/>
            <w:b/>
            <w:bCs/>
          </w:rPr>
          <w:t>标准技术参数表</w:t>
        </w:r>
        <w:r w:rsidR="007472E3" w:rsidRPr="00966B17">
          <w:tab/>
        </w:r>
        <w:r w:rsidR="007472E3" w:rsidRPr="00966B17">
          <w:fldChar w:fldCharType="begin"/>
        </w:r>
        <w:r w:rsidR="007472E3" w:rsidRPr="00966B17">
          <w:instrText xml:space="preserve"> PAGEREF _Toc49798412 \h </w:instrText>
        </w:r>
        <w:r w:rsidR="007472E3" w:rsidRPr="00966B17">
          <w:fldChar w:fldCharType="separate"/>
        </w:r>
        <w:r w:rsidR="007472E3" w:rsidRPr="00966B17">
          <w:t>5</w:t>
        </w:r>
        <w:r w:rsidR="007472E3" w:rsidRPr="00966B17">
          <w:fldChar w:fldCharType="end"/>
        </w:r>
      </w:hyperlink>
    </w:p>
    <w:p w:rsidR="005B7042" w:rsidRPr="00966B17" w:rsidRDefault="007C16CD">
      <w:pPr>
        <w:pStyle w:val="TOC1"/>
        <w:spacing w:before="32" w:after="32"/>
        <w:rPr>
          <w:rFonts w:ascii="Calibri" w:eastAsia="宋体" w:hAnsi="Calibri" w:cs="Times New Roman"/>
          <w:szCs w:val="22"/>
        </w:rPr>
      </w:pPr>
      <w:hyperlink w:anchor="_Toc49798413" w:history="1">
        <w:r w:rsidR="007472E3" w:rsidRPr="00966B17">
          <w:rPr>
            <w:rStyle w:val="af8"/>
            <w:rFonts w:ascii="黑体" w:hAnsi="黑体" w:cs="黑体"/>
            <w:b/>
            <w:bCs/>
          </w:rPr>
          <w:t xml:space="preserve">3 </w:t>
        </w:r>
        <w:r w:rsidR="007472E3" w:rsidRPr="00966B17">
          <w:rPr>
            <w:rStyle w:val="af8"/>
            <w:rFonts w:ascii="黑体" w:hAnsi="黑体" w:cs="黑体" w:hint="eastAsia"/>
            <w:b/>
            <w:bCs/>
          </w:rPr>
          <w:t>项目需求部分</w:t>
        </w:r>
        <w:r w:rsidR="007472E3" w:rsidRPr="00966B17">
          <w:tab/>
        </w:r>
        <w:r w:rsidR="007472E3" w:rsidRPr="00966B17">
          <w:fldChar w:fldCharType="begin"/>
        </w:r>
        <w:r w:rsidR="007472E3" w:rsidRPr="00966B17">
          <w:instrText xml:space="preserve"> PAGEREF _Toc49798413 \h </w:instrText>
        </w:r>
        <w:r w:rsidR="007472E3" w:rsidRPr="00966B17">
          <w:fldChar w:fldCharType="separate"/>
        </w:r>
        <w:r w:rsidR="007472E3" w:rsidRPr="00966B17">
          <w:t>8</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14" w:history="1">
        <w:r w:rsidR="007472E3" w:rsidRPr="00966B17">
          <w:rPr>
            <w:rStyle w:val="af8"/>
            <w:rFonts w:ascii="黑体" w:hAnsi="黑体" w:cs="黑体"/>
          </w:rPr>
          <w:t xml:space="preserve">3.1 </w:t>
        </w:r>
        <w:r w:rsidR="007472E3" w:rsidRPr="00966B17">
          <w:rPr>
            <w:rStyle w:val="af8"/>
            <w:rFonts w:ascii="黑体" w:cs="黑体" w:hint="eastAsia"/>
          </w:rPr>
          <w:t>货物需求及供货范围一览表</w:t>
        </w:r>
        <w:r w:rsidR="007472E3" w:rsidRPr="00966B17">
          <w:tab/>
        </w:r>
        <w:r w:rsidR="007472E3" w:rsidRPr="00966B17">
          <w:fldChar w:fldCharType="begin"/>
        </w:r>
        <w:r w:rsidR="007472E3" w:rsidRPr="00966B17">
          <w:instrText xml:space="preserve"> PAGEREF _Toc49798414 \h </w:instrText>
        </w:r>
        <w:r w:rsidR="007472E3" w:rsidRPr="00966B17">
          <w:fldChar w:fldCharType="separate"/>
        </w:r>
        <w:r w:rsidR="007472E3" w:rsidRPr="00966B17">
          <w:t>8</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15" w:history="1">
        <w:r w:rsidR="007472E3" w:rsidRPr="00966B17">
          <w:rPr>
            <w:rStyle w:val="af8"/>
            <w:rFonts w:ascii="黑体" w:hAnsi="黑体" w:cs="黑体"/>
          </w:rPr>
          <w:t xml:space="preserve">3.2 </w:t>
        </w:r>
        <w:r w:rsidR="007472E3" w:rsidRPr="00966B17">
          <w:rPr>
            <w:rStyle w:val="af8"/>
            <w:rFonts w:ascii="黑体" w:cs="黑体" w:hint="eastAsia"/>
          </w:rPr>
          <w:t>必备的备品备件、专用工具和仪器仪表供货表</w:t>
        </w:r>
        <w:r w:rsidR="007472E3" w:rsidRPr="00966B17">
          <w:tab/>
        </w:r>
        <w:r w:rsidR="007472E3" w:rsidRPr="00966B17">
          <w:fldChar w:fldCharType="begin"/>
        </w:r>
        <w:r w:rsidR="007472E3" w:rsidRPr="00966B17">
          <w:instrText xml:space="preserve"> PAGEREF _Toc49798415 \h </w:instrText>
        </w:r>
        <w:r w:rsidR="007472E3" w:rsidRPr="00966B17">
          <w:fldChar w:fldCharType="separate"/>
        </w:r>
        <w:r w:rsidR="007472E3" w:rsidRPr="00966B17">
          <w:t>9</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16" w:history="1">
        <w:r w:rsidR="007472E3" w:rsidRPr="00966B17">
          <w:rPr>
            <w:rStyle w:val="af8"/>
            <w:rFonts w:ascii="黑体" w:hAnsi="黑体" w:cs="黑体"/>
          </w:rPr>
          <w:t xml:space="preserve">3.3 </w:t>
        </w:r>
        <w:r w:rsidR="007472E3" w:rsidRPr="00966B17">
          <w:rPr>
            <w:rStyle w:val="af8"/>
            <w:rFonts w:ascii="黑体" w:cs="黑体" w:hint="eastAsia"/>
          </w:rPr>
          <w:t>图纸资料提交单位</w:t>
        </w:r>
        <w:r w:rsidR="007472E3" w:rsidRPr="00966B17">
          <w:tab/>
        </w:r>
        <w:r w:rsidR="007472E3" w:rsidRPr="00966B17">
          <w:fldChar w:fldCharType="begin"/>
        </w:r>
        <w:r w:rsidR="007472E3" w:rsidRPr="00966B17">
          <w:instrText xml:space="preserve"> PAGEREF _Toc49798416 \h </w:instrText>
        </w:r>
        <w:r w:rsidR="007472E3" w:rsidRPr="00966B17">
          <w:fldChar w:fldCharType="separate"/>
        </w:r>
        <w:r w:rsidR="007472E3" w:rsidRPr="00966B17">
          <w:t>10</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17" w:history="1">
        <w:r w:rsidR="007472E3" w:rsidRPr="00966B17">
          <w:rPr>
            <w:rStyle w:val="af8"/>
            <w:rFonts w:ascii="黑体" w:hAnsi="黑体" w:cs="黑体"/>
          </w:rPr>
          <w:t xml:space="preserve">3.4 </w:t>
        </w:r>
        <w:r w:rsidR="007472E3" w:rsidRPr="00966B17">
          <w:rPr>
            <w:rStyle w:val="af8"/>
            <w:rFonts w:ascii="黑体" w:cs="黑体" w:hint="eastAsia"/>
          </w:rPr>
          <w:t>工程概况</w:t>
        </w:r>
        <w:r w:rsidR="007472E3" w:rsidRPr="00966B17">
          <w:tab/>
        </w:r>
        <w:r w:rsidR="007472E3" w:rsidRPr="00966B17">
          <w:fldChar w:fldCharType="begin"/>
        </w:r>
        <w:r w:rsidR="007472E3" w:rsidRPr="00966B17">
          <w:instrText xml:space="preserve"> PAGEREF _Toc49798417 \h </w:instrText>
        </w:r>
        <w:r w:rsidR="007472E3" w:rsidRPr="00966B17">
          <w:fldChar w:fldCharType="separate"/>
        </w:r>
        <w:r w:rsidR="007472E3" w:rsidRPr="00966B17">
          <w:t>10</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18" w:history="1">
        <w:r w:rsidR="007472E3" w:rsidRPr="00966B17">
          <w:rPr>
            <w:rStyle w:val="af8"/>
            <w:rFonts w:ascii="黑体" w:hAnsi="黑体" w:cs="黑体"/>
          </w:rPr>
          <w:t xml:space="preserve">3.5 </w:t>
        </w:r>
        <w:r w:rsidR="007472E3" w:rsidRPr="00966B17">
          <w:rPr>
            <w:rStyle w:val="af8"/>
            <w:rFonts w:ascii="黑体" w:hAnsi="黑体" w:cs="黑体" w:hint="eastAsia"/>
          </w:rPr>
          <w:t>使用条件</w:t>
        </w:r>
        <w:r w:rsidR="007472E3" w:rsidRPr="00966B17">
          <w:tab/>
        </w:r>
        <w:r w:rsidR="007472E3" w:rsidRPr="00966B17">
          <w:fldChar w:fldCharType="begin"/>
        </w:r>
        <w:r w:rsidR="007472E3" w:rsidRPr="00966B17">
          <w:instrText xml:space="preserve"> PAGEREF _Toc49798418 \h </w:instrText>
        </w:r>
        <w:r w:rsidR="007472E3" w:rsidRPr="00966B17">
          <w:fldChar w:fldCharType="separate"/>
        </w:r>
        <w:r w:rsidR="007472E3" w:rsidRPr="00966B17">
          <w:t>10</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19" w:history="1">
        <w:r w:rsidR="007472E3" w:rsidRPr="00966B17">
          <w:rPr>
            <w:rStyle w:val="af8"/>
            <w:rFonts w:ascii="黑体" w:hAnsi="黑体" w:cs="黑体"/>
          </w:rPr>
          <w:t xml:space="preserve">3.6 </w:t>
        </w:r>
        <w:r w:rsidR="007472E3" w:rsidRPr="00966B17">
          <w:rPr>
            <w:rStyle w:val="af8"/>
            <w:rFonts w:ascii="黑体" w:hAnsi="黑体" w:cs="黑体" w:hint="eastAsia"/>
          </w:rPr>
          <w:t>项</w:t>
        </w:r>
        <w:r w:rsidR="007472E3" w:rsidRPr="00966B17">
          <w:rPr>
            <w:rStyle w:val="af8"/>
            <w:rFonts w:ascii="黑体" w:cs="黑体" w:hint="eastAsia"/>
          </w:rPr>
          <w:t>目单位技术差异表</w:t>
        </w:r>
        <w:r w:rsidR="007472E3" w:rsidRPr="00966B17">
          <w:tab/>
        </w:r>
        <w:r w:rsidR="007472E3" w:rsidRPr="00966B17">
          <w:fldChar w:fldCharType="begin"/>
        </w:r>
        <w:r w:rsidR="007472E3" w:rsidRPr="00966B17">
          <w:instrText xml:space="preserve"> PAGEREF _Toc49798419 \h </w:instrText>
        </w:r>
        <w:r w:rsidR="007472E3" w:rsidRPr="00966B17">
          <w:fldChar w:fldCharType="separate"/>
        </w:r>
        <w:r w:rsidR="007472E3" w:rsidRPr="00966B17">
          <w:t>11</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20" w:history="1">
        <w:r w:rsidR="007472E3" w:rsidRPr="00966B17">
          <w:rPr>
            <w:rStyle w:val="af8"/>
            <w:rFonts w:ascii="黑体" w:hAnsi="黑体" w:cs="黑体"/>
            <w:snapToGrid w:val="0"/>
          </w:rPr>
          <w:t xml:space="preserve">3.7 </w:t>
        </w:r>
        <w:r w:rsidR="007472E3" w:rsidRPr="00966B17">
          <w:rPr>
            <w:rStyle w:val="af8"/>
            <w:rFonts w:ascii="黑体" w:hAnsi="黑体" w:cs="黑体" w:hint="eastAsia"/>
            <w:snapToGrid w:val="0"/>
          </w:rPr>
          <w:t>一次、二次及土建接口要求（适用扩建工程）</w:t>
        </w:r>
        <w:r w:rsidR="007472E3" w:rsidRPr="00966B17">
          <w:tab/>
        </w:r>
        <w:r w:rsidR="007472E3" w:rsidRPr="00966B17">
          <w:fldChar w:fldCharType="begin"/>
        </w:r>
        <w:r w:rsidR="007472E3" w:rsidRPr="00966B17">
          <w:instrText xml:space="preserve"> PAGEREF _Toc49798420 \h </w:instrText>
        </w:r>
        <w:r w:rsidR="007472E3" w:rsidRPr="00966B17">
          <w:fldChar w:fldCharType="separate"/>
        </w:r>
        <w:r w:rsidR="007472E3" w:rsidRPr="00966B17">
          <w:t>12</w:t>
        </w:r>
        <w:r w:rsidR="007472E3" w:rsidRPr="00966B17">
          <w:fldChar w:fldCharType="end"/>
        </w:r>
      </w:hyperlink>
    </w:p>
    <w:p w:rsidR="005B7042" w:rsidRPr="00966B17" w:rsidRDefault="007C16CD">
      <w:pPr>
        <w:pStyle w:val="TOC1"/>
        <w:spacing w:before="32" w:after="32"/>
        <w:rPr>
          <w:rFonts w:ascii="Calibri" w:eastAsia="宋体" w:hAnsi="Calibri" w:cs="Times New Roman"/>
          <w:szCs w:val="22"/>
        </w:rPr>
      </w:pPr>
      <w:hyperlink w:anchor="_Toc49798421" w:history="1">
        <w:r w:rsidR="007472E3" w:rsidRPr="00966B17">
          <w:rPr>
            <w:rStyle w:val="af8"/>
            <w:rFonts w:ascii="黑体" w:hAnsi="黑体" w:cs="黑体"/>
            <w:b/>
            <w:bCs/>
          </w:rPr>
          <w:t xml:space="preserve">4 </w:t>
        </w:r>
        <w:r w:rsidR="007472E3" w:rsidRPr="00966B17">
          <w:rPr>
            <w:rStyle w:val="af8"/>
            <w:rFonts w:ascii="黑体" w:hAnsi="宋体" w:cs="黑体" w:hint="eastAsia"/>
            <w:b/>
            <w:bCs/>
          </w:rPr>
          <w:t>卖方响应部分</w:t>
        </w:r>
        <w:r w:rsidR="007472E3" w:rsidRPr="00966B17">
          <w:tab/>
        </w:r>
        <w:r w:rsidR="007472E3" w:rsidRPr="00966B17">
          <w:fldChar w:fldCharType="begin"/>
        </w:r>
        <w:r w:rsidR="007472E3" w:rsidRPr="00966B17">
          <w:instrText xml:space="preserve"> PAGEREF _Toc49798421 \h </w:instrText>
        </w:r>
        <w:r w:rsidR="007472E3" w:rsidRPr="00966B17">
          <w:fldChar w:fldCharType="separate"/>
        </w:r>
        <w:r w:rsidR="007472E3" w:rsidRPr="00966B17">
          <w:t>12</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22" w:history="1">
        <w:r w:rsidR="007472E3" w:rsidRPr="00966B17">
          <w:rPr>
            <w:rStyle w:val="af8"/>
            <w:rFonts w:ascii="黑体" w:hAnsi="黑体" w:cs="黑体"/>
          </w:rPr>
          <w:t xml:space="preserve">4.1 </w:t>
        </w:r>
        <w:r w:rsidR="007472E3" w:rsidRPr="00966B17">
          <w:rPr>
            <w:rStyle w:val="af8"/>
            <w:rFonts w:ascii="黑体" w:hAnsi="宋体" w:cs="黑体" w:hint="eastAsia"/>
          </w:rPr>
          <w:t>技术偏差表（卖方填写）</w:t>
        </w:r>
        <w:r w:rsidR="007472E3" w:rsidRPr="00966B17">
          <w:tab/>
        </w:r>
        <w:r w:rsidR="007472E3" w:rsidRPr="00966B17">
          <w:fldChar w:fldCharType="begin"/>
        </w:r>
        <w:r w:rsidR="007472E3" w:rsidRPr="00966B17">
          <w:instrText xml:space="preserve"> PAGEREF _Toc49798422 \h </w:instrText>
        </w:r>
        <w:r w:rsidR="007472E3" w:rsidRPr="00966B17">
          <w:fldChar w:fldCharType="separate"/>
        </w:r>
        <w:r w:rsidR="007472E3" w:rsidRPr="00966B17">
          <w:t>12</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23" w:history="1">
        <w:r w:rsidR="007472E3" w:rsidRPr="00966B17">
          <w:rPr>
            <w:rStyle w:val="af8"/>
            <w:rFonts w:ascii="黑体" w:hAnsi="黑体" w:cs="黑体"/>
          </w:rPr>
          <w:t xml:space="preserve">4.2 </w:t>
        </w:r>
        <w:r w:rsidR="007472E3" w:rsidRPr="00966B17">
          <w:rPr>
            <w:rStyle w:val="af8"/>
            <w:rFonts w:ascii="黑体" w:hAnsi="黑体" w:cs="黑体" w:hint="eastAsia"/>
            <w:snapToGrid w:val="0"/>
          </w:rPr>
          <w:t>销售及运行业绩表</w:t>
        </w:r>
        <w:r w:rsidR="007472E3" w:rsidRPr="00966B17">
          <w:tab/>
        </w:r>
        <w:r w:rsidR="007472E3" w:rsidRPr="00966B17">
          <w:fldChar w:fldCharType="begin"/>
        </w:r>
        <w:r w:rsidR="007472E3" w:rsidRPr="00966B17">
          <w:instrText xml:space="preserve"> PAGEREF _Toc49798423 \h </w:instrText>
        </w:r>
        <w:r w:rsidR="007472E3" w:rsidRPr="00966B17">
          <w:fldChar w:fldCharType="separate"/>
        </w:r>
        <w:r w:rsidR="007472E3" w:rsidRPr="00966B17">
          <w:t>12</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24" w:history="1">
        <w:r w:rsidR="007472E3" w:rsidRPr="00966B17">
          <w:rPr>
            <w:rStyle w:val="af8"/>
            <w:rFonts w:ascii="黑体" w:hAnsi="黑体" w:cs="黑体"/>
          </w:rPr>
          <w:t xml:space="preserve">4.3 </w:t>
        </w:r>
        <w:r w:rsidR="007472E3" w:rsidRPr="00966B17">
          <w:rPr>
            <w:rStyle w:val="af8"/>
            <w:rFonts w:ascii="黑体" w:hAnsi="黑体" w:cs="黑体" w:hint="eastAsia"/>
            <w:snapToGrid w:val="0"/>
          </w:rPr>
          <w:t>主要组部件材料</w:t>
        </w:r>
        <w:r w:rsidR="007472E3" w:rsidRPr="00966B17">
          <w:tab/>
        </w:r>
        <w:r w:rsidR="007472E3" w:rsidRPr="00966B17">
          <w:fldChar w:fldCharType="begin"/>
        </w:r>
        <w:r w:rsidR="007472E3" w:rsidRPr="00966B17">
          <w:instrText xml:space="preserve"> PAGEREF _Toc49798424 \h </w:instrText>
        </w:r>
        <w:r w:rsidR="007472E3" w:rsidRPr="00966B17">
          <w:fldChar w:fldCharType="separate"/>
        </w:r>
        <w:r w:rsidR="007472E3" w:rsidRPr="00966B17">
          <w:t>13</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25" w:history="1">
        <w:r w:rsidR="007472E3" w:rsidRPr="00966B17">
          <w:rPr>
            <w:rStyle w:val="af8"/>
            <w:rFonts w:ascii="黑体" w:hAnsi="黑体" w:cs="黑体"/>
          </w:rPr>
          <w:t xml:space="preserve">4.4 </w:t>
        </w:r>
        <w:r w:rsidR="007472E3" w:rsidRPr="00966B17">
          <w:rPr>
            <w:rStyle w:val="af8"/>
            <w:rFonts w:ascii="黑体" w:cs="黑体" w:hint="eastAsia"/>
            <w:snapToGrid w:val="0"/>
          </w:rPr>
          <w:t>推荐的备品备件、专用工具</w:t>
        </w:r>
        <w:r w:rsidR="007472E3" w:rsidRPr="00966B17">
          <w:rPr>
            <w:rStyle w:val="af8"/>
            <w:rFonts w:ascii="黑体" w:hAnsi="黑体" w:cs="黑体" w:hint="eastAsia"/>
            <w:snapToGrid w:val="0"/>
          </w:rPr>
          <w:t>和仪器仪表供货</w:t>
        </w:r>
        <w:r w:rsidR="007472E3" w:rsidRPr="00966B17">
          <w:tab/>
        </w:r>
        <w:r w:rsidR="007472E3" w:rsidRPr="00966B17">
          <w:fldChar w:fldCharType="begin"/>
        </w:r>
        <w:r w:rsidR="007472E3" w:rsidRPr="00966B17">
          <w:instrText xml:space="preserve"> PAGEREF _Toc49798425 \h </w:instrText>
        </w:r>
        <w:r w:rsidR="007472E3" w:rsidRPr="00966B17">
          <w:fldChar w:fldCharType="separate"/>
        </w:r>
        <w:r w:rsidR="007472E3" w:rsidRPr="00966B17">
          <w:t>13</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26" w:history="1">
        <w:r w:rsidR="007472E3" w:rsidRPr="00966B17">
          <w:rPr>
            <w:rStyle w:val="af8"/>
            <w:rFonts w:ascii="黑体" w:hAnsi="黑体" w:cs="黑体"/>
            <w:snapToGrid w:val="0"/>
          </w:rPr>
          <w:t xml:space="preserve">4.5 </w:t>
        </w:r>
        <w:r w:rsidR="007472E3" w:rsidRPr="00966B17">
          <w:rPr>
            <w:rStyle w:val="af8"/>
            <w:rFonts w:ascii="黑体" w:hAnsi="黑体" w:cs="黑体" w:hint="eastAsia"/>
            <w:snapToGrid w:val="0"/>
          </w:rPr>
          <w:t>最终用户的使用情况证明</w:t>
        </w:r>
        <w:r w:rsidR="007472E3" w:rsidRPr="00966B17">
          <w:tab/>
        </w:r>
        <w:r w:rsidR="007472E3" w:rsidRPr="00966B17">
          <w:fldChar w:fldCharType="begin"/>
        </w:r>
        <w:r w:rsidR="007472E3" w:rsidRPr="00966B17">
          <w:instrText xml:space="preserve"> PAGEREF _Toc49798426 \h </w:instrText>
        </w:r>
        <w:r w:rsidR="007472E3" w:rsidRPr="00966B17">
          <w:fldChar w:fldCharType="separate"/>
        </w:r>
        <w:r w:rsidR="007472E3" w:rsidRPr="00966B17">
          <w:t>13</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27" w:history="1">
        <w:r w:rsidR="007472E3" w:rsidRPr="00966B17">
          <w:rPr>
            <w:rStyle w:val="af8"/>
            <w:rFonts w:ascii="黑体" w:hAnsi="黑体" w:cs="黑体"/>
            <w:snapToGrid w:val="0"/>
          </w:rPr>
          <w:t xml:space="preserve">4.6 </w:t>
        </w:r>
        <w:r w:rsidR="007472E3" w:rsidRPr="00966B17">
          <w:rPr>
            <w:rStyle w:val="af8"/>
            <w:rFonts w:ascii="黑体" w:hAnsi="黑体" w:cs="黑体" w:hint="eastAsia"/>
            <w:snapToGrid w:val="0"/>
          </w:rPr>
          <w:t>卖方提供的试验检测报告表</w:t>
        </w:r>
        <w:r w:rsidR="007472E3" w:rsidRPr="00966B17">
          <w:tab/>
        </w:r>
        <w:r w:rsidR="007472E3" w:rsidRPr="00966B17">
          <w:fldChar w:fldCharType="begin"/>
        </w:r>
        <w:r w:rsidR="007472E3" w:rsidRPr="00966B17">
          <w:instrText xml:space="preserve"> PAGEREF _Toc49798427 \h </w:instrText>
        </w:r>
        <w:r w:rsidR="007472E3" w:rsidRPr="00966B17">
          <w:fldChar w:fldCharType="separate"/>
        </w:r>
        <w:r w:rsidR="007472E3" w:rsidRPr="00966B17">
          <w:t>13</w:t>
        </w:r>
        <w:r w:rsidR="007472E3" w:rsidRPr="00966B17">
          <w:fldChar w:fldCharType="end"/>
        </w:r>
      </w:hyperlink>
    </w:p>
    <w:p w:rsidR="005B7042" w:rsidRPr="00966B17" w:rsidRDefault="007C16CD">
      <w:pPr>
        <w:pStyle w:val="TOC1"/>
        <w:spacing w:before="32" w:after="32"/>
        <w:rPr>
          <w:rFonts w:ascii="Calibri" w:eastAsia="宋体" w:hAnsi="Calibri" w:cs="Times New Roman"/>
          <w:szCs w:val="22"/>
        </w:rPr>
      </w:pPr>
      <w:hyperlink w:anchor="_Toc49798428" w:history="1">
        <w:r w:rsidR="007472E3" w:rsidRPr="00966B17">
          <w:rPr>
            <w:rStyle w:val="af8"/>
            <w:rFonts w:ascii="黑体" w:hAnsi="黑体" w:cs="黑体"/>
            <w:b/>
            <w:bCs/>
          </w:rPr>
          <w:t xml:space="preserve">5  </w:t>
        </w:r>
        <w:r w:rsidR="007472E3" w:rsidRPr="00966B17">
          <w:rPr>
            <w:rStyle w:val="af8"/>
            <w:rFonts w:ascii="黑体" w:hAnsi="黑体" w:cs="黑体" w:hint="eastAsia"/>
            <w:b/>
            <w:bCs/>
          </w:rPr>
          <w:t>技术特性要求</w:t>
        </w:r>
        <w:r w:rsidR="007472E3" w:rsidRPr="00966B17">
          <w:tab/>
        </w:r>
        <w:r w:rsidR="007472E3" w:rsidRPr="00966B17">
          <w:fldChar w:fldCharType="begin"/>
        </w:r>
        <w:r w:rsidR="007472E3" w:rsidRPr="00966B17">
          <w:instrText xml:space="preserve"> PAGEREF _Toc49798428 \h </w:instrText>
        </w:r>
        <w:r w:rsidR="007472E3" w:rsidRPr="00966B17">
          <w:fldChar w:fldCharType="separate"/>
        </w:r>
        <w:r w:rsidR="007472E3" w:rsidRPr="00966B17">
          <w:t>14</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29" w:history="1">
        <w:r w:rsidR="007472E3" w:rsidRPr="00966B17">
          <w:rPr>
            <w:rStyle w:val="af8"/>
            <w:rFonts w:hAnsi="宋体"/>
          </w:rPr>
          <w:t xml:space="preserve">5.1  </w:t>
        </w:r>
        <w:r w:rsidR="007472E3" w:rsidRPr="00966B17">
          <w:rPr>
            <w:rStyle w:val="af8"/>
            <w:rFonts w:hAnsi="宋体" w:hint="eastAsia"/>
          </w:rPr>
          <w:t>成套装置技术要求</w:t>
        </w:r>
        <w:r w:rsidR="007472E3" w:rsidRPr="00966B17">
          <w:tab/>
        </w:r>
        <w:r w:rsidR="007472E3" w:rsidRPr="00966B17">
          <w:fldChar w:fldCharType="begin"/>
        </w:r>
        <w:r w:rsidR="007472E3" w:rsidRPr="00966B17">
          <w:instrText xml:space="preserve"> PAGEREF _Toc49798429 \h </w:instrText>
        </w:r>
        <w:r w:rsidR="007472E3" w:rsidRPr="00966B17">
          <w:fldChar w:fldCharType="separate"/>
        </w:r>
        <w:r w:rsidR="007472E3" w:rsidRPr="00966B17">
          <w:t>14</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30" w:history="1">
        <w:r w:rsidR="007472E3" w:rsidRPr="00966B17">
          <w:rPr>
            <w:rStyle w:val="af8"/>
            <w:rFonts w:hAnsi="宋体"/>
          </w:rPr>
          <w:t xml:space="preserve">5.2  </w:t>
        </w:r>
        <w:r w:rsidR="007472E3" w:rsidRPr="00966B17">
          <w:rPr>
            <w:rStyle w:val="af8"/>
            <w:rFonts w:hAnsi="宋体" w:hint="eastAsia"/>
          </w:rPr>
          <w:t>控制装置</w:t>
        </w:r>
        <w:r w:rsidR="007472E3" w:rsidRPr="00966B17">
          <w:tab/>
        </w:r>
        <w:r w:rsidR="007472E3" w:rsidRPr="00966B17">
          <w:fldChar w:fldCharType="begin"/>
        </w:r>
        <w:r w:rsidR="007472E3" w:rsidRPr="00966B17">
          <w:instrText xml:space="preserve"> PAGEREF _Toc49798430 \h </w:instrText>
        </w:r>
        <w:r w:rsidR="007472E3" w:rsidRPr="00966B17">
          <w:fldChar w:fldCharType="separate"/>
        </w:r>
        <w:r w:rsidR="007472E3" w:rsidRPr="00966B17">
          <w:t>14</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31" w:history="1">
        <w:r w:rsidR="007472E3" w:rsidRPr="00966B17">
          <w:rPr>
            <w:rStyle w:val="af8"/>
            <w:rFonts w:hAnsi="宋体"/>
          </w:rPr>
          <w:t xml:space="preserve">5.3  </w:t>
        </w:r>
        <w:r w:rsidR="007472E3" w:rsidRPr="00966B17">
          <w:rPr>
            <w:rStyle w:val="af8"/>
            <w:rFonts w:hAnsi="宋体" w:hint="eastAsia"/>
          </w:rPr>
          <w:t>接地变压器</w:t>
        </w:r>
        <w:r w:rsidR="007472E3" w:rsidRPr="00966B17">
          <w:tab/>
        </w:r>
        <w:r w:rsidR="007472E3" w:rsidRPr="00966B17">
          <w:fldChar w:fldCharType="begin"/>
        </w:r>
        <w:r w:rsidR="007472E3" w:rsidRPr="00966B17">
          <w:instrText xml:space="preserve"> PAGEREF _Toc49798431 \h </w:instrText>
        </w:r>
        <w:r w:rsidR="007472E3" w:rsidRPr="00966B17">
          <w:fldChar w:fldCharType="separate"/>
        </w:r>
        <w:r w:rsidR="007472E3" w:rsidRPr="00966B17">
          <w:t>15</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32" w:history="1">
        <w:r w:rsidR="007472E3" w:rsidRPr="00966B17">
          <w:rPr>
            <w:rStyle w:val="af8"/>
            <w:rFonts w:hAnsi="宋体"/>
          </w:rPr>
          <w:t xml:space="preserve">5.4  </w:t>
        </w:r>
        <w:r w:rsidR="007472E3" w:rsidRPr="00966B17">
          <w:rPr>
            <w:rStyle w:val="af8"/>
            <w:rFonts w:hAnsi="宋体" w:hint="eastAsia"/>
          </w:rPr>
          <w:t>消弧线圈</w:t>
        </w:r>
        <w:r w:rsidR="007472E3" w:rsidRPr="00966B17">
          <w:tab/>
        </w:r>
        <w:r w:rsidR="007472E3" w:rsidRPr="00966B17">
          <w:fldChar w:fldCharType="begin"/>
        </w:r>
        <w:r w:rsidR="007472E3" w:rsidRPr="00966B17">
          <w:instrText xml:space="preserve"> PAGEREF _Toc49798432 \h </w:instrText>
        </w:r>
        <w:r w:rsidR="007472E3" w:rsidRPr="00966B17">
          <w:fldChar w:fldCharType="separate"/>
        </w:r>
        <w:r w:rsidR="007472E3" w:rsidRPr="00966B17">
          <w:t>15</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33" w:history="1">
        <w:r w:rsidR="007472E3" w:rsidRPr="00966B17">
          <w:rPr>
            <w:rStyle w:val="af8"/>
            <w:rFonts w:hAnsi="宋体"/>
          </w:rPr>
          <w:t xml:space="preserve">5.5  </w:t>
        </w:r>
        <w:r w:rsidR="007472E3" w:rsidRPr="00966B17">
          <w:rPr>
            <w:rStyle w:val="af8"/>
            <w:rFonts w:hAnsi="宋体" w:hint="eastAsia"/>
          </w:rPr>
          <w:t>附属设备</w:t>
        </w:r>
        <w:r w:rsidR="007472E3" w:rsidRPr="00966B17">
          <w:tab/>
        </w:r>
        <w:r w:rsidR="007472E3" w:rsidRPr="00966B17">
          <w:fldChar w:fldCharType="begin"/>
        </w:r>
        <w:r w:rsidR="007472E3" w:rsidRPr="00966B17">
          <w:instrText xml:space="preserve"> PAGEREF _Toc49798433 \h </w:instrText>
        </w:r>
        <w:r w:rsidR="007472E3" w:rsidRPr="00966B17">
          <w:fldChar w:fldCharType="separate"/>
        </w:r>
        <w:r w:rsidR="007472E3" w:rsidRPr="00966B17">
          <w:t>15</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34" w:history="1">
        <w:r w:rsidR="007472E3" w:rsidRPr="00966B17">
          <w:rPr>
            <w:rStyle w:val="af8"/>
            <w:rFonts w:hAnsi="宋体"/>
          </w:rPr>
          <w:t xml:space="preserve">5.6  </w:t>
        </w:r>
        <w:r w:rsidR="007472E3" w:rsidRPr="00966B17">
          <w:rPr>
            <w:rStyle w:val="af8"/>
            <w:rFonts w:hAnsi="宋体" w:hint="eastAsia"/>
          </w:rPr>
          <w:t>箱式外壳</w:t>
        </w:r>
        <w:r w:rsidR="007472E3" w:rsidRPr="00966B17">
          <w:tab/>
        </w:r>
        <w:r w:rsidR="007472E3" w:rsidRPr="00966B17">
          <w:fldChar w:fldCharType="begin"/>
        </w:r>
        <w:r w:rsidR="007472E3" w:rsidRPr="00966B17">
          <w:instrText xml:space="preserve"> PAGEREF _Toc49798434 \h </w:instrText>
        </w:r>
        <w:r w:rsidR="007472E3" w:rsidRPr="00966B17">
          <w:fldChar w:fldCharType="separate"/>
        </w:r>
        <w:r w:rsidR="007472E3" w:rsidRPr="00966B17">
          <w:t>15</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35" w:history="1">
        <w:r w:rsidR="007472E3" w:rsidRPr="00966B17">
          <w:rPr>
            <w:rStyle w:val="af8"/>
            <w:rFonts w:hAnsi="宋体"/>
          </w:rPr>
          <w:t xml:space="preserve">5.7  </w:t>
        </w:r>
        <w:r w:rsidR="007472E3" w:rsidRPr="00966B17">
          <w:rPr>
            <w:rStyle w:val="af8"/>
            <w:rFonts w:hAnsi="宋体" w:hint="eastAsia"/>
          </w:rPr>
          <w:t>接口要求</w:t>
        </w:r>
        <w:r w:rsidR="007472E3" w:rsidRPr="00966B17">
          <w:tab/>
        </w:r>
        <w:r w:rsidR="007472E3" w:rsidRPr="00966B17">
          <w:fldChar w:fldCharType="begin"/>
        </w:r>
        <w:r w:rsidR="007472E3" w:rsidRPr="00966B17">
          <w:instrText xml:space="preserve"> PAGEREF _Toc49798435 \h </w:instrText>
        </w:r>
        <w:r w:rsidR="007472E3" w:rsidRPr="00966B17">
          <w:fldChar w:fldCharType="separate"/>
        </w:r>
        <w:r w:rsidR="007472E3" w:rsidRPr="00966B17">
          <w:t>15</w:t>
        </w:r>
        <w:r w:rsidR="007472E3" w:rsidRPr="00966B17">
          <w:fldChar w:fldCharType="end"/>
        </w:r>
      </w:hyperlink>
    </w:p>
    <w:p w:rsidR="005B7042" w:rsidRPr="00966B17" w:rsidRDefault="007C16CD">
      <w:pPr>
        <w:pStyle w:val="TOC1"/>
        <w:spacing w:before="32" w:after="32"/>
        <w:rPr>
          <w:rFonts w:ascii="Calibri" w:eastAsia="宋体" w:hAnsi="Calibri" w:cs="Times New Roman"/>
          <w:szCs w:val="22"/>
        </w:rPr>
      </w:pPr>
      <w:hyperlink w:anchor="_Toc49798436" w:history="1">
        <w:r w:rsidR="007472E3" w:rsidRPr="00966B17">
          <w:rPr>
            <w:rStyle w:val="af8"/>
            <w:rFonts w:ascii="黑体" w:hAnsi="黑体" w:cs="黑体"/>
            <w:b/>
            <w:bCs/>
          </w:rPr>
          <w:t xml:space="preserve">6. </w:t>
        </w:r>
        <w:r w:rsidR="007472E3" w:rsidRPr="00966B17">
          <w:rPr>
            <w:rStyle w:val="af8"/>
            <w:rFonts w:ascii="黑体" w:hAnsi="黑体" w:cs="黑体" w:hint="eastAsia"/>
            <w:b/>
            <w:bCs/>
          </w:rPr>
          <w:t>试验</w:t>
        </w:r>
        <w:r w:rsidR="007472E3" w:rsidRPr="00966B17">
          <w:tab/>
        </w:r>
        <w:r w:rsidR="007472E3" w:rsidRPr="00966B17">
          <w:fldChar w:fldCharType="begin"/>
        </w:r>
        <w:r w:rsidR="007472E3" w:rsidRPr="00966B17">
          <w:instrText xml:space="preserve"> PAGEREF _Toc49798436 \h </w:instrText>
        </w:r>
        <w:r w:rsidR="007472E3" w:rsidRPr="00966B17">
          <w:fldChar w:fldCharType="separate"/>
        </w:r>
        <w:r w:rsidR="007472E3" w:rsidRPr="00966B17">
          <w:t>15</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37" w:history="1">
        <w:r w:rsidR="007472E3" w:rsidRPr="00966B17">
          <w:rPr>
            <w:rStyle w:val="af8"/>
            <w:rFonts w:hAnsi="宋体"/>
          </w:rPr>
          <w:t xml:space="preserve">6.1  </w:t>
        </w:r>
        <w:r w:rsidR="007472E3" w:rsidRPr="00966B17">
          <w:rPr>
            <w:rStyle w:val="af8"/>
            <w:rFonts w:hAnsi="宋体" w:hint="eastAsia"/>
          </w:rPr>
          <w:t>型式试验</w:t>
        </w:r>
        <w:r w:rsidR="007472E3" w:rsidRPr="00966B17">
          <w:tab/>
        </w:r>
        <w:r w:rsidR="007472E3" w:rsidRPr="00966B17">
          <w:fldChar w:fldCharType="begin"/>
        </w:r>
        <w:r w:rsidR="007472E3" w:rsidRPr="00966B17">
          <w:instrText xml:space="preserve"> PAGEREF _Toc49798437 \h </w:instrText>
        </w:r>
        <w:r w:rsidR="007472E3" w:rsidRPr="00966B17">
          <w:fldChar w:fldCharType="separate"/>
        </w:r>
        <w:r w:rsidR="007472E3" w:rsidRPr="00966B17">
          <w:t>15</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38" w:history="1">
        <w:r w:rsidR="007472E3" w:rsidRPr="00966B17">
          <w:rPr>
            <w:rStyle w:val="af8"/>
            <w:rFonts w:hAnsi="宋体"/>
          </w:rPr>
          <w:t xml:space="preserve">6.2  </w:t>
        </w:r>
        <w:r w:rsidR="007472E3" w:rsidRPr="00966B17">
          <w:rPr>
            <w:rStyle w:val="af8"/>
            <w:rFonts w:hAnsi="宋体" w:hint="eastAsia"/>
          </w:rPr>
          <w:t>现场交接试验</w:t>
        </w:r>
        <w:r w:rsidR="007472E3" w:rsidRPr="00966B17">
          <w:tab/>
        </w:r>
        <w:r w:rsidR="007472E3" w:rsidRPr="00966B17">
          <w:fldChar w:fldCharType="begin"/>
        </w:r>
        <w:r w:rsidR="007472E3" w:rsidRPr="00966B17">
          <w:instrText xml:space="preserve"> PAGEREF _Toc49798438 \h </w:instrText>
        </w:r>
        <w:r w:rsidR="007472E3" w:rsidRPr="00966B17">
          <w:fldChar w:fldCharType="separate"/>
        </w:r>
        <w:r w:rsidR="007472E3" w:rsidRPr="00966B17">
          <w:t>16</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39" w:history="1">
        <w:r w:rsidR="007472E3" w:rsidRPr="00966B17">
          <w:rPr>
            <w:rStyle w:val="af8"/>
            <w:rFonts w:hAnsi="宋体"/>
          </w:rPr>
          <w:t xml:space="preserve">6.3  </w:t>
        </w:r>
        <w:r w:rsidR="007472E3" w:rsidRPr="00966B17">
          <w:rPr>
            <w:rStyle w:val="af8"/>
            <w:rFonts w:hAnsi="宋体" w:hint="eastAsia"/>
          </w:rPr>
          <w:t>例行试验</w:t>
        </w:r>
        <w:r w:rsidR="007472E3" w:rsidRPr="00966B17">
          <w:tab/>
        </w:r>
        <w:r w:rsidR="007472E3" w:rsidRPr="00966B17">
          <w:fldChar w:fldCharType="begin"/>
        </w:r>
        <w:r w:rsidR="007472E3" w:rsidRPr="00966B17">
          <w:instrText xml:space="preserve"> PAGEREF _Toc49798439 \h </w:instrText>
        </w:r>
        <w:r w:rsidR="007472E3" w:rsidRPr="00966B17">
          <w:fldChar w:fldCharType="separate"/>
        </w:r>
        <w:r w:rsidR="007472E3" w:rsidRPr="00966B17">
          <w:t>16</w:t>
        </w:r>
        <w:r w:rsidR="007472E3" w:rsidRPr="00966B17">
          <w:fldChar w:fldCharType="end"/>
        </w:r>
      </w:hyperlink>
    </w:p>
    <w:p w:rsidR="005B7042" w:rsidRPr="00966B17" w:rsidRDefault="007C16CD">
      <w:pPr>
        <w:pStyle w:val="TOC1"/>
        <w:spacing w:before="32" w:after="32"/>
        <w:rPr>
          <w:rFonts w:ascii="Calibri" w:eastAsia="宋体" w:hAnsi="Calibri" w:cs="Times New Roman"/>
          <w:szCs w:val="22"/>
        </w:rPr>
      </w:pPr>
      <w:hyperlink w:anchor="_Toc49798440" w:history="1">
        <w:r w:rsidR="007472E3" w:rsidRPr="00966B17">
          <w:rPr>
            <w:rStyle w:val="af8"/>
            <w:rFonts w:ascii="黑体" w:hAnsi="黑体" w:cs="黑体"/>
            <w:b/>
            <w:bCs/>
          </w:rPr>
          <w:t xml:space="preserve">7  </w:t>
        </w:r>
        <w:r w:rsidR="007472E3" w:rsidRPr="00966B17">
          <w:rPr>
            <w:rStyle w:val="af8"/>
            <w:rFonts w:ascii="黑体" w:hAnsi="黑体" w:cs="黑体" w:hint="eastAsia"/>
            <w:b/>
            <w:bCs/>
          </w:rPr>
          <w:t>技术服务、设计联络、工厂检验和监造</w:t>
        </w:r>
        <w:r w:rsidR="007472E3" w:rsidRPr="00966B17">
          <w:tab/>
        </w:r>
        <w:r w:rsidR="007472E3" w:rsidRPr="00966B17">
          <w:fldChar w:fldCharType="begin"/>
        </w:r>
        <w:r w:rsidR="007472E3" w:rsidRPr="00966B17">
          <w:instrText xml:space="preserve"> PAGEREF _Toc49798440 \h </w:instrText>
        </w:r>
        <w:r w:rsidR="007472E3" w:rsidRPr="00966B17">
          <w:fldChar w:fldCharType="separate"/>
        </w:r>
        <w:r w:rsidR="007472E3" w:rsidRPr="00966B17">
          <w:t>16</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41" w:history="1">
        <w:r w:rsidR="007472E3" w:rsidRPr="00966B17">
          <w:rPr>
            <w:rStyle w:val="af8"/>
            <w:rFonts w:hAnsi="宋体"/>
          </w:rPr>
          <w:t xml:space="preserve">7.1 </w:t>
        </w:r>
        <w:r w:rsidR="007472E3" w:rsidRPr="00966B17">
          <w:rPr>
            <w:rStyle w:val="af8"/>
            <w:rFonts w:hAnsi="宋体" w:hint="eastAsia"/>
          </w:rPr>
          <w:t>技术服务</w:t>
        </w:r>
        <w:r w:rsidR="007472E3" w:rsidRPr="00966B17">
          <w:tab/>
        </w:r>
        <w:r w:rsidR="007472E3" w:rsidRPr="00966B17">
          <w:fldChar w:fldCharType="begin"/>
        </w:r>
        <w:r w:rsidR="007472E3" w:rsidRPr="00966B17">
          <w:instrText xml:space="preserve"> PAGEREF _Toc49798441 \h </w:instrText>
        </w:r>
        <w:r w:rsidR="007472E3" w:rsidRPr="00966B17">
          <w:fldChar w:fldCharType="separate"/>
        </w:r>
        <w:r w:rsidR="007472E3" w:rsidRPr="00966B17">
          <w:t>16</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42" w:history="1">
        <w:r w:rsidR="007472E3" w:rsidRPr="00966B17">
          <w:rPr>
            <w:rStyle w:val="af8"/>
            <w:rFonts w:hAnsi="宋体"/>
          </w:rPr>
          <w:t xml:space="preserve">7.2  </w:t>
        </w:r>
        <w:r w:rsidR="007472E3" w:rsidRPr="00966B17">
          <w:rPr>
            <w:rStyle w:val="af8"/>
            <w:rFonts w:hAnsi="宋体" w:hint="eastAsia"/>
          </w:rPr>
          <w:t>设计和设计联络会</w:t>
        </w:r>
        <w:r w:rsidR="007472E3" w:rsidRPr="00966B17">
          <w:tab/>
        </w:r>
        <w:r w:rsidR="007472E3" w:rsidRPr="00966B17">
          <w:fldChar w:fldCharType="begin"/>
        </w:r>
        <w:r w:rsidR="007472E3" w:rsidRPr="00966B17">
          <w:instrText xml:space="preserve"> PAGEREF _Toc49798442 \h </w:instrText>
        </w:r>
        <w:r w:rsidR="007472E3" w:rsidRPr="00966B17">
          <w:fldChar w:fldCharType="separate"/>
        </w:r>
        <w:r w:rsidR="007472E3" w:rsidRPr="00966B17">
          <w:t>17</w:t>
        </w:r>
        <w:r w:rsidR="007472E3" w:rsidRPr="00966B17">
          <w:fldChar w:fldCharType="end"/>
        </w:r>
      </w:hyperlink>
    </w:p>
    <w:p w:rsidR="005B7042" w:rsidRPr="00966B17" w:rsidRDefault="007C16CD">
      <w:pPr>
        <w:pStyle w:val="TOC2"/>
        <w:ind w:left="420"/>
        <w:rPr>
          <w:rFonts w:ascii="Calibri" w:eastAsia="宋体" w:hAnsi="Calibri"/>
          <w:szCs w:val="22"/>
        </w:rPr>
      </w:pPr>
      <w:hyperlink w:anchor="_Toc49798443" w:history="1">
        <w:r w:rsidR="007472E3" w:rsidRPr="00966B17">
          <w:rPr>
            <w:rStyle w:val="af8"/>
            <w:rFonts w:hAnsi="宋体"/>
          </w:rPr>
          <w:t xml:space="preserve">7.3  </w:t>
        </w:r>
        <w:r w:rsidR="007472E3" w:rsidRPr="00966B17">
          <w:rPr>
            <w:rStyle w:val="af8"/>
            <w:rFonts w:hAnsi="宋体" w:hint="eastAsia"/>
          </w:rPr>
          <w:t>工厂检验和监造</w:t>
        </w:r>
        <w:r w:rsidR="007472E3" w:rsidRPr="00966B17">
          <w:tab/>
        </w:r>
        <w:r w:rsidR="007472E3" w:rsidRPr="00966B17">
          <w:fldChar w:fldCharType="begin"/>
        </w:r>
        <w:r w:rsidR="007472E3" w:rsidRPr="00966B17">
          <w:instrText xml:space="preserve"> PAGEREF _Toc49798443 \h </w:instrText>
        </w:r>
        <w:r w:rsidR="007472E3" w:rsidRPr="00966B17">
          <w:fldChar w:fldCharType="separate"/>
        </w:r>
        <w:r w:rsidR="007472E3" w:rsidRPr="00966B17">
          <w:t>17</w:t>
        </w:r>
        <w:r w:rsidR="007472E3" w:rsidRPr="00966B17">
          <w:fldChar w:fldCharType="end"/>
        </w:r>
      </w:hyperlink>
    </w:p>
    <w:p w:rsidR="005B7042" w:rsidRPr="00966B17" w:rsidRDefault="007472E3">
      <w:pPr>
        <w:pStyle w:val="TOC1"/>
        <w:spacing w:beforeLines="0" w:afterLines="0"/>
        <w:ind w:firstLine="388"/>
        <w:rPr>
          <w:rFonts w:ascii="宋体" w:eastAsia="宋体" w:cs="Times New Roman"/>
        </w:rPr>
      </w:pPr>
      <w:r w:rsidRPr="00966B17">
        <w:rPr>
          <w:rStyle w:val="af8"/>
          <w:rFonts w:ascii="黑体" w:eastAsia="黑体" w:cs="黑体"/>
        </w:rPr>
        <w:fldChar w:fldCharType="end"/>
      </w:r>
    </w:p>
    <w:p w:rsidR="005B7042" w:rsidRPr="00966B17" w:rsidRDefault="005B7042">
      <w:pPr>
        <w:snapToGrid w:val="0"/>
        <w:spacing w:line="288" w:lineRule="auto"/>
        <w:ind w:firstLine="560"/>
        <w:rPr>
          <w:rFonts w:ascii="仿宋_GB2312" w:eastAsia="仿宋_GB2312"/>
          <w:b/>
          <w:bCs/>
          <w:caps/>
          <w:smallCaps/>
          <w:sz w:val="28"/>
          <w:szCs w:val="28"/>
        </w:rPr>
      </w:pPr>
    </w:p>
    <w:p w:rsidR="005B7042" w:rsidRPr="00966B17" w:rsidRDefault="005B7042">
      <w:pPr>
        <w:snapToGrid w:val="0"/>
        <w:spacing w:line="288" w:lineRule="auto"/>
        <w:ind w:firstLine="560"/>
        <w:rPr>
          <w:rFonts w:ascii="仿宋_GB2312" w:eastAsia="仿宋_GB2312"/>
          <w:b/>
          <w:bCs/>
          <w:caps/>
          <w:smallCaps/>
          <w:sz w:val="28"/>
          <w:szCs w:val="28"/>
        </w:rPr>
        <w:sectPr w:rsidR="005B7042" w:rsidRPr="00966B17">
          <w:headerReference w:type="default" r:id="rId13"/>
          <w:footerReference w:type="default" r:id="rId14"/>
          <w:endnotePr>
            <w:numFmt w:val="decimal"/>
          </w:endnotePr>
          <w:pgSz w:w="11906" w:h="16838"/>
          <w:pgMar w:top="1758" w:right="1304" w:bottom="1191" w:left="1701" w:header="851" w:footer="992" w:gutter="0"/>
          <w:cols w:space="720"/>
          <w:docGrid w:type="lines" w:linePitch="323"/>
        </w:sectPr>
      </w:pPr>
    </w:p>
    <w:p w:rsidR="005B7042" w:rsidRPr="00966B17" w:rsidRDefault="007472E3">
      <w:pPr>
        <w:pStyle w:val="1"/>
        <w:topLinePunct/>
        <w:spacing w:beforeLines="0" w:afterLines="0"/>
        <w:ind w:firstLine="422"/>
        <w:rPr>
          <w:rFonts w:ascii="黑体" w:cs="黑体"/>
          <w:bCs w:val="0"/>
          <w:sz w:val="21"/>
          <w:szCs w:val="21"/>
        </w:rPr>
      </w:pPr>
      <w:bookmarkStart w:id="1" w:name="_Toc49798411"/>
      <w:bookmarkStart w:id="2" w:name="_Toc249948874"/>
      <w:bookmarkStart w:id="3" w:name="_Toc244611726"/>
      <w:r w:rsidRPr="00966B17">
        <w:rPr>
          <w:rFonts w:ascii="黑体" w:cs="黑体"/>
          <w:sz w:val="21"/>
          <w:szCs w:val="21"/>
        </w:rPr>
        <w:lastRenderedPageBreak/>
        <w:t>1</w:t>
      </w:r>
      <w:r w:rsidRPr="00966B17">
        <w:rPr>
          <w:rFonts w:hint="eastAsia"/>
          <w:sz w:val="21"/>
          <w:szCs w:val="21"/>
        </w:rPr>
        <w:t>总则</w:t>
      </w:r>
      <w:bookmarkEnd w:id="1"/>
    </w:p>
    <w:p w:rsidR="005B7042" w:rsidRPr="00966B17" w:rsidRDefault="007472E3">
      <w:pPr>
        <w:ind w:firstLine="420"/>
      </w:pPr>
      <w:r w:rsidRPr="00966B17">
        <w:rPr>
          <w:rFonts w:hint="eastAsia"/>
        </w:rPr>
        <w:t xml:space="preserve">1.1  </w:t>
      </w:r>
      <w:r w:rsidRPr="00966B17">
        <w:rPr>
          <w:rFonts w:hint="eastAsia"/>
        </w:rPr>
        <w:t>一般规定</w:t>
      </w:r>
    </w:p>
    <w:p w:rsidR="005B7042" w:rsidRPr="00966B17" w:rsidRDefault="007472E3">
      <w:pPr>
        <w:ind w:firstLine="420"/>
      </w:pPr>
      <w:r w:rsidRPr="00966B17">
        <w:rPr>
          <w:rFonts w:hint="eastAsia"/>
        </w:rPr>
        <w:t xml:space="preserve">1.1.1  </w:t>
      </w:r>
      <w:r w:rsidRPr="00966B17">
        <w:rPr>
          <w:rFonts w:hint="eastAsia"/>
        </w:rPr>
        <w:t>本技术协议适用于</w:t>
      </w:r>
      <w:r w:rsidRPr="00966B17">
        <w:rPr>
          <w:rFonts w:ascii="宋体" w:hAnsi="宋体" w:hint="eastAsia"/>
        </w:rPr>
        <w:t>青龙建昊凉水河25MW光伏项目-35kV开关站新建工程</w:t>
      </w:r>
      <w:r w:rsidRPr="00966B17">
        <w:rPr>
          <w:rFonts w:hint="eastAsia"/>
        </w:rPr>
        <w:t>项目采购的</w:t>
      </w:r>
      <w:r w:rsidRPr="00966B17">
        <w:rPr>
          <w:rFonts w:hint="eastAsia"/>
        </w:rPr>
        <w:t xml:space="preserve">35kV </w:t>
      </w:r>
      <w:r w:rsidRPr="00966B17">
        <w:rPr>
          <w:rFonts w:hint="eastAsia"/>
        </w:rPr>
        <w:t>接地变及消弧线圈成套装置，它提出了该设备本体及附属设备的功能设计、结构、性能、安装和试验等方面的技术要求。</w:t>
      </w:r>
      <w:r w:rsidRPr="00966B17">
        <w:rPr>
          <w:rFonts w:hint="eastAsia"/>
        </w:rPr>
        <w:t xml:space="preserve"> </w:t>
      </w:r>
    </w:p>
    <w:p w:rsidR="005B7042" w:rsidRPr="00966B17" w:rsidRDefault="007472E3">
      <w:pPr>
        <w:ind w:firstLine="420"/>
      </w:pPr>
      <w:r w:rsidRPr="00966B17">
        <w:rPr>
          <w:rFonts w:hint="eastAsia"/>
        </w:rPr>
        <w:t xml:space="preserve">1.1.2  </w:t>
      </w:r>
      <w:r w:rsidRPr="00966B17">
        <w:rPr>
          <w:rFonts w:hint="eastAsia"/>
        </w:rPr>
        <w:t>卖方应具备招标公告所要求的资质，具体资质要求详见技术协议的商务部分。</w:t>
      </w:r>
    </w:p>
    <w:p w:rsidR="005B7042" w:rsidRPr="00966B17" w:rsidRDefault="007472E3">
      <w:pPr>
        <w:ind w:firstLine="420"/>
      </w:pPr>
      <w:r w:rsidRPr="00966B17">
        <w:rPr>
          <w:rFonts w:hint="eastAsia"/>
        </w:rPr>
        <w:t xml:space="preserve">1.1.3  </w:t>
      </w:r>
      <w:r w:rsidRPr="00966B17">
        <w:rPr>
          <w:rFonts w:hint="eastAsia"/>
        </w:rPr>
        <w:t>本技术协议提出的是最低限度的技术要求。凡本技术协议文件中未规定，但在相关设备的行业标准、国家标准或</w:t>
      </w:r>
      <w:r w:rsidRPr="00966B17">
        <w:rPr>
          <w:rFonts w:hint="eastAsia"/>
        </w:rPr>
        <w:t>IEC</w:t>
      </w:r>
      <w:r w:rsidRPr="00966B17">
        <w:rPr>
          <w:rFonts w:hint="eastAsia"/>
        </w:rPr>
        <w:t>标准中有规定的规范条文，卖方应按相投标准的最高技术要求执行。对国家有关安全、环保等强制性标准，必须满足其要求。</w:t>
      </w:r>
    </w:p>
    <w:p w:rsidR="005B7042" w:rsidRPr="00966B17" w:rsidRDefault="007472E3">
      <w:pPr>
        <w:ind w:firstLine="420"/>
      </w:pPr>
      <w:r w:rsidRPr="00966B17">
        <w:rPr>
          <w:rFonts w:hint="eastAsia"/>
        </w:rPr>
        <w:t xml:space="preserve">1.1.4  </w:t>
      </w:r>
      <w:r w:rsidRPr="00966B17">
        <w:rPr>
          <w:rFonts w:hint="eastAsia"/>
        </w:rPr>
        <w:t>卖方须仔细阅读包括本技术协议在内的招标文件阐述的全部条款。卖方提供的开关柜本体及其附件应符合技术协议所规定的要求，卖方亦可以推荐符合本技术协议要求的类似定型产品，但必须提供详细的技术偏差。如有必要，也可以在技术协议文件中以“对规范书的意见和同规范书的差异”为标题的专门章节加以详细描述。</w:t>
      </w:r>
    </w:p>
    <w:p w:rsidR="005B7042" w:rsidRPr="00966B17" w:rsidRDefault="007472E3">
      <w:pPr>
        <w:ind w:firstLine="420"/>
      </w:pPr>
      <w:r w:rsidRPr="00966B17">
        <w:rPr>
          <w:rFonts w:hint="eastAsia"/>
        </w:rPr>
        <w:t xml:space="preserve">1.1.5  </w:t>
      </w:r>
      <w:r w:rsidRPr="00966B17">
        <w:rPr>
          <w:rFonts w:hint="eastAsia"/>
        </w:rPr>
        <w:t>本技术协议提出了对</w:t>
      </w:r>
      <w:r w:rsidRPr="00966B17">
        <w:rPr>
          <w:rFonts w:hint="eastAsia"/>
        </w:rPr>
        <w:t xml:space="preserve">35kV </w:t>
      </w:r>
      <w:r w:rsidRPr="00966B17">
        <w:rPr>
          <w:rFonts w:hint="eastAsia"/>
        </w:rPr>
        <w:t>接地变及消弧线圈成套装置本体及其附件的技术参数、性能、结构、试验等方面的技术要求。有关开关柜的包装、标志、运输和保管的要求见商务部分的规定。</w:t>
      </w:r>
    </w:p>
    <w:p w:rsidR="005B7042" w:rsidRPr="00966B17" w:rsidRDefault="007472E3">
      <w:pPr>
        <w:ind w:firstLine="420"/>
      </w:pPr>
      <w:r w:rsidRPr="00966B17">
        <w:rPr>
          <w:rFonts w:hint="eastAsia"/>
        </w:rPr>
        <w:t xml:space="preserve">1.1.6  </w:t>
      </w:r>
      <w:r w:rsidRPr="00966B17">
        <w:rPr>
          <w:rFonts w:hint="eastAsia"/>
        </w:rPr>
        <w:t>如果卖方没有以书面形式对本技术协议的条文提出异议，则意味着卖方提供的设备完全符合本技术协议的要求。如有异议，不管是多么微小，都应在技术文件中以“技术差异表”为标题的专门章节中加以详细描述。</w:t>
      </w:r>
    </w:p>
    <w:p w:rsidR="005B7042" w:rsidRPr="00966B17" w:rsidRDefault="007472E3">
      <w:pPr>
        <w:ind w:firstLine="420"/>
      </w:pPr>
      <w:r w:rsidRPr="00966B17">
        <w:rPr>
          <w:rFonts w:hint="eastAsia"/>
        </w:rPr>
        <w:t xml:space="preserve">1.1.7  </w:t>
      </w:r>
      <w:r w:rsidRPr="00966B17">
        <w:rPr>
          <w:rFonts w:hint="eastAsia"/>
        </w:rPr>
        <w:t>本技术协议经买、卖双方确认后作为订货合同的技术附件，与合同正文具有同等的法律效力。</w:t>
      </w:r>
    </w:p>
    <w:p w:rsidR="005B7042" w:rsidRPr="00966B17" w:rsidRDefault="007472E3">
      <w:pPr>
        <w:ind w:firstLine="420"/>
      </w:pPr>
      <w:r w:rsidRPr="00966B17">
        <w:rPr>
          <w:rFonts w:hint="eastAsia"/>
        </w:rPr>
        <w:t xml:space="preserve">1.1.8  </w:t>
      </w:r>
      <w:r w:rsidRPr="00966B17">
        <w:rPr>
          <w:rFonts w:hint="eastAsia"/>
        </w:rPr>
        <w:t>本技术协议未尽事宜，由买、卖双方协商确定。</w:t>
      </w:r>
    </w:p>
    <w:p w:rsidR="005B7042" w:rsidRPr="00966B17" w:rsidRDefault="007472E3">
      <w:pPr>
        <w:ind w:firstLine="420"/>
      </w:pPr>
      <w:r w:rsidRPr="00966B17">
        <w:rPr>
          <w:rFonts w:hint="eastAsia"/>
        </w:rPr>
        <w:t xml:space="preserve">1.1.9 </w:t>
      </w:r>
      <w:r w:rsidRPr="00966B17">
        <w:rPr>
          <w:rFonts w:hint="eastAsia"/>
        </w:rPr>
        <w:t>本技术协议中涉及有关商务方面的内容，如与技术协议的商务部分有矛盾时，以商务部分为准。</w:t>
      </w:r>
    </w:p>
    <w:p w:rsidR="005B7042" w:rsidRPr="00966B17" w:rsidRDefault="007472E3">
      <w:pPr>
        <w:ind w:firstLine="420"/>
      </w:pPr>
      <w:r w:rsidRPr="00966B17">
        <w:rPr>
          <w:rFonts w:hint="eastAsia"/>
        </w:rPr>
        <w:t>1.1.10</w:t>
      </w:r>
      <w:r w:rsidRPr="00966B17">
        <w:rPr>
          <w:rFonts w:hint="eastAsia"/>
        </w:rPr>
        <w:t>卖方在技术协议中应如实反映投标产品与本技术协议的技术差异。如果卖方没有提出技术差异，而在执行合同的过程中，买方发现卖方提供的产品与其技术协议的条文存在差异，买方有权利要求退货，并追究卖方违约责任。</w:t>
      </w:r>
    </w:p>
    <w:p w:rsidR="005B7042" w:rsidRPr="00966B17" w:rsidRDefault="007472E3">
      <w:pPr>
        <w:ind w:firstLine="420"/>
      </w:pPr>
      <w:r w:rsidRPr="00966B17">
        <w:rPr>
          <w:rFonts w:hint="eastAsia"/>
        </w:rPr>
        <w:t xml:space="preserve">1.1.11 </w:t>
      </w:r>
      <w:r w:rsidRPr="00966B17">
        <w:rPr>
          <w:rFonts w:hint="eastAsia"/>
        </w:rPr>
        <w:t>卖方所提供的组部件如需向第三方外购时，卖方也应就其质量做出承诺，并提供分供方相应的例行检验报告和卖方的进厂验收证明。</w:t>
      </w:r>
    </w:p>
    <w:p w:rsidR="005B7042" w:rsidRPr="00966B17" w:rsidRDefault="007472E3">
      <w:pPr>
        <w:ind w:firstLine="420"/>
      </w:pPr>
      <w:r w:rsidRPr="00966B17">
        <w:rPr>
          <w:rFonts w:hint="eastAsia"/>
        </w:rPr>
        <w:t xml:space="preserve">1.1.12 </w:t>
      </w:r>
      <w:r w:rsidRPr="00966B17">
        <w:rPr>
          <w:rFonts w:hint="eastAsia"/>
        </w:rPr>
        <w:t>卖方应在本技术协议的要求如实详细的填写投标设备的标准配置表，并在投标商务部分按此标准配置进行报价，如发现二者有矛盾之处，将按有利于买方的条款执行。</w:t>
      </w:r>
    </w:p>
    <w:p w:rsidR="005B7042" w:rsidRPr="00966B17" w:rsidRDefault="007472E3">
      <w:pPr>
        <w:ind w:firstLine="420"/>
      </w:pPr>
      <w:r w:rsidRPr="00966B17">
        <w:rPr>
          <w:rFonts w:hint="eastAsia"/>
        </w:rPr>
        <w:t xml:space="preserve">1.1.13 </w:t>
      </w:r>
      <w:r w:rsidRPr="00966B17">
        <w:rPr>
          <w:rFonts w:hint="eastAsia"/>
        </w:rPr>
        <w:t>卖方应充分理解本技术协议并按具体条款、格式要求填写投标的技术文件，如发现投标的技术文件条款、格式不符合本技术协议的要求，则认为投标不严肃，在评标时将有不同程度的扣分。</w:t>
      </w:r>
    </w:p>
    <w:p w:rsidR="005B7042" w:rsidRPr="00966B17" w:rsidRDefault="007472E3">
      <w:pPr>
        <w:ind w:firstLine="420"/>
      </w:pPr>
      <w:r w:rsidRPr="00966B17">
        <w:rPr>
          <w:rFonts w:hint="eastAsia"/>
        </w:rPr>
        <w:t xml:space="preserve">1.1.14 </w:t>
      </w:r>
      <w:r w:rsidRPr="00966B17">
        <w:rPr>
          <w:rFonts w:hint="eastAsia"/>
        </w:rPr>
        <w:t>标注“※”的条款为关键条款，投标设备的性能和参数不应低于这些条款规定。</w:t>
      </w:r>
    </w:p>
    <w:p w:rsidR="005B7042" w:rsidRPr="00966B17" w:rsidRDefault="007472E3">
      <w:pPr>
        <w:ind w:firstLine="420"/>
      </w:pPr>
      <w:r w:rsidRPr="00966B17">
        <w:rPr>
          <w:rFonts w:hint="eastAsia"/>
        </w:rPr>
        <w:t xml:space="preserve">1.2  </w:t>
      </w:r>
      <w:r w:rsidRPr="00966B17">
        <w:rPr>
          <w:rFonts w:hint="eastAsia"/>
        </w:rPr>
        <w:t>卖方应提供的资格文件</w:t>
      </w:r>
    </w:p>
    <w:p w:rsidR="005B7042" w:rsidRPr="00966B17" w:rsidRDefault="007472E3">
      <w:pPr>
        <w:ind w:firstLine="420"/>
      </w:pPr>
      <w:r w:rsidRPr="00966B17">
        <w:rPr>
          <w:rFonts w:hint="eastAsia"/>
        </w:rPr>
        <w:t>卖方在投标文件中应提供下列有关资格文件。</w:t>
      </w:r>
    </w:p>
    <w:p w:rsidR="005B7042" w:rsidRPr="00966B17" w:rsidRDefault="007472E3">
      <w:pPr>
        <w:ind w:firstLine="420"/>
      </w:pPr>
      <w:r w:rsidRPr="00966B17">
        <w:rPr>
          <w:rFonts w:hint="eastAsia"/>
        </w:rPr>
        <w:t xml:space="preserve">1.2.1  </w:t>
      </w:r>
      <w:r w:rsidRPr="00966B17">
        <w:rPr>
          <w:rFonts w:hint="eastAsia"/>
        </w:rPr>
        <w:t>卖方需提供其公司规模、员工人数、产品研发人员数量、产能情况的详细资料，例如接地变压器年生产能力；</w:t>
      </w:r>
    </w:p>
    <w:p w:rsidR="005B7042" w:rsidRPr="00966B17" w:rsidRDefault="007472E3">
      <w:pPr>
        <w:ind w:firstLine="420"/>
      </w:pPr>
      <w:r w:rsidRPr="00966B17">
        <w:rPr>
          <w:rFonts w:hint="eastAsia"/>
        </w:rPr>
        <w:t>1.2.2</w:t>
      </w:r>
      <w:r w:rsidRPr="00966B17">
        <w:rPr>
          <w:rFonts w:hint="eastAsia"/>
        </w:rPr>
        <w:t>卖方需提供其实际工程经验，例如，最近</w:t>
      </w:r>
      <w:r w:rsidRPr="00966B17">
        <w:rPr>
          <w:rFonts w:hint="eastAsia"/>
        </w:rPr>
        <w:t>5</w:t>
      </w:r>
      <w:r w:rsidRPr="00966B17">
        <w:rPr>
          <w:rFonts w:hint="eastAsia"/>
        </w:rPr>
        <w:t>年投标产品在国内</w:t>
      </w:r>
      <w:r w:rsidRPr="00966B17">
        <w:rPr>
          <w:rFonts w:hint="eastAsia"/>
        </w:rPr>
        <w:t>10MWp</w:t>
      </w:r>
      <w:r w:rsidRPr="00966B17">
        <w:rPr>
          <w:rFonts w:hint="eastAsia"/>
        </w:rPr>
        <w:t>以上光伏电站的实际应用业绩，业绩表中应包含电站名称、电站规模、电站海拔高度、供货型号及数量、投运日期、已投运时间、供货合同、业主单位、业主联系方式等关键信息；</w:t>
      </w:r>
    </w:p>
    <w:p w:rsidR="005B7042" w:rsidRPr="00966B17" w:rsidRDefault="007472E3">
      <w:pPr>
        <w:ind w:firstLine="420"/>
      </w:pPr>
      <w:r w:rsidRPr="00966B17">
        <w:rPr>
          <w:rFonts w:hint="eastAsia"/>
        </w:rPr>
        <w:t>1.2.3</w:t>
      </w:r>
      <w:r w:rsidRPr="00966B17">
        <w:rPr>
          <w:rFonts w:hint="eastAsia"/>
        </w:rPr>
        <w:t>卖方需说明其制造能力；</w:t>
      </w:r>
    </w:p>
    <w:p w:rsidR="005B7042" w:rsidRPr="00966B17" w:rsidRDefault="007472E3">
      <w:pPr>
        <w:ind w:firstLine="420"/>
      </w:pPr>
      <w:r w:rsidRPr="00966B17">
        <w:rPr>
          <w:rFonts w:hint="eastAsia"/>
        </w:rPr>
        <w:lastRenderedPageBreak/>
        <w:t>1.2.4</w:t>
      </w:r>
      <w:r w:rsidRPr="00966B17">
        <w:rPr>
          <w:rFonts w:hint="eastAsia"/>
        </w:rPr>
        <w:t>卖方需说明其设备国产化程度；</w:t>
      </w:r>
    </w:p>
    <w:p w:rsidR="005B7042" w:rsidRPr="00966B17" w:rsidRDefault="007472E3">
      <w:pPr>
        <w:ind w:firstLine="420"/>
      </w:pPr>
      <w:r w:rsidRPr="00966B17">
        <w:rPr>
          <w:rFonts w:hint="eastAsia"/>
        </w:rPr>
        <w:t>1.2.5</w:t>
      </w:r>
      <w:r w:rsidRPr="00966B17">
        <w:rPr>
          <w:rFonts w:hint="eastAsia"/>
        </w:rPr>
        <w:t>卖方需说明其国内试验能力；</w:t>
      </w:r>
    </w:p>
    <w:p w:rsidR="005B7042" w:rsidRPr="00966B17" w:rsidRDefault="007472E3">
      <w:pPr>
        <w:ind w:firstLine="420"/>
      </w:pPr>
      <w:r w:rsidRPr="00966B17">
        <w:rPr>
          <w:rFonts w:hint="eastAsia"/>
        </w:rPr>
        <w:t>1.2.6</w:t>
      </w:r>
      <w:r w:rsidRPr="00966B17">
        <w:rPr>
          <w:rFonts w:hint="eastAsia"/>
        </w:rPr>
        <w:t>卖方需说明其质量控制流程（详细说明）。</w:t>
      </w:r>
    </w:p>
    <w:p w:rsidR="005B7042" w:rsidRPr="00966B17" w:rsidRDefault="007472E3">
      <w:pPr>
        <w:ind w:firstLine="420"/>
      </w:pPr>
      <w:r w:rsidRPr="00966B17">
        <w:rPr>
          <w:rFonts w:hint="eastAsia"/>
        </w:rPr>
        <w:t xml:space="preserve">1.2.7  </w:t>
      </w:r>
      <w:r w:rsidRPr="00966B17">
        <w:rPr>
          <w:rFonts w:hint="eastAsia"/>
        </w:rPr>
        <w:t>卖方或制造商应提供权威机关颁发的</w:t>
      </w:r>
      <w:r w:rsidRPr="00966B17">
        <w:rPr>
          <w:rFonts w:hint="eastAsia"/>
        </w:rPr>
        <w:t>ISO 9000</w:t>
      </w:r>
      <w:r w:rsidRPr="00966B17">
        <w:rPr>
          <w:rFonts w:hint="eastAsia"/>
        </w:rPr>
        <w:t>系列的认证书或等同的质量保证体系认证证书。</w:t>
      </w:r>
    </w:p>
    <w:p w:rsidR="005B7042" w:rsidRPr="00966B17" w:rsidRDefault="007472E3">
      <w:pPr>
        <w:ind w:firstLine="420"/>
      </w:pPr>
      <w:r w:rsidRPr="00966B17">
        <w:rPr>
          <w:rFonts w:hint="eastAsia"/>
        </w:rPr>
        <w:t xml:space="preserve">1.2.8  </w:t>
      </w:r>
      <w:r w:rsidRPr="00966B17">
        <w:rPr>
          <w:rFonts w:hint="eastAsia"/>
        </w:rPr>
        <w:t>卖方或制造商应提供履行合同所需的技术和主要设备等生产能力的文件资料。</w:t>
      </w:r>
    </w:p>
    <w:p w:rsidR="005B7042" w:rsidRPr="00966B17" w:rsidRDefault="007472E3">
      <w:pPr>
        <w:ind w:firstLine="420"/>
      </w:pPr>
      <w:r w:rsidRPr="00966B17">
        <w:rPr>
          <w:rFonts w:hint="eastAsia"/>
        </w:rPr>
        <w:t xml:space="preserve">1.2.9  </w:t>
      </w:r>
      <w:r w:rsidRPr="00966B17">
        <w:rPr>
          <w:rFonts w:hint="eastAsia"/>
        </w:rPr>
        <w:t>卖方或制造商应提供履行合同设备维护保养、修理及其他服务义务的文件。</w:t>
      </w:r>
    </w:p>
    <w:p w:rsidR="005B7042" w:rsidRPr="00966B17" w:rsidRDefault="007472E3">
      <w:pPr>
        <w:ind w:firstLine="420"/>
      </w:pPr>
      <w:r w:rsidRPr="00966B17">
        <w:rPr>
          <w:rFonts w:hint="eastAsia"/>
        </w:rPr>
        <w:t xml:space="preserve">1.2.10  </w:t>
      </w:r>
      <w:r w:rsidRPr="00966B17">
        <w:rPr>
          <w:rFonts w:hint="eastAsia"/>
        </w:rPr>
        <w:t>卖方或制造商应提供投标设备产品全部有效的型式试验报告。</w:t>
      </w:r>
    </w:p>
    <w:p w:rsidR="005B7042" w:rsidRPr="00966B17" w:rsidRDefault="007472E3">
      <w:pPr>
        <w:ind w:firstLine="420"/>
      </w:pPr>
      <w:r w:rsidRPr="00966B17">
        <w:rPr>
          <w:rFonts w:hint="eastAsia"/>
        </w:rPr>
        <w:t xml:space="preserve">1.2.11  </w:t>
      </w:r>
      <w:r w:rsidRPr="00966B17">
        <w:rPr>
          <w:rFonts w:hint="eastAsia"/>
        </w:rPr>
        <w:t>卖方或制造商应提供一份详细的投标产品中重要外购或配套部件供应商清单及检验报告。</w:t>
      </w:r>
    </w:p>
    <w:p w:rsidR="005B7042" w:rsidRPr="00966B17" w:rsidRDefault="007472E3">
      <w:pPr>
        <w:ind w:firstLine="420"/>
      </w:pPr>
      <w:r w:rsidRPr="00966B17">
        <w:rPr>
          <w:rFonts w:hint="eastAsia"/>
        </w:rPr>
        <w:t xml:space="preserve">1.2.12  </w:t>
      </w:r>
      <w:r w:rsidRPr="00966B17">
        <w:rPr>
          <w:rFonts w:hint="eastAsia"/>
        </w:rPr>
        <w:t>卖方或制造商应提供投标产品中进口关键元件供应商的供货承诺函。</w:t>
      </w:r>
    </w:p>
    <w:p w:rsidR="005B7042" w:rsidRPr="00966B17" w:rsidRDefault="007472E3">
      <w:pPr>
        <w:ind w:firstLine="420"/>
      </w:pPr>
      <w:r w:rsidRPr="00966B17">
        <w:rPr>
          <w:rFonts w:hint="eastAsia"/>
        </w:rPr>
        <w:t xml:space="preserve">1.2.13  </w:t>
      </w:r>
      <w:r w:rsidRPr="00966B17">
        <w:rPr>
          <w:rFonts w:hint="eastAsia"/>
        </w:rPr>
        <w:t>卖方或制造商应提供投标产品中组部件的供应商及原产地（按表</w:t>
      </w:r>
      <w:r w:rsidRPr="00966B17">
        <w:rPr>
          <w:rFonts w:hint="eastAsia"/>
        </w:rPr>
        <w:t>8</w:t>
      </w:r>
      <w:r w:rsidRPr="00966B17">
        <w:rPr>
          <w:rFonts w:hint="eastAsia"/>
        </w:rPr>
        <w:t>填写）。</w:t>
      </w:r>
    </w:p>
    <w:p w:rsidR="005B7042" w:rsidRPr="00966B17" w:rsidRDefault="007472E3">
      <w:pPr>
        <w:ind w:firstLine="420"/>
      </w:pPr>
      <w:r w:rsidRPr="00966B17">
        <w:rPr>
          <w:rFonts w:hint="eastAsia"/>
        </w:rPr>
        <w:t xml:space="preserve">1.3  </w:t>
      </w:r>
      <w:r w:rsidRPr="00966B17">
        <w:rPr>
          <w:rFonts w:hint="eastAsia"/>
        </w:rPr>
        <w:t>工作内容及招标设备范围</w:t>
      </w:r>
    </w:p>
    <w:p w:rsidR="005B7042" w:rsidRPr="00966B17" w:rsidRDefault="007472E3">
      <w:pPr>
        <w:ind w:firstLine="420"/>
      </w:pPr>
      <w:r w:rsidRPr="00966B17">
        <w:rPr>
          <w:rFonts w:hint="eastAsia"/>
        </w:rPr>
        <w:t xml:space="preserve">1.3.1  </w:t>
      </w:r>
      <w:r w:rsidRPr="00966B17">
        <w:rPr>
          <w:rFonts w:hint="eastAsia"/>
        </w:rPr>
        <w:t>卖方的工作内容包括：</w:t>
      </w:r>
      <w:r w:rsidRPr="00966B17">
        <w:rPr>
          <w:rFonts w:hint="eastAsia"/>
        </w:rPr>
        <w:t xml:space="preserve">35kV </w:t>
      </w:r>
      <w:r w:rsidRPr="00966B17">
        <w:rPr>
          <w:rFonts w:hint="eastAsia"/>
        </w:rPr>
        <w:t>接地变及消弧线圈成套装置的设计生产、供货范围内所有设备元件的选择、设计、制造、提供图纸资料、试验（包括型式试验、出厂试验、交接试验）、供货、包装、发运、现场交货、现场指导安装、设备调试、培训、参加试验运行、配合交接验收和售后服务等。</w:t>
      </w:r>
    </w:p>
    <w:p w:rsidR="005B7042" w:rsidRPr="00966B17" w:rsidRDefault="007472E3">
      <w:pPr>
        <w:ind w:firstLine="420"/>
      </w:pPr>
      <w:r w:rsidRPr="00966B17">
        <w:rPr>
          <w:rFonts w:hint="eastAsia"/>
        </w:rPr>
        <w:t xml:space="preserve">1.3.2  </w:t>
      </w:r>
      <w:r w:rsidRPr="00966B17">
        <w:rPr>
          <w:rFonts w:hint="eastAsia"/>
        </w:rPr>
        <w:t>供货设备范围</w:t>
      </w:r>
    </w:p>
    <w:p w:rsidR="005B7042" w:rsidRPr="00966B17" w:rsidRDefault="007472E3">
      <w:pPr>
        <w:ind w:firstLine="420"/>
      </w:pPr>
      <w:r w:rsidRPr="00966B17">
        <w:rPr>
          <w:rFonts w:hint="eastAsia"/>
        </w:rPr>
        <w:t>本项目供货范围见表</w:t>
      </w:r>
      <w:r w:rsidRPr="00966B17">
        <w:rPr>
          <w:rFonts w:hint="eastAsia"/>
        </w:rPr>
        <w:t xml:space="preserve">2 </w:t>
      </w:r>
      <w:r w:rsidRPr="00966B17">
        <w:rPr>
          <w:rFonts w:hint="eastAsia"/>
        </w:rPr>
        <w:t>货物需求及供货范围一览表。</w:t>
      </w:r>
    </w:p>
    <w:p w:rsidR="005B7042" w:rsidRPr="00966B17" w:rsidRDefault="007472E3">
      <w:pPr>
        <w:ind w:firstLine="420"/>
      </w:pPr>
      <w:r w:rsidRPr="00966B17">
        <w:rPr>
          <w:rFonts w:hint="eastAsia"/>
        </w:rPr>
        <w:t xml:space="preserve">1.4  </w:t>
      </w:r>
      <w:r w:rsidRPr="00966B17">
        <w:rPr>
          <w:rFonts w:hint="eastAsia"/>
        </w:rPr>
        <w:t>供货时间</w:t>
      </w:r>
    </w:p>
    <w:p w:rsidR="005B7042" w:rsidRPr="00966B17" w:rsidRDefault="007472E3">
      <w:pPr>
        <w:ind w:firstLine="420"/>
      </w:pPr>
      <w:r w:rsidRPr="00966B17">
        <w:rPr>
          <w:rFonts w:hint="eastAsia"/>
        </w:rPr>
        <w:t xml:space="preserve">1.4.1 </w:t>
      </w:r>
      <w:r w:rsidRPr="00966B17">
        <w:rPr>
          <w:rFonts w:hint="eastAsia"/>
        </w:rPr>
        <w:t>本技术协议中的成套设备指</w:t>
      </w:r>
      <w:r w:rsidRPr="00966B17">
        <w:rPr>
          <w:rFonts w:hint="eastAsia"/>
        </w:rPr>
        <w:t>35kV</w:t>
      </w:r>
      <w:r w:rsidRPr="00966B17">
        <w:rPr>
          <w:rFonts w:hint="eastAsia"/>
        </w:rPr>
        <w:t>接地变及消弧线圈成套装置。</w:t>
      </w:r>
    </w:p>
    <w:p w:rsidR="005B7042" w:rsidRPr="00966B17" w:rsidRDefault="007472E3">
      <w:pPr>
        <w:ind w:firstLine="420"/>
      </w:pPr>
      <w:r w:rsidRPr="00966B17">
        <w:rPr>
          <w:rFonts w:hint="eastAsia"/>
        </w:rPr>
        <w:t>收到中标通知后，卖方应在商务合同要求日期之前向买方提供全部的成套设备，备品备件随设备一起到达项目现场。供货时间以卖方收到中标通知书开始计算，直到买方在项目现场签收设备截止。</w:t>
      </w:r>
    </w:p>
    <w:p w:rsidR="005B7042" w:rsidRPr="00966B17" w:rsidRDefault="007472E3">
      <w:pPr>
        <w:ind w:firstLine="420"/>
      </w:pPr>
      <w:r w:rsidRPr="00966B17">
        <w:rPr>
          <w:rFonts w:hint="eastAsia"/>
        </w:rPr>
        <w:t>在买方发出设备调试通知（现场具备调试条件）后，卖方调试人员应在</w:t>
      </w:r>
      <w:r w:rsidRPr="00966B17">
        <w:rPr>
          <w:rFonts w:hint="eastAsia"/>
        </w:rPr>
        <w:t>24</w:t>
      </w:r>
      <w:r w:rsidRPr="00966B17">
        <w:rPr>
          <w:rFonts w:hint="eastAsia"/>
        </w:rPr>
        <w:t>小时内进行设备调试，单套设备的总调试时间不应大于</w:t>
      </w:r>
      <w:r w:rsidRPr="00966B17">
        <w:rPr>
          <w:rFonts w:hint="eastAsia"/>
        </w:rPr>
        <w:t>1</w:t>
      </w:r>
      <w:r w:rsidRPr="00966B17">
        <w:rPr>
          <w:rFonts w:hint="eastAsia"/>
        </w:rPr>
        <w:t>个自然日。如果卖方的实际调试时间超出规定的调试时间，应按照对买方造成的实际发电量损失进行赔偿。</w:t>
      </w:r>
    </w:p>
    <w:p w:rsidR="005B7042" w:rsidRPr="00966B17" w:rsidRDefault="007472E3">
      <w:pPr>
        <w:ind w:firstLine="420"/>
      </w:pPr>
      <w:r w:rsidRPr="00966B17">
        <w:rPr>
          <w:rFonts w:hint="eastAsia"/>
        </w:rPr>
        <w:t>如果出现卖方已按合同要求完成设备制造，因买方原因需要设备推迟交付的，卖方有义务为买方保存设备并不得收取额外费用。</w:t>
      </w:r>
    </w:p>
    <w:p w:rsidR="005B7042" w:rsidRPr="00966B17" w:rsidRDefault="007472E3">
      <w:pPr>
        <w:ind w:firstLine="420"/>
      </w:pPr>
      <w:r w:rsidRPr="00966B17">
        <w:rPr>
          <w:rFonts w:hint="eastAsia"/>
        </w:rPr>
        <w:t xml:space="preserve">1.4.2  </w:t>
      </w:r>
      <w:r w:rsidRPr="00966B17">
        <w:rPr>
          <w:rFonts w:hint="eastAsia"/>
        </w:rPr>
        <w:t>中标人应不晚于签约后</w:t>
      </w:r>
      <w:r w:rsidRPr="00966B17">
        <w:rPr>
          <w:rFonts w:hint="eastAsia"/>
        </w:rPr>
        <w:t>2</w:t>
      </w:r>
      <w:r w:rsidRPr="00966B17">
        <w:rPr>
          <w:rFonts w:hint="eastAsia"/>
        </w:rPr>
        <w:t>周内，向买方提出一份详尽的生产进度计划表（见下表），包括设备设计、材料采购、设备制造、厂内测试以及运输等项的详情，以确定每部分工作及其进度。</w:t>
      </w:r>
    </w:p>
    <w:p w:rsidR="005B7042" w:rsidRPr="00966B17" w:rsidRDefault="005B7042">
      <w:pPr>
        <w:topLinePunct/>
        <w:spacing w:before="160" w:after="60" w:line="360" w:lineRule="auto"/>
        <w:ind w:firstLine="420"/>
        <w:jc w:val="center"/>
        <w:rPr>
          <w:rFonts w:ascii="宋体" w:hAnsi="宋体" w:cs="宋体"/>
        </w:rPr>
      </w:pPr>
    </w:p>
    <w:p w:rsidR="005B7042" w:rsidRPr="00966B17" w:rsidRDefault="005B7042">
      <w:pPr>
        <w:topLinePunct/>
        <w:spacing w:before="160" w:after="60" w:line="360" w:lineRule="auto"/>
        <w:ind w:firstLine="420"/>
        <w:jc w:val="center"/>
        <w:rPr>
          <w:rFonts w:ascii="宋体" w:hAnsi="宋体" w:cs="宋体"/>
        </w:rPr>
      </w:pPr>
    </w:p>
    <w:p w:rsidR="005B7042" w:rsidRPr="00966B17" w:rsidRDefault="005B7042">
      <w:pPr>
        <w:topLinePunct/>
        <w:spacing w:before="160" w:after="60" w:line="360" w:lineRule="auto"/>
        <w:ind w:firstLine="420"/>
        <w:jc w:val="center"/>
        <w:rPr>
          <w:rFonts w:ascii="宋体" w:hAnsi="宋体" w:cs="宋体"/>
        </w:rPr>
      </w:pPr>
    </w:p>
    <w:p w:rsidR="005B7042" w:rsidRPr="00966B17" w:rsidRDefault="005B7042">
      <w:pPr>
        <w:topLinePunct/>
        <w:spacing w:before="160" w:after="60" w:line="360" w:lineRule="auto"/>
        <w:ind w:firstLine="420"/>
        <w:jc w:val="center"/>
        <w:rPr>
          <w:rFonts w:ascii="宋体" w:hAnsi="宋体" w:cs="宋体"/>
        </w:rPr>
      </w:pPr>
    </w:p>
    <w:p w:rsidR="005B7042" w:rsidRPr="00966B17" w:rsidRDefault="005B7042">
      <w:pPr>
        <w:topLinePunct/>
        <w:spacing w:before="160" w:after="60" w:line="360" w:lineRule="auto"/>
        <w:ind w:firstLine="420"/>
        <w:jc w:val="center"/>
        <w:rPr>
          <w:rFonts w:ascii="宋体" w:hAnsi="宋体" w:cs="宋体"/>
        </w:rPr>
      </w:pPr>
    </w:p>
    <w:p w:rsidR="005B7042" w:rsidRPr="00966B17" w:rsidRDefault="007472E3">
      <w:pPr>
        <w:topLinePunct/>
        <w:spacing w:before="160" w:after="60" w:line="360" w:lineRule="auto"/>
        <w:ind w:firstLine="540"/>
        <w:jc w:val="center"/>
        <w:rPr>
          <w:rFonts w:ascii="宋体" w:hAnsi="宋体" w:cs="宋体"/>
        </w:rPr>
      </w:pPr>
      <w:r w:rsidRPr="00966B17">
        <w:rPr>
          <w:rFonts w:ascii="宋体" w:hAnsi="宋体" w:cs="宋体" w:hint="eastAsia"/>
          <w:spacing w:val="30"/>
        </w:rPr>
        <w:lastRenderedPageBreak/>
        <w:t>生产进度计划</w:t>
      </w:r>
      <w:r w:rsidRPr="00966B17">
        <w:rPr>
          <w:rFonts w:ascii="宋体" w:hAnsi="宋体" w:cs="宋体" w:hint="eastAsia"/>
        </w:rPr>
        <w:t>表</w:t>
      </w:r>
    </w:p>
    <w:p w:rsidR="005B7042" w:rsidRPr="00966B17" w:rsidRDefault="007472E3">
      <w:pPr>
        <w:topLinePunct/>
        <w:spacing w:line="360" w:lineRule="auto"/>
        <w:ind w:firstLine="420"/>
        <w:rPr>
          <w:rFonts w:ascii="宋体" w:hAnsi="宋体" w:cs="宋体"/>
        </w:rPr>
      </w:pPr>
      <w:r w:rsidRPr="00966B17">
        <w:rPr>
          <w:rFonts w:ascii="宋体" w:hAnsi="宋体" w:cs="宋体" w:hint="eastAsia"/>
        </w:rPr>
        <w:t>合同号：；项目名称：；设备名称：；</w:t>
      </w:r>
    </w:p>
    <w:p w:rsidR="005B7042" w:rsidRPr="00966B17" w:rsidRDefault="007472E3">
      <w:pPr>
        <w:topLinePunct/>
        <w:spacing w:line="360" w:lineRule="auto"/>
        <w:ind w:firstLine="420"/>
        <w:rPr>
          <w:rFonts w:ascii="宋体" w:hAnsi="宋体" w:cs="宋体"/>
        </w:rPr>
      </w:pPr>
      <w:r w:rsidRPr="00966B17">
        <w:rPr>
          <w:rFonts w:ascii="宋体" w:hAnsi="宋体" w:cs="宋体" w:hint="eastAsia"/>
        </w:rPr>
        <w:t>型号规格：；工作日期至</w:t>
      </w:r>
      <w:r w:rsidRPr="00966B17">
        <w:rPr>
          <w:rFonts w:ascii="宋体" w:hAnsi="宋体" w:cs="宋体"/>
        </w:rPr>
        <w:t>_________；制造商名称及地址：_______________________；</w:t>
      </w:r>
    </w:p>
    <w:p w:rsidR="005B7042" w:rsidRPr="00966B17" w:rsidRDefault="007472E3">
      <w:pPr>
        <w:topLinePunct/>
        <w:spacing w:line="360" w:lineRule="auto"/>
        <w:ind w:firstLine="420"/>
        <w:rPr>
          <w:rFonts w:ascii="宋体" w:hAnsi="宋体" w:cs="宋体"/>
        </w:rPr>
      </w:pPr>
      <w:r w:rsidRPr="00966B17">
        <w:rPr>
          <w:rFonts w:ascii="宋体" w:hAnsi="宋体" w:cs="宋体" w:hint="eastAsia"/>
        </w:rPr>
        <w:t>技术协议号：</w:t>
      </w:r>
      <w:r w:rsidRPr="00966B17">
        <w:rPr>
          <w:rFonts w:ascii="宋体" w:hAnsi="宋体" w:cs="宋体"/>
        </w:rPr>
        <w:t>_______________；工作号：____________；离岸日期：_____________；到岸日期：_____________；</w:t>
      </w:r>
    </w:p>
    <w:p w:rsidR="005B7042" w:rsidRPr="00966B17" w:rsidRDefault="007472E3">
      <w:pPr>
        <w:topLinePunct/>
        <w:spacing w:line="360" w:lineRule="auto"/>
        <w:ind w:firstLine="420"/>
        <w:rPr>
          <w:rFonts w:ascii="宋体" w:hAnsi="宋体" w:cs="宋体"/>
        </w:rPr>
      </w:pPr>
      <w:r w:rsidRPr="00966B17">
        <w:rPr>
          <w:rFonts w:ascii="宋体" w:hAnsi="宋体" w:cs="宋体" w:hint="eastAsia"/>
        </w:rPr>
        <w:t>到达交货地点日期：。</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1296"/>
        <w:gridCol w:w="1647"/>
        <w:gridCol w:w="1647"/>
        <w:gridCol w:w="1647"/>
        <w:gridCol w:w="1647"/>
      </w:tblGrid>
      <w:tr w:rsidR="00966B17" w:rsidRPr="00966B17">
        <w:trPr>
          <w:jc w:val="center"/>
        </w:trPr>
        <w:tc>
          <w:tcPr>
            <w:tcW w:w="2823" w:type="dxa"/>
            <w:gridSpan w:val="2"/>
            <w:tcBorders>
              <w:top w:val="single" w:sz="8" w:space="0" w:color="auto"/>
              <w:left w:val="single" w:sz="8" w:space="0" w:color="auto"/>
              <w:tl2br w:val="single" w:sz="4" w:space="0" w:color="auto"/>
            </w:tcBorders>
            <w:vAlign w:val="center"/>
          </w:tcPr>
          <w:p w:rsidR="005B7042" w:rsidRPr="00966B17" w:rsidRDefault="007472E3">
            <w:pPr>
              <w:topLinePunct/>
              <w:snapToGrid w:val="0"/>
              <w:spacing w:before="50" w:after="50"/>
              <w:ind w:firstLine="420"/>
              <w:jc w:val="right"/>
              <w:rPr>
                <w:rFonts w:ascii="宋体" w:hAnsi="宋体" w:cs="宋体"/>
              </w:rPr>
            </w:pPr>
            <w:r w:rsidRPr="00966B17">
              <w:rPr>
                <w:rFonts w:ascii="宋体" w:hAnsi="宋体" w:cs="宋体" w:hint="eastAsia"/>
              </w:rPr>
              <w:t>时间（年月日）</w:t>
            </w:r>
          </w:p>
          <w:p w:rsidR="005B7042" w:rsidRPr="00966B17" w:rsidRDefault="007472E3">
            <w:pPr>
              <w:topLinePunct/>
              <w:snapToGrid w:val="0"/>
              <w:spacing w:before="50" w:after="50"/>
              <w:ind w:firstLine="420"/>
              <w:rPr>
                <w:rFonts w:ascii="宋体" w:hAnsi="宋体" w:cs="宋体"/>
              </w:rPr>
            </w:pPr>
            <w:r w:rsidRPr="00966B17">
              <w:rPr>
                <w:rFonts w:ascii="宋体" w:hAnsi="宋体" w:cs="宋体" w:hint="eastAsia"/>
              </w:rPr>
              <w:t>项目</w:t>
            </w:r>
          </w:p>
        </w:tc>
        <w:tc>
          <w:tcPr>
            <w:tcW w:w="1647" w:type="dxa"/>
            <w:tcBorders>
              <w:top w:val="single" w:sz="8"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tcBorders>
              <w:top w:val="single" w:sz="8"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tcBorders>
              <w:top w:val="single" w:sz="8"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tcBorders>
              <w:top w:val="single" w:sz="8" w:space="0" w:color="auto"/>
              <w:right w:val="single" w:sz="8"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r>
      <w:tr w:rsidR="00966B17" w:rsidRPr="00966B17">
        <w:trPr>
          <w:jc w:val="center"/>
        </w:trPr>
        <w:tc>
          <w:tcPr>
            <w:tcW w:w="2823" w:type="dxa"/>
            <w:gridSpan w:val="2"/>
            <w:tcBorders>
              <w:left w:val="single" w:sz="8" w:space="0" w:color="auto"/>
            </w:tcBorders>
            <w:vAlign w:val="center"/>
          </w:tcPr>
          <w:p w:rsidR="005B7042" w:rsidRPr="00966B17" w:rsidRDefault="007472E3">
            <w:pPr>
              <w:topLinePunct/>
              <w:snapToGrid w:val="0"/>
              <w:spacing w:before="50" w:after="50"/>
              <w:ind w:firstLine="420"/>
              <w:jc w:val="center"/>
              <w:rPr>
                <w:rFonts w:ascii="宋体" w:hAnsi="宋体" w:cs="宋体"/>
              </w:rPr>
            </w:pPr>
            <w:r w:rsidRPr="00966B17">
              <w:rPr>
                <w:rFonts w:ascii="宋体" w:hAnsi="宋体" w:cs="宋体" w:hint="eastAsia"/>
              </w:rPr>
              <w:t>工程制图</w:t>
            </w:r>
          </w:p>
        </w:tc>
        <w:tc>
          <w:tcPr>
            <w:tcW w:w="1647" w:type="dxa"/>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tcBorders>
              <w:right w:val="single" w:sz="8"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r>
      <w:tr w:rsidR="00966B17" w:rsidRPr="00966B17">
        <w:trPr>
          <w:jc w:val="center"/>
        </w:trPr>
        <w:tc>
          <w:tcPr>
            <w:tcW w:w="2823" w:type="dxa"/>
            <w:gridSpan w:val="2"/>
            <w:tcBorders>
              <w:left w:val="single" w:sz="8" w:space="0" w:color="auto"/>
              <w:bottom w:val="single" w:sz="4" w:space="0" w:color="auto"/>
            </w:tcBorders>
            <w:vAlign w:val="center"/>
          </w:tcPr>
          <w:p w:rsidR="005B7042" w:rsidRPr="00966B17" w:rsidRDefault="007472E3">
            <w:pPr>
              <w:topLinePunct/>
              <w:snapToGrid w:val="0"/>
              <w:spacing w:before="50" w:after="50"/>
              <w:ind w:firstLine="420"/>
              <w:jc w:val="center"/>
              <w:rPr>
                <w:rFonts w:ascii="宋体" w:hAnsi="宋体" w:cs="宋体"/>
              </w:rPr>
            </w:pPr>
            <w:r w:rsidRPr="00966B17">
              <w:rPr>
                <w:rFonts w:ascii="宋体" w:hAnsi="宋体" w:cs="宋体" w:hint="eastAsia"/>
              </w:rPr>
              <w:t>图纸寄出</w:t>
            </w:r>
          </w:p>
        </w:tc>
        <w:tc>
          <w:tcPr>
            <w:tcW w:w="1647" w:type="dxa"/>
            <w:tcBorders>
              <w:bottom w:val="single" w:sz="4"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tcBorders>
              <w:bottom w:val="single" w:sz="4"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tcBorders>
              <w:bottom w:val="single" w:sz="4"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tcBorders>
              <w:bottom w:val="single" w:sz="4" w:space="0" w:color="auto"/>
              <w:right w:val="single" w:sz="8"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r>
      <w:tr w:rsidR="00966B17" w:rsidRPr="00966B17">
        <w:trPr>
          <w:jc w:val="center"/>
        </w:trPr>
        <w:tc>
          <w:tcPr>
            <w:tcW w:w="2823" w:type="dxa"/>
            <w:gridSpan w:val="2"/>
            <w:tcBorders>
              <w:left w:val="single" w:sz="8" w:space="0" w:color="auto"/>
              <w:bottom w:val="single" w:sz="8" w:space="0" w:color="auto"/>
            </w:tcBorders>
            <w:vAlign w:val="center"/>
          </w:tcPr>
          <w:p w:rsidR="005B7042" w:rsidRPr="00966B17" w:rsidRDefault="007472E3">
            <w:pPr>
              <w:topLinePunct/>
              <w:snapToGrid w:val="0"/>
              <w:spacing w:before="50" w:after="50"/>
              <w:ind w:firstLine="420"/>
              <w:jc w:val="center"/>
              <w:rPr>
                <w:rFonts w:ascii="宋体" w:hAnsi="宋体" w:cs="宋体"/>
              </w:rPr>
            </w:pPr>
            <w:r w:rsidRPr="00966B17">
              <w:rPr>
                <w:rFonts w:ascii="宋体" w:hAnsi="宋体" w:cs="宋体" w:hint="eastAsia"/>
              </w:rPr>
              <w:t>图纸认可时间</w:t>
            </w:r>
          </w:p>
        </w:tc>
        <w:tc>
          <w:tcPr>
            <w:tcW w:w="1647" w:type="dxa"/>
            <w:tcBorders>
              <w:bottom w:val="single" w:sz="8"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tcBorders>
              <w:bottom w:val="single" w:sz="8"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tcBorders>
              <w:bottom w:val="single" w:sz="8"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c>
          <w:tcPr>
            <w:tcW w:w="1647" w:type="dxa"/>
            <w:tcBorders>
              <w:bottom w:val="single" w:sz="8" w:space="0" w:color="auto"/>
              <w:right w:val="single" w:sz="8" w:space="0" w:color="auto"/>
            </w:tcBorders>
            <w:vAlign w:val="center"/>
          </w:tcPr>
          <w:p w:rsidR="005B7042" w:rsidRPr="00966B17" w:rsidRDefault="005B7042">
            <w:pPr>
              <w:topLinePunct/>
              <w:snapToGrid w:val="0"/>
              <w:spacing w:before="50" w:after="50"/>
              <w:ind w:firstLine="420"/>
              <w:jc w:val="center"/>
              <w:rPr>
                <w:rFonts w:ascii="宋体" w:hAnsi="宋体" w:cs="宋体"/>
              </w:rPr>
            </w:pPr>
          </w:p>
        </w:tc>
      </w:tr>
      <w:tr w:rsidR="00966B17" w:rsidRPr="00966B17">
        <w:trPr>
          <w:jc w:val="center"/>
        </w:trPr>
        <w:tc>
          <w:tcPr>
            <w:tcW w:w="2823" w:type="dxa"/>
            <w:gridSpan w:val="2"/>
            <w:tcBorders>
              <w:left w:val="single" w:sz="8" w:space="0" w:color="auto"/>
            </w:tcBorders>
            <w:vAlign w:val="center"/>
          </w:tcPr>
          <w:p w:rsidR="005B7042" w:rsidRPr="00966B17" w:rsidRDefault="007472E3">
            <w:pPr>
              <w:topLinePunct/>
              <w:snapToGrid w:val="0"/>
              <w:spacing w:before="58" w:after="58"/>
              <w:ind w:firstLine="420"/>
              <w:jc w:val="center"/>
              <w:rPr>
                <w:rFonts w:ascii="宋体" w:hAnsi="宋体" w:cs="宋体"/>
              </w:rPr>
            </w:pPr>
            <w:r w:rsidRPr="00966B17">
              <w:rPr>
                <w:rFonts w:ascii="宋体" w:hAnsi="宋体" w:cs="宋体" w:hint="eastAsia"/>
              </w:rPr>
              <w:t>材料及配套件采购</w:t>
            </w:r>
          </w:p>
        </w:tc>
        <w:tc>
          <w:tcPr>
            <w:tcW w:w="1647" w:type="dxa"/>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r>
      <w:tr w:rsidR="00966B17" w:rsidRPr="00966B17">
        <w:trPr>
          <w:jc w:val="center"/>
        </w:trPr>
        <w:tc>
          <w:tcPr>
            <w:tcW w:w="2823" w:type="dxa"/>
            <w:gridSpan w:val="2"/>
            <w:tcBorders>
              <w:left w:val="single" w:sz="8" w:space="0" w:color="auto"/>
            </w:tcBorders>
            <w:vAlign w:val="center"/>
          </w:tcPr>
          <w:p w:rsidR="005B7042" w:rsidRPr="00966B17" w:rsidRDefault="007472E3">
            <w:pPr>
              <w:topLinePunct/>
              <w:snapToGrid w:val="0"/>
              <w:spacing w:before="58" w:after="58"/>
              <w:ind w:firstLine="420"/>
              <w:jc w:val="center"/>
              <w:rPr>
                <w:rFonts w:ascii="宋体" w:hAnsi="宋体" w:cs="宋体"/>
              </w:rPr>
            </w:pPr>
            <w:r w:rsidRPr="00966B17">
              <w:rPr>
                <w:rFonts w:ascii="宋体" w:hAnsi="宋体" w:cs="宋体" w:hint="eastAsia"/>
              </w:rPr>
              <w:t>材料及配套件进厂</w:t>
            </w:r>
          </w:p>
        </w:tc>
        <w:tc>
          <w:tcPr>
            <w:tcW w:w="1647" w:type="dxa"/>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r>
      <w:tr w:rsidR="00966B17" w:rsidRPr="00966B17">
        <w:trPr>
          <w:cantSplit/>
          <w:jc w:val="center"/>
        </w:trPr>
        <w:tc>
          <w:tcPr>
            <w:tcW w:w="1527" w:type="dxa"/>
            <w:vMerge w:val="restart"/>
            <w:tcBorders>
              <w:left w:val="single" w:sz="8" w:space="0" w:color="auto"/>
              <w:right w:val="single" w:sz="4" w:space="0" w:color="auto"/>
            </w:tcBorders>
            <w:vAlign w:val="center"/>
          </w:tcPr>
          <w:p w:rsidR="005B7042" w:rsidRPr="00966B17" w:rsidRDefault="007472E3">
            <w:pPr>
              <w:topLinePunct/>
              <w:snapToGrid w:val="0"/>
              <w:spacing w:before="58" w:after="58"/>
              <w:ind w:firstLine="420"/>
              <w:jc w:val="center"/>
              <w:rPr>
                <w:rFonts w:ascii="宋体" w:hAnsi="宋体" w:cs="宋体"/>
              </w:rPr>
            </w:pPr>
            <w:r w:rsidRPr="00966B17">
              <w:rPr>
                <w:rFonts w:ascii="宋体" w:hAnsi="宋体" w:cs="宋体" w:hint="eastAsia"/>
              </w:rPr>
              <w:t>部件生产（包括采购）及试验</w:t>
            </w:r>
          </w:p>
        </w:tc>
        <w:tc>
          <w:tcPr>
            <w:tcW w:w="1296" w:type="dxa"/>
            <w:tcBorders>
              <w:left w:val="single" w:sz="4" w:space="0" w:color="auto"/>
              <w:right w:val="single" w:sz="4" w:space="0" w:color="auto"/>
            </w:tcBorders>
            <w:vAlign w:val="center"/>
          </w:tcPr>
          <w:p w:rsidR="005B7042" w:rsidRPr="00966B17" w:rsidRDefault="007472E3">
            <w:pPr>
              <w:topLinePunct/>
              <w:snapToGrid w:val="0"/>
              <w:spacing w:before="58" w:after="58"/>
              <w:ind w:firstLineChars="0" w:firstLine="0"/>
              <w:rPr>
                <w:rFonts w:ascii="宋体" w:hAnsi="宋体" w:cs="宋体"/>
              </w:rPr>
            </w:pPr>
            <w:r w:rsidRPr="00966B17">
              <w:rPr>
                <w:rFonts w:ascii="宋体" w:hAnsi="宋体" w:cs="宋体" w:hint="eastAsia"/>
              </w:rPr>
              <w:t>接地变压器</w:t>
            </w: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r>
      <w:tr w:rsidR="00966B17" w:rsidRPr="00966B17">
        <w:trPr>
          <w:cantSplit/>
          <w:jc w:val="center"/>
        </w:trPr>
        <w:tc>
          <w:tcPr>
            <w:tcW w:w="1527" w:type="dxa"/>
            <w:vMerge/>
            <w:tcBorders>
              <w:left w:val="single" w:sz="8"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296" w:type="dxa"/>
            <w:tcBorders>
              <w:left w:val="single" w:sz="4" w:space="0" w:color="auto"/>
              <w:right w:val="single" w:sz="4" w:space="0" w:color="auto"/>
            </w:tcBorders>
            <w:vAlign w:val="center"/>
          </w:tcPr>
          <w:p w:rsidR="005B7042" w:rsidRPr="00966B17" w:rsidRDefault="007472E3">
            <w:pPr>
              <w:topLinePunct/>
              <w:snapToGrid w:val="0"/>
              <w:spacing w:before="58" w:after="58"/>
              <w:ind w:firstLineChars="0" w:firstLine="0"/>
              <w:rPr>
                <w:rFonts w:ascii="宋体" w:hAnsi="宋体" w:cs="宋体"/>
              </w:rPr>
            </w:pPr>
            <w:r w:rsidRPr="00966B17">
              <w:rPr>
                <w:rFonts w:ascii="宋体" w:hAnsi="宋体" w:cs="宋体" w:hint="eastAsia"/>
              </w:rPr>
              <w:t>隔离开关</w:t>
            </w:r>
          </w:p>
        </w:tc>
        <w:tc>
          <w:tcPr>
            <w:tcW w:w="1647" w:type="dxa"/>
            <w:vMerge w:val="restart"/>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Merge w:val="restart"/>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Merge w:val="restart"/>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Merge w:val="restart"/>
            <w:tcBorders>
              <w:left w:val="single" w:sz="4" w:space="0" w:color="auto"/>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r>
      <w:tr w:rsidR="00966B17" w:rsidRPr="00966B17">
        <w:trPr>
          <w:cantSplit/>
          <w:jc w:val="center"/>
        </w:trPr>
        <w:tc>
          <w:tcPr>
            <w:tcW w:w="1527" w:type="dxa"/>
            <w:vMerge/>
            <w:tcBorders>
              <w:left w:val="single" w:sz="8"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296" w:type="dxa"/>
            <w:tcBorders>
              <w:left w:val="single" w:sz="4" w:space="0" w:color="auto"/>
              <w:right w:val="single" w:sz="4" w:space="0" w:color="auto"/>
            </w:tcBorders>
            <w:vAlign w:val="center"/>
          </w:tcPr>
          <w:p w:rsidR="005B7042" w:rsidRPr="00966B17" w:rsidRDefault="007472E3">
            <w:pPr>
              <w:topLinePunct/>
              <w:snapToGrid w:val="0"/>
              <w:spacing w:before="58" w:after="58"/>
              <w:ind w:firstLineChars="0" w:firstLine="0"/>
              <w:rPr>
                <w:rFonts w:ascii="宋体" w:hAnsi="宋体" w:cs="宋体"/>
              </w:rPr>
            </w:pPr>
            <w:r w:rsidRPr="00966B17">
              <w:rPr>
                <w:rFonts w:ascii="宋体" w:hAnsi="宋体" w:cs="宋体" w:hint="eastAsia"/>
              </w:rPr>
              <w:t>消弧线圈</w:t>
            </w:r>
          </w:p>
        </w:tc>
        <w:tc>
          <w:tcPr>
            <w:tcW w:w="1647" w:type="dxa"/>
            <w:vMerge/>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Merge/>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Merge/>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Merge/>
            <w:tcBorders>
              <w:left w:val="single" w:sz="4" w:space="0" w:color="auto"/>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r>
      <w:tr w:rsidR="00966B17" w:rsidRPr="00966B17">
        <w:trPr>
          <w:cantSplit/>
          <w:jc w:val="center"/>
        </w:trPr>
        <w:tc>
          <w:tcPr>
            <w:tcW w:w="1527" w:type="dxa"/>
            <w:vMerge/>
            <w:tcBorders>
              <w:left w:val="single" w:sz="8"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296" w:type="dxa"/>
            <w:tcBorders>
              <w:left w:val="single" w:sz="4" w:space="0" w:color="auto"/>
              <w:right w:val="single" w:sz="4" w:space="0" w:color="auto"/>
            </w:tcBorders>
            <w:vAlign w:val="center"/>
          </w:tcPr>
          <w:p w:rsidR="005B7042" w:rsidRPr="00966B17" w:rsidRDefault="007472E3">
            <w:pPr>
              <w:topLinePunct/>
              <w:snapToGrid w:val="0"/>
              <w:spacing w:before="58" w:after="58"/>
              <w:ind w:firstLineChars="0" w:firstLine="0"/>
              <w:rPr>
                <w:rFonts w:ascii="宋体" w:hAnsi="宋体" w:cs="宋体"/>
              </w:rPr>
            </w:pPr>
            <w:r w:rsidRPr="00966B17">
              <w:rPr>
                <w:rFonts w:ascii="宋体" w:hAnsi="宋体" w:cs="宋体" w:hint="eastAsia"/>
              </w:rPr>
              <w:t>电流互感器</w:t>
            </w: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r>
      <w:tr w:rsidR="00966B17" w:rsidRPr="00966B17">
        <w:trPr>
          <w:cantSplit/>
          <w:jc w:val="center"/>
        </w:trPr>
        <w:tc>
          <w:tcPr>
            <w:tcW w:w="1527" w:type="dxa"/>
            <w:vMerge/>
            <w:tcBorders>
              <w:left w:val="single" w:sz="8"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296" w:type="dxa"/>
            <w:tcBorders>
              <w:left w:val="single" w:sz="4" w:space="0" w:color="auto"/>
              <w:right w:val="single" w:sz="4" w:space="0" w:color="auto"/>
            </w:tcBorders>
            <w:vAlign w:val="center"/>
          </w:tcPr>
          <w:p w:rsidR="005B7042" w:rsidRPr="00966B17" w:rsidRDefault="007472E3">
            <w:pPr>
              <w:topLinePunct/>
              <w:snapToGrid w:val="0"/>
              <w:spacing w:before="58" w:after="58"/>
              <w:ind w:firstLineChars="0" w:firstLine="0"/>
              <w:rPr>
                <w:rFonts w:ascii="宋体" w:hAnsi="宋体" w:cs="宋体"/>
              </w:rPr>
            </w:pPr>
            <w:r w:rsidRPr="00966B17">
              <w:rPr>
                <w:rFonts w:ascii="宋体" w:hAnsi="宋体" w:cs="宋体" w:hint="eastAsia"/>
              </w:rPr>
              <w:t>电压互感器</w:t>
            </w: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r>
      <w:tr w:rsidR="00966B17" w:rsidRPr="00966B17">
        <w:trPr>
          <w:cantSplit/>
          <w:jc w:val="center"/>
        </w:trPr>
        <w:tc>
          <w:tcPr>
            <w:tcW w:w="1527" w:type="dxa"/>
            <w:vMerge/>
            <w:tcBorders>
              <w:left w:val="single" w:sz="8"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296" w:type="dxa"/>
            <w:tcBorders>
              <w:left w:val="single" w:sz="4" w:space="0" w:color="auto"/>
              <w:right w:val="single" w:sz="4" w:space="0" w:color="auto"/>
            </w:tcBorders>
            <w:vAlign w:val="center"/>
          </w:tcPr>
          <w:p w:rsidR="005B7042" w:rsidRPr="00966B17" w:rsidRDefault="007472E3">
            <w:pPr>
              <w:topLinePunct/>
              <w:snapToGrid w:val="0"/>
              <w:spacing w:before="58" w:after="58"/>
              <w:ind w:firstLineChars="0" w:firstLine="0"/>
              <w:rPr>
                <w:rFonts w:ascii="宋体" w:hAnsi="宋体" w:cs="宋体"/>
              </w:rPr>
            </w:pPr>
            <w:r w:rsidRPr="00966B17">
              <w:rPr>
                <w:rFonts w:ascii="宋体" w:hAnsi="宋体" w:cs="宋体" w:hint="eastAsia"/>
              </w:rPr>
              <w:t>避雷器</w:t>
            </w: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r>
      <w:tr w:rsidR="00966B17" w:rsidRPr="00966B17">
        <w:trPr>
          <w:cantSplit/>
          <w:jc w:val="center"/>
        </w:trPr>
        <w:tc>
          <w:tcPr>
            <w:tcW w:w="1527" w:type="dxa"/>
            <w:vMerge/>
            <w:tcBorders>
              <w:left w:val="single" w:sz="8"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296" w:type="dxa"/>
            <w:tcBorders>
              <w:left w:val="single" w:sz="4" w:space="0" w:color="auto"/>
              <w:right w:val="single" w:sz="4" w:space="0" w:color="auto"/>
            </w:tcBorders>
            <w:vAlign w:val="center"/>
          </w:tcPr>
          <w:p w:rsidR="005B7042" w:rsidRPr="00966B17" w:rsidRDefault="007472E3">
            <w:pPr>
              <w:topLinePunct/>
              <w:snapToGrid w:val="0"/>
              <w:spacing w:before="58" w:after="58"/>
              <w:ind w:firstLineChars="0" w:firstLine="0"/>
              <w:rPr>
                <w:rFonts w:ascii="宋体" w:hAnsi="宋体" w:cs="宋体"/>
              </w:rPr>
            </w:pPr>
            <w:r w:rsidRPr="00966B17">
              <w:rPr>
                <w:rFonts w:ascii="宋体" w:hAnsi="宋体" w:cs="宋体" w:hint="eastAsia"/>
              </w:rPr>
              <w:t>母线</w:t>
            </w: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r>
      <w:tr w:rsidR="00966B17" w:rsidRPr="00966B17">
        <w:trPr>
          <w:cantSplit/>
          <w:jc w:val="center"/>
        </w:trPr>
        <w:tc>
          <w:tcPr>
            <w:tcW w:w="1527" w:type="dxa"/>
            <w:vMerge/>
            <w:tcBorders>
              <w:left w:val="single" w:sz="8"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296" w:type="dxa"/>
            <w:tcBorders>
              <w:left w:val="single" w:sz="4" w:space="0" w:color="auto"/>
              <w:right w:val="single" w:sz="4" w:space="0" w:color="auto"/>
            </w:tcBorders>
            <w:vAlign w:val="center"/>
          </w:tcPr>
          <w:p w:rsidR="005B7042" w:rsidRPr="00966B17" w:rsidRDefault="007472E3">
            <w:pPr>
              <w:topLinePunct/>
              <w:snapToGrid w:val="0"/>
              <w:spacing w:before="58" w:after="58"/>
              <w:ind w:firstLineChars="0" w:firstLine="0"/>
              <w:rPr>
                <w:rFonts w:ascii="宋体" w:hAnsi="宋体" w:cs="宋体"/>
              </w:rPr>
            </w:pPr>
            <w:r w:rsidRPr="00966B17">
              <w:rPr>
                <w:rFonts w:ascii="宋体" w:hAnsi="宋体" w:cs="宋体" w:hint="eastAsia"/>
              </w:rPr>
              <w:t>其他部件</w:t>
            </w: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left w:val="single" w:sz="4" w:space="0" w:color="auto"/>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r>
      <w:tr w:rsidR="00966B17" w:rsidRPr="00966B17">
        <w:trPr>
          <w:cantSplit/>
          <w:jc w:val="center"/>
        </w:trPr>
        <w:tc>
          <w:tcPr>
            <w:tcW w:w="1527" w:type="dxa"/>
            <w:vMerge/>
            <w:tcBorders>
              <w:left w:val="single" w:sz="8" w:space="0" w:color="auto"/>
              <w:right w:val="single" w:sz="4"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296" w:type="dxa"/>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Pr>
          <w:p w:rsidR="005B7042" w:rsidRPr="00966B17" w:rsidRDefault="005B7042">
            <w:pPr>
              <w:topLinePunct/>
              <w:snapToGrid w:val="0"/>
              <w:spacing w:before="58" w:after="58"/>
              <w:ind w:firstLine="420"/>
              <w:jc w:val="center"/>
              <w:rPr>
                <w:rFonts w:ascii="宋体" w:hAnsi="宋体" w:cs="宋体"/>
              </w:rPr>
            </w:pPr>
          </w:p>
        </w:tc>
      </w:tr>
      <w:tr w:rsidR="005B7042" w:rsidRPr="00966B17">
        <w:trPr>
          <w:jc w:val="center"/>
        </w:trPr>
        <w:tc>
          <w:tcPr>
            <w:tcW w:w="2823" w:type="dxa"/>
            <w:gridSpan w:val="2"/>
            <w:tcBorders>
              <w:left w:val="single" w:sz="8" w:space="0" w:color="auto"/>
            </w:tcBorders>
            <w:vAlign w:val="center"/>
          </w:tcPr>
          <w:p w:rsidR="005B7042" w:rsidRPr="00966B17" w:rsidRDefault="007472E3">
            <w:pPr>
              <w:topLinePunct/>
              <w:snapToGrid w:val="0"/>
              <w:spacing w:before="58" w:after="58"/>
              <w:ind w:firstLine="420"/>
              <w:jc w:val="center"/>
              <w:rPr>
                <w:rFonts w:ascii="宋体" w:hAnsi="宋体" w:cs="宋体"/>
              </w:rPr>
            </w:pPr>
            <w:r w:rsidRPr="00966B17">
              <w:rPr>
                <w:rFonts w:ascii="宋体" w:hAnsi="宋体" w:cs="宋体" w:hint="eastAsia"/>
              </w:rPr>
              <w:t>工厂组装</w:t>
            </w:r>
          </w:p>
        </w:tc>
        <w:tc>
          <w:tcPr>
            <w:tcW w:w="1647" w:type="dxa"/>
            <w:tcBorders>
              <w:bottom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bottom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bottom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c>
          <w:tcPr>
            <w:tcW w:w="1647" w:type="dxa"/>
            <w:tcBorders>
              <w:bottom w:val="single" w:sz="8" w:space="0" w:color="auto"/>
              <w:right w:val="single" w:sz="8" w:space="0" w:color="auto"/>
            </w:tcBorders>
            <w:vAlign w:val="center"/>
          </w:tcPr>
          <w:p w:rsidR="005B7042" w:rsidRPr="00966B17" w:rsidRDefault="005B7042">
            <w:pPr>
              <w:topLinePunct/>
              <w:snapToGrid w:val="0"/>
              <w:spacing w:before="58" w:after="58"/>
              <w:ind w:firstLine="420"/>
              <w:jc w:val="center"/>
              <w:rPr>
                <w:rFonts w:ascii="宋体" w:hAnsi="宋体" w:cs="宋体"/>
              </w:rPr>
            </w:pPr>
          </w:p>
        </w:tc>
      </w:tr>
    </w:tbl>
    <w:p w:rsidR="005B7042" w:rsidRPr="00966B17" w:rsidRDefault="005B7042">
      <w:pPr>
        <w:ind w:firstLine="420"/>
      </w:pPr>
    </w:p>
    <w:p w:rsidR="005B7042" w:rsidRPr="00966B17" w:rsidRDefault="007472E3">
      <w:pPr>
        <w:ind w:firstLine="420"/>
      </w:pPr>
      <w:bookmarkStart w:id="4" w:name="_Toc49793308"/>
      <w:r w:rsidRPr="00966B17">
        <w:rPr>
          <w:rFonts w:hint="eastAsia"/>
        </w:rPr>
        <w:t xml:space="preserve">1.5 </w:t>
      </w:r>
      <w:r w:rsidRPr="00966B17">
        <w:rPr>
          <w:rFonts w:hint="eastAsia"/>
        </w:rPr>
        <w:t>质保</w:t>
      </w:r>
      <w:bookmarkEnd w:id="4"/>
    </w:p>
    <w:p w:rsidR="005B7042" w:rsidRPr="00966B17" w:rsidRDefault="007472E3">
      <w:pPr>
        <w:ind w:firstLine="420"/>
      </w:pPr>
      <w:r w:rsidRPr="00966B17">
        <w:rPr>
          <w:rFonts w:hint="eastAsia"/>
        </w:rPr>
        <w:t>1.5.1</w:t>
      </w:r>
      <w:r w:rsidRPr="00966B17">
        <w:rPr>
          <w:rFonts w:hint="eastAsia"/>
        </w:rPr>
        <w:t>卖方需说明质保机构设置及职责。</w:t>
      </w:r>
    </w:p>
    <w:p w:rsidR="005B7042" w:rsidRPr="00966B17" w:rsidRDefault="007472E3">
      <w:pPr>
        <w:ind w:firstLine="420"/>
      </w:pPr>
      <w:r w:rsidRPr="00966B17">
        <w:rPr>
          <w:rFonts w:hint="eastAsia"/>
        </w:rPr>
        <w:t>1.5.2</w:t>
      </w:r>
      <w:r w:rsidRPr="00966B17">
        <w:rPr>
          <w:rFonts w:hint="eastAsia"/>
        </w:rPr>
        <w:t>卖方需提供质量管理程序清单。</w:t>
      </w:r>
    </w:p>
    <w:p w:rsidR="005B7042" w:rsidRPr="00966B17" w:rsidRDefault="007472E3">
      <w:pPr>
        <w:ind w:firstLine="420"/>
      </w:pPr>
      <w:r w:rsidRPr="00966B17">
        <w:rPr>
          <w:rFonts w:hint="eastAsia"/>
        </w:rPr>
        <w:t>1.5.3</w:t>
      </w:r>
      <w:r w:rsidRPr="00966B17">
        <w:rPr>
          <w:rFonts w:hint="eastAsia"/>
        </w:rPr>
        <w:t>卖方需提供有效的</w:t>
      </w:r>
      <w:r w:rsidRPr="00966B17">
        <w:rPr>
          <w:rFonts w:hint="eastAsia"/>
        </w:rPr>
        <w:t>ISO9001</w:t>
      </w:r>
      <w:r w:rsidRPr="00966B17">
        <w:rPr>
          <w:rFonts w:hint="eastAsia"/>
        </w:rPr>
        <w:t>：</w:t>
      </w:r>
      <w:r w:rsidRPr="00966B17">
        <w:rPr>
          <w:rFonts w:hint="eastAsia"/>
        </w:rPr>
        <w:t>2008</w:t>
      </w:r>
      <w:r w:rsidRPr="00966B17">
        <w:rPr>
          <w:rFonts w:hint="eastAsia"/>
        </w:rPr>
        <w:t>质量管理体系认证文件。</w:t>
      </w:r>
    </w:p>
    <w:p w:rsidR="005B7042" w:rsidRPr="00966B17" w:rsidRDefault="007472E3">
      <w:pPr>
        <w:ind w:firstLine="422"/>
        <w:rPr>
          <w:b/>
        </w:rPr>
      </w:pPr>
      <w:r w:rsidRPr="00966B17">
        <w:rPr>
          <w:rFonts w:hint="eastAsia"/>
          <w:b/>
        </w:rPr>
        <w:t>※</w:t>
      </w:r>
      <w:r w:rsidRPr="00966B17">
        <w:rPr>
          <w:b/>
        </w:rPr>
        <w:t>1.5.4</w:t>
      </w:r>
      <w:r w:rsidRPr="00966B17">
        <w:rPr>
          <w:rFonts w:hint="eastAsia"/>
          <w:b/>
        </w:rPr>
        <w:t>卖方需说明质保期限，最低质保期限以商务合同为准。</w:t>
      </w:r>
    </w:p>
    <w:p w:rsidR="005B7042" w:rsidRPr="00966B17" w:rsidRDefault="007472E3">
      <w:pPr>
        <w:ind w:firstLine="422"/>
        <w:rPr>
          <w:b/>
        </w:rPr>
      </w:pPr>
      <w:r w:rsidRPr="00966B17">
        <w:rPr>
          <w:rFonts w:hint="eastAsia"/>
          <w:b/>
        </w:rPr>
        <w:t>※</w:t>
      </w:r>
      <w:r w:rsidRPr="00966B17">
        <w:rPr>
          <w:b/>
        </w:rPr>
        <w:t>1.5.5</w:t>
      </w:r>
      <w:r w:rsidRPr="00966B17">
        <w:rPr>
          <w:rFonts w:hint="eastAsia"/>
          <w:b/>
        </w:rPr>
        <w:t>质量保证期内，由于卖方设备的质量问题而造成停运等故障的，卖方应负责尽快更换有缺陷或损坏的部件，同时，设备的质保期将延长，延长时间为设备重新投运后的原质保年限。</w:t>
      </w:r>
    </w:p>
    <w:p w:rsidR="005B7042" w:rsidRPr="00966B17" w:rsidRDefault="007472E3">
      <w:pPr>
        <w:ind w:firstLine="422"/>
        <w:rPr>
          <w:b/>
        </w:rPr>
      </w:pPr>
      <w:r w:rsidRPr="00966B17">
        <w:rPr>
          <w:rFonts w:hint="eastAsia"/>
          <w:b/>
        </w:rPr>
        <w:t>当产品出现故障时，卖方应保证</w:t>
      </w:r>
      <w:r w:rsidRPr="00966B17">
        <w:rPr>
          <w:b/>
        </w:rPr>
        <w:t>24</w:t>
      </w:r>
      <w:r w:rsidRPr="00966B17">
        <w:rPr>
          <w:rFonts w:hint="eastAsia"/>
          <w:b/>
        </w:rPr>
        <w:t>小时内有能力解决问题的技术人员到达现场，卖方技术人员对故障设备的完全修复时间不能大于</w:t>
      </w:r>
      <w:r w:rsidRPr="00966B17">
        <w:rPr>
          <w:b/>
        </w:rPr>
        <w:t>48</w:t>
      </w:r>
      <w:r w:rsidRPr="00966B17">
        <w:rPr>
          <w:rFonts w:hint="eastAsia"/>
          <w:b/>
        </w:rPr>
        <w:t>小时。</w:t>
      </w:r>
    </w:p>
    <w:p w:rsidR="005B7042" w:rsidRPr="00966B17" w:rsidRDefault="007472E3">
      <w:pPr>
        <w:ind w:firstLine="422"/>
        <w:rPr>
          <w:b/>
        </w:rPr>
      </w:pPr>
      <w:r w:rsidRPr="00966B17">
        <w:rPr>
          <w:rFonts w:hint="eastAsia"/>
          <w:b/>
        </w:rPr>
        <w:t>由于设备质量问题存在生产安全隐患的，卖方应保证在买方通知</w:t>
      </w:r>
      <w:r w:rsidRPr="00966B17">
        <w:rPr>
          <w:b/>
        </w:rPr>
        <w:t>7</w:t>
      </w:r>
      <w:r w:rsidRPr="00966B17">
        <w:rPr>
          <w:rFonts w:hint="eastAsia"/>
          <w:b/>
        </w:rPr>
        <w:t>日内处理完毕，超过</w:t>
      </w:r>
      <w:r w:rsidRPr="00966B17">
        <w:rPr>
          <w:b/>
        </w:rPr>
        <w:t>7</w:t>
      </w:r>
      <w:r w:rsidRPr="00966B17">
        <w:rPr>
          <w:rFonts w:hint="eastAsia"/>
          <w:b/>
        </w:rPr>
        <w:t>天按设备故障损失电量处理。</w:t>
      </w:r>
    </w:p>
    <w:p w:rsidR="005B7042" w:rsidRPr="00966B17" w:rsidRDefault="007472E3">
      <w:pPr>
        <w:ind w:firstLine="420"/>
      </w:pPr>
      <w:r w:rsidRPr="00966B17">
        <w:rPr>
          <w:rFonts w:hint="eastAsia"/>
        </w:rPr>
        <w:lastRenderedPageBreak/>
        <w:t>※</w:t>
      </w:r>
      <w:r w:rsidRPr="00966B17">
        <w:rPr>
          <w:rFonts w:hint="eastAsia"/>
        </w:rPr>
        <w:t>1.5.6</w:t>
      </w:r>
      <w:r w:rsidRPr="00966B17">
        <w:rPr>
          <w:rFonts w:hint="eastAsia"/>
        </w:rPr>
        <w:t>卖方从其它工厂采购的设备所发生的一切质量问题应由卖方负责。</w:t>
      </w:r>
    </w:p>
    <w:p w:rsidR="005B7042" w:rsidRPr="00966B17" w:rsidRDefault="007472E3">
      <w:pPr>
        <w:ind w:firstLine="420"/>
      </w:pPr>
      <w:r w:rsidRPr="00966B17">
        <w:rPr>
          <w:rFonts w:hint="eastAsia"/>
        </w:rPr>
        <w:t>※</w:t>
      </w:r>
      <w:r w:rsidRPr="00966B17">
        <w:rPr>
          <w:rFonts w:hint="eastAsia"/>
        </w:rPr>
        <w:t>1.5.7</w:t>
      </w:r>
      <w:r w:rsidRPr="00966B17">
        <w:rPr>
          <w:rFonts w:hint="eastAsia"/>
        </w:rPr>
        <w:t>卖方对所供设备内所有元器件和材料等的正确使用负责，因元器件和材料等错误使用或使用不当等原因造成的设备损坏，卖方应负责及时处理，由此对买方造成的所有损失由卖方承担，如果买方要求退货，卖方必须无条件退货。</w:t>
      </w:r>
    </w:p>
    <w:p w:rsidR="005B7042" w:rsidRPr="00966B17" w:rsidRDefault="007472E3">
      <w:pPr>
        <w:ind w:firstLine="420"/>
      </w:pPr>
      <w:r w:rsidRPr="00966B17">
        <w:rPr>
          <w:rFonts w:hint="eastAsia"/>
        </w:rPr>
        <w:t>※</w:t>
      </w:r>
      <w:r w:rsidRPr="00966B17">
        <w:rPr>
          <w:rFonts w:hint="eastAsia"/>
        </w:rPr>
        <w:t>1.5.8</w:t>
      </w:r>
      <w:r w:rsidRPr="00966B17">
        <w:rPr>
          <w:rFonts w:hint="eastAsia"/>
        </w:rPr>
        <w:t>买方对卖方设备的现场验收或其他任何形式的验收，都不能免除卖方产品必须满足技术协议或相关国家、行业安全和性能标准要求所负的责任。在投标产品的寿命期内，无论何时，一旦发现卖方产品不符合技术协议或相关国家、行业安全或性能标准要求（技术协议要求如与相关国家、行业安全和性能标准要求不一致时，按较高标准执行。），买方可以要求卖方退货或整改，卖方必须无条件退货或按要求整改，由此对买方造成的所有损失由卖方承担。</w:t>
      </w:r>
    </w:p>
    <w:p w:rsidR="005B7042" w:rsidRPr="00966B17" w:rsidRDefault="007472E3">
      <w:pPr>
        <w:ind w:firstLine="420"/>
      </w:pPr>
      <w:r w:rsidRPr="00966B17">
        <w:rPr>
          <w:rFonts w:hint="eastAsia"/>
        </w:rPr>
        <w:t>作为光伏电站的核心设备，卖方提供的设备的年故障率不能大于</w:t>
      </w:r>
      <w:r w:rsidRPr="00966B17">
        <w:rPr>
          <w:rFonts w:hint="eastAsia"/>
        </w:rPr>
        <w:t>1%</w:t>
      </w:r>
      <w:r w:rsidRPr="00966B17">
        <w:rPr>
          <w:rFonts w:hint="eastAsia"/>
        </w:rPr>
        <w:t>，因设备年故障率超过</w:t>
      </w:r>
      <w:r w:rsidRPr="00966B17">
        <w:rPr>
          <w:rFonts w:hint="eastAsia"/>
        </w:rPr>
        <w:t>1%</w:t>
      </w:r>
      <w:r w:rsidRPr="00966B17">
        <w:rPr>
          <w:rFonts w:hint="eastAsia"/>
        </w:rPr>
        <w:t>对买方造成的工期延误、劳务费用、发电量和信誉等损失，由卖方负责赔偿。</w:t>
      </w:r>
    </w:p>
    <w:p w:rsidR="005B7042" w:rsidRPr="00966B17" w:rsidRDefault="007472E3">
      <w:pPr>
        <w:ind w:firstLine="420"/>
      </w:pPr>
      <w:r w:rsidRPr="00966B17">
        <w:rPr>
          <w:rFonts w:hint="eastAsia"/>
        </w:rPr>
        <w:t>1.5.9</w:t>
      </w:r>
      <w:r w:rsidRPr="00966B17">
        <w:rPr>
          <w:rFonts w:hint="eastAsia"/>
        </w:rPr>
        <w:t>卖方需说明质量保证期内的服务计划及质量保证期后的服务计划。</w:t>
      </w:r>
    </w:p>
    <w:p w:rsidR="005B7042" w:rsidRPr="00966B17" w:rsidRDefault="007472E3">
      <w:pPr>
        <w:ind w:firstLine="420"/>
      </w:pPr>
      <w:bookmarkStart w:id="5" w:name="_Toc287334648"/>
      <w:bookmarkStart w:id="6" w:name="_Toc420355309"/>
      <w:bookmarkStart w:id="7" w:name="_Toc49793309"/>
      <w:bookmarkStart w:id="8" w:name="_Toc421368379"/>
      <w:r w:rsidRPr="00966B17">
        <w:rPr>
          <w:rFonts w:hint="eastAsia"/>
        </w:rPr>
        <w:t>※</w:t>
      </w:r>
      <w:r w:rsidRPr="00966B17">
        <w:rPr>
          <w:rFonts w:hint="eastAsia"/>
        </w:rPr>
        <w:t xml:space="preserve">1.6 </w:t>
      </w:r>
      <w:r w:rsidRPr="00966B17">
        <w:rPr>
          <w:rFonts w:hint="eastAsia"/>
        </w:rPr>
        <w:t>产品售后服务和赔偿</w:t>
      </w:r>
      <w:bookmarkEnd w:id="5"/>
      <w:bookmarkEnd w:id="6"/>
      <w:bookmarkEnd w:id="7"/>
      <w:bookmarkEnd w:id="8"/>
    </w:p>
    <w:p w:rsidR="005B7042" w:rsidRPr="00966B17" w:rsidRDefault="007472E3">
      <w:pPr>
        <w:ind w:firstLine="420"/>
      </w:pPr>
      <w:r w:rsidRPr="00966B17">
        <w:rPr>
          <w:rFonts w:hint="eastAsia"/>
        </w:rPr>
        <w:t>※</w:t>
      </w:r>
      <w:r w:rsidRPr="00966B17">
        <w:rPr>
          <w:rFonts w:hint="eastAsia"/>
        </w:rPr>
        <w:t>1.6.1</w:t>
      </w:r>
      <w:r w:rsidRPr="00966B17">
        <w:rPr>
          <w:rFonts w:hint="eastAsia"/>
        </w:rPr>
        <w:t>为保证售后服务时间和质量，卖方应保证所供设备的所有零部件都可以在其国内工厂或代理商处获得，卖方应在投标书中详细列出其售后服务专用备品备件的详细资料及数量，卖方所列售后服务专用备品备件由买方备案。售后服务中，不能出现以故障设备在国内缺乏零部件为由延迟维修的情况，如果出现，则对买方造成的工期延误、劳务费用、发电量和信誉等损失由卖方负责赔偿。</w:t>
      </w:r>
    </w:p>
    <w:p w:rsidR="005B7042" w:rsidRPr="00966B17" w:rsidRDefault="007472E3">
      <w:pPr>
        <w:ind w:firstLine="420"/>
      </w:pPr>
      <w:r w:rsidRPr="00966B17">
        <w:rPr>
          <w:rFonts w:hint="eastAsia"/>
        </w:rPr>
        <w:t>※</w:t>
      </w:r>
      <w:r w:rsidRPr="00966B17">
        <w:rPr>
          <w:rFonts w:hint="eastAsia"/>
        </w:rPr>
        <w:t>1.6.2</w:t>
      </w:r>
      <w:r w:rsidRPr="00966B17">
        <w:rPr>
          <w:rFonts w:hint="eastAsia"/>
        </w:rPr>
        <w:t>为保证售后服务时间和质量，卖方应保证能够解决所供设备故障问题的国内技术人员的数量和能力并在投标书中明确说明。卖方应在投标书中详细列出其具备故障修复能力的售后服务人员的具体数量，卖方所列售后服务人员的数量由买方备案。售后服务中，不应出现以国内缺乏能解决问题的技术人员为由延迟维修的情况，如果出现，则对买方造成的工期延误、劳务费用、发电量和信誉等损失由卖方负责赔偿。</w:t>
      </w:r>
    </w:p>
    <w:p w:rsidR="005B7042" w:rsidRPr="00966B17" w:rsidRDefault="007472E3">
      <w:pPr>
        <w:ind w:firstLine="420"/>
      </w:pPr>
      <w:r w:rsidRPr="00966B17">
        <w:rPr>
          <w:rFonts w:hint="eastAsia"/>
        </w:rPr>
        <w:t>※</w:t>
      </w:r>
      <w:r w:rsidRPr="00966B17">
        <w:rPr>
          <w:rFonts w:hint="eastAsia"/>
        </w:rPr>
        <w:t>1.6.3</w:t>
      </w:r>
      <w:r w:rsidRPr="00966B17">
        <w:rPr>
          <w:rFonts w:hint="eastAsia"/>
        </w:rPr>
        <w:t>设备到场后，从买方发出设备安装指导、调试通知算起，因卖方原因超出卖方在投标书上承诺的安装调试期限而对买方造成的工期延误、劳务费用、发电量和信誉等损失，由卖方负责赔偿。</w:t>
      </w:r>
    </w:p>
    <w:p w:rsidR="005B7042" w:rsidRPr="00966B17" w:rsidRDefault="007472E3">
      <w:pPr>
        <w:ind w:firstLine="420"/>
      </w:pPr>
      <w:r w:rsidRPr="00966B17">
        <w:rPr>
          <w:rFonts w:hint="eastAsia"/>
        </w:rPr>
        <w:t>※</w:t>
      </w:r>
      <w:r w:rsidRPr="00966B17">
        <w:rPr>
          <w:rFonts w:hint="eastAsia"/>
        </w:rPr>
        <w:t>1.6.4</w:t>
      </w:r>
      <w:r w:rsidRPr="00966B17">
        <w:rPr>
          <w:rFonts w:hint="eastAsia"/>
        </w:rPr>
        <w:t>认证机构针对投标产品的安全认证和功能认证并不能完全保证产品的实际质量和可靠性，卖方对投标产品的质量和可靠性负有不可推卸的责任。当产品出现故障时，卖方应保证</w:t>
      </w:r>
      <w:r w:rsidRPr="00966B17">
        <w:rPr>
          <w:rFonts w:hint="eastAsia"/>
        </w:rPr>
        <w:t>24</w:t>
      </w:r>
      <w:r w:rsidRPr="00966B17">
        <w:rPr>
          <w:rFonts w:hint="eastAsia"/>
        </w:rPr>
        <w:t>小时内有能力解决问题的技术人员到达现场，卖方技术人员对故障设备的完全修复时间不能大于</w:t>
      </w:r>
      <w:r w:rsidRPr="00966B17">
        <w:rPr>
          <w:rFonts w:hint="eastAsia"/>
        </w:rPr>
        <w:t>48</w:t>
      </w:r>
      <w:r w:rsidRPr="00966B17">
        <w:rPr>
          <w:rFonts w:hint="eastAsia"/>
        </w:rPr>
        <w:t>小时。</w:t>
      </w:r>
    </w:p>
    <w:p w:rsidR="005B7042" w:rsidRPr="00966B17" w:rsidRDefault="007472E3">
      <w:pPr>
        <w:ind w:firstLine="420"/>
      </w:pPr>
      <w:r w:rsidRPr="00966B17">
        <w:rPr>
          <w:rFonts w:hint="eastAsia"/>
        </w:rPr>
        <w:t>※</w:t>
      </w:r>
      <w:r w:rsidRPr="00966B17">
        <w:rPr>
          <w:rFonts w:hint="eastAsia"/>
        </w:rPr>
        <w:t>1.6.5</w:t>
      </w:r>
      <w:r w:rsidRPr="00966B17">
        <w:rPr>
          <w:rFonts w:hint="eastAsia"/>
        </w:rPr>
        <w:t>作为光伏电站的核心设备，卖方提供的设备的年故障率不能大于</w:t>
      </w:r>
      <w:r w:rsidRPr="00966B17">
        <w:rPr>
          <w:rFonts w:hint="eastAsia"/>
        </w:rPr>
        <w:t>1%</w:t>
      </w:r>
      <w:r w:rsidRPr="00966B17">
        <w:rPr>
          <w:rFonts w:hint="eastAsia"/>
        </w:rPr>
        <w:t>，因设备年故障率超过</w:t>
      </w:r>
      <w:r w:rsidRPr="00966B17">
        <w:rPr>
          <w:rFonts w:hint="eastAsia"/>
        </w:rPr>
        <w:t>1%</w:t>
      </w:r>
      <w:r w:rsidRPr="00966B17">
        <w:rPr>
          <w:rFonts w:hint="eastAsia"/>
        </w:rPr>
        <w:t>对买方造成的工期延误、劳务费用、发电量和信誉等损失，由卖方负责赔偿。</w:t>
      </w:r>
    </w:p>
    <w:p w:rsidR="005B7042" w:rsidRPr="00966B17" w:rsidRDefault="007472E3">
      <w:pPr>
        <w:ind w:firstLine="420"/>
      </w:pPr>
      <w:r w:rsidRPr="00966B17">
        <w:rPr>
          <w:rFonts w:hint="eastAsia"/>
        </w:rPr>
        <w:t>※</w:t>
      </w:r>
      <w:r w:rsidRPr="00966B17">
        <w:rPr>
          <w:rFonts w:hint="eastAsia"/>
        </w:rPr>
        <w:t>1.6.6</w:t>
      </w:r>
      <w:r w:rsidRPr="00966B17">
        <w:rPr>
          <w:rFonts w:hint="eastAsia"/>
        </w:rPr>
        <w:t>作为负责任的产品供应商，卖方有责任在产品出现重大性能、设计、制造工艺和可靠性缺陷时召回相关产品。如果单台设备在一年内故障次数大于</w:t>
      </w:r>
      <w:r w:rsidRPr="00966B17">
        <w:rPr>
          <w:rFonts w:hint="eastAsia"/>
        </w:rPr>
        <w:t>2</w:t>
      </w:r>
      <w:r w:rsidRPr="00966B17">
        <w:rPr>
          <w:rFonts w:hint="eastAsia"/>
        </w:rPr>
        <w:t>次或单台设备在一年内的总修复时间大于</w:t>
      </w:r>
      <w:r w:rsidRPr="00966B17">
        <w:rPr>
          <w:rFonts w:hint="eastAsia"/>
        </w:rPr>
        <w:t>10</w:t>
      </w:r>
      <w:r w:rsidRPr="00966B17">
        <w:rPr>
          <w:rFonts w:hint="eastAsia"/>
        </w:rPr>
        <w:t>个自然日或产品性能不满足相关标准、技术协议等的要求，买方可以要求更换产品或无条件退货，卖方应无条件免费更换并承担相关费用或无条件退货。由此对买方造成的设备、劳务费用、发电量和信誉等损失，由卖方负责赔偿。</w:t>
      </w:r>
    </w:p>
    <w:p w:rsidR="005B7042" w:rsidRPr="00966B17" w:rsidRDefault="007472E3">
      <w:pPr>
        <w:ind w:firstLine="420"/>
      </w:pPr>
      <w:bookmarkStart w:id="9" w:name="_Toc49793310"/>
      <w:bookmarkStart w:id="10" w:name="_Toc421368380"/>
      <w:bookmarkStart w:id="11" w:name="_Toc420355310"/>
      <w:r w:rsidRPr="00966B17">
        <w:rPr>
          <w:rFonts w:hint="eastAsia"/>
        </w:rPr>
        <w:t>1.7</w:t>
      </w:r>
      <w:r w:rsidRPr="00966B17">
        <w:rPr>
          <w:rFonts w:hint="eastAsia"/>
        </w:rPr>
        <w:t>产品使用寿命及其寿命期内的技术服务</w:t>
      </w:r>
      <w:bookmarkEnd w:id="9"/>
      <w:bookmarkEnd w:id="10"/>
      <w:bookmarkEnd w:id="11"/>
    </w:p>
    <w:p w:rsidR="005B7042" w:rsidRPr="00966B17" w:rsidRDefault="007472E3">
      <w:pPr>
        <w:ind w:firstLine="420"/>
      </w:pPr>
      <w:r w:rsidRPr="00966B17">
        <w:rPr>
          <w:rFonts w:hint="eastAsia"/>
        </w:rPr>
        <w:t>投标设备的实际使用寿命应不小于</w:t>
      </w:r>
      <w:r w:rsidRPr="00966B17">
        <w:rPr>
          <w:rFonts w:hint="eastAsia"/>
        </w:rPr>
        <w:t>30</w:t>
      </w:r>
      <w:r w:rsidRPr="00966B17">
        <w:rPr>
          <w:rFonts w:hint="eastAsia"/>
        </w:rPr>
        <w:t>年。</w:t>
      </w:r>
    </w:p>
    <w:p w:rsidR="005B7042" w:rsidRPr="00966B17" w:rsidRDefault="005B7042">
      <w:pPr>
        <w:ind w:firstLine="420"/>
      </w:pPr>
    </w:p>
    <w:p w:rsidR="005B7042" w:rsidRPr="00966B17" w:rsidRDefault="007472E3">
      <w:pPr>
        <w:pStyle w:val="1"/>
        <w:topLinePunct/>
        <w:spacing w:beforeLines="0" w:afterLines="0"/>
        <w:ind w:firstLineChars="0" w:firstLine="0"/>
        <w:rPr>
          <w:rFonts w:ascii="黑体"/>
          <w:b w:val="0"/>
          <w:bCs w:val="0"/>
          <w:sz w:val="21"/>
          <w:szCs w:val="21"/>
        </w:rPr>
      </w:pPr>
      <w:bookmarkStart w:id="12" w:name="_Toc49798412"/>
      <w:r w:rsidRPr="00966B17">
        <w:rPr>
          <w:rFonts w:ascii="黑体" w:cs="黑体"/>
          <w:sz w:val="21"/>
          <w:szCs w:val="21"/>
        </w:rPr>
        <w:t xml:space="preserve">2 </w:t>
      </w:r>
      <w:r w:rsidRPr="00966B17">
        <w:rPr>
          <w:rFonts w:ascii="黑体" w:hAnsi="黑体" w:cs="黑体" w:hint="eastAsia"/>
          <w:sz w:val="21"/>
          <w:szCs w:val="21"/>
        </w:rPr>
        <w:t>标准技术参数表</w:t>
      </w:r>
      <w:bookmarkEnd w:id="2"/>
      <w:bookmarkEnd w:id="12"/>
    </w:p>
    <w:p w:rsidR="005B7042" w:rsidRPr="00966B17" w:rsidRDefault="007472E3">
      <w:pPr>
        <w:pStyle w:val="a3"/>
      </w:pPr>
      <w:r w:rsidRPr="00966B17">
        <w:rPr>
          <w:rFonts w:cs="宋体" w:hint="eastAsia"/>
        </w:rPr>
        <w:t>招标人首先填写设备容量及调节方式选择表（见表</w:t>
      </w:r>
      <w:r w:rsidRPr="00966B17">
        <w:t>0</w:t>
      </w:r>
      <w:r w:rsidRPr="00966B17">
        <w:rPr>
          <w:rFonts w:cs="宋体" w:hint="eastAsia"/>
        </w:rPr>
        <w:t>）。卖方应认真逐项填写标准技术参数表（见表</w:t>
      </w:r>
      <w:r w:rsidRPr="00966B17">
        <w:t>1</w:t>
      </w:r>
      <w:r w:rsidRPr="00966B17">
        <w:rPr>
          <w:rFonts w:cs="宋体" w:hint="eastAsia"/>
        </w:rPr>
        <w:t>）中卖方保证值，不能空格，也不能以</w:t>
      </w:r>
      <w:r w:rsidRPr="00966B17">
        <w:rPr>
          <w:rFonts w:ascii="宋体" w:hAnsi="宋体" w:cs="宋体" w:hint="eastAsia"/>
        </w:rPr>
        <w:t>“</w:t>
      </w:r>
      <w:r w:rsidRPr="00966B17">
        <w:rPr>
          <w:rFonts w:cs="宋体" w:hint="eastAsia"/>
        </w:rPr>
        <w:t>响应</w:t>
      </w:r>
      <w:r w:rsidRPr="00966B17">
        <w:rPr>
          <w:rFonts w:ascii="宋体" w:hAnsi="宋体" w:cs="宋体" w:hint="eastAsia"/>
        </w:rPr>
        <w:t>”</w:t>
      </w:r>
      <w:r w:rsidRPr="00966B17">
        <w:rPr>
          <w:rFonts w:cs="宋体" w:hint="eastAsia"/>
        </w:rPr>
        <w:t>两字代替，不允许改动招标人要求</w:t>
      </w:r>
      <w:r w:rsidRPr="00966B17">
        <w:rPr>
          <w:rFonts w:cs="宋体" w:hint="eastAsia"/>
        </w:rPr>
        <w:lastRenderedPageBreak/>
        <w:t>值。如有差异，请填写表</w:t>
      </w:r>
      <w:r w:rsidRPr="00966B17">
        <w:t xml:space="preserve">7 </w:t>
      </w:r>
      <w:r w:rsidRPr="00966B17">
        <w:rPr>
          <w:rFonts w:cs="宋体" w:hint="eastAsia"/>
        </w:rPr>
        <w:t>卖方技术偏差表。</w:t>
      </w:r>
    </w:p>
    <w:bookmarkEnd w:id="3"/>
    <w:p w:rsidR="005B7042" w:rsidRPr="00966B17" w:rsidRDefault="007472E3">
      <w:pPr>
        <w:pStyle w:val="afb"/>
        <w:spacing w:before="0" w:after="0"/>
      </w:pPr>
      <w:r w:rsidRPr="00966B17">
        <w:rPr>
          <w:rFonts w:ascii="黑体" w:cs="黑体" w:hint="eastAsia"/>
        </w:rPr>
        <w:t>表</w:t>
      </w:r>
      <w:r w:rsidRPr="00966B17">
        <w:rPr>
          <w:rFonts w:ascii="黑体" w:cs="黑体"/>
        </w:rPr>
        <w:t xml:space="preserve">0 </w:t>
      </w:r>
      <w:r w:rsidRPr="00966B17">
        <w:rPr>
          <w:rFonts w:ascii="黑体" w:cs="黑体" w:hint="eastAsia"/>
          <w:kern w:val="44"/>
        </w:rPr>
        <w:t>设备容量及调节方式选择表</w:t>
      </w:r>
    </w:p>
    <w:tbl>
      <w:tblPr>
        <w:tblW w:w="0" w:type="auto"/>
        <w:tblInd w:w="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7"/>
        <w:gridCol w:w="991"/>
        <w:gridCol w:w="1834"/>
        <w:gridCol w:w="1414"/>
        <w:gridCol w:w="125"/>
        <w:gridCol w:w="784"/>
        <w:gridCol w:w="1314"/>
        <w:gridCol w:w="1276"/>
        <w:gridCol w:w="35"/>
      </w:tblGrid>
      <w:tr w:rsidR="00966B17" w:rsidRPr="00966B17">
        <w:trPr>
          <w:gridAfter w:val="1"/>
          <w:wAfter w:w="35" w:type="dxa"/>
          <w:cantSplit/>
          <w:trHeight w:val="720"/>
          <w:tblHeader/>
        </w:trPr>
        <w:tc>
          <w:tcPr>
            <w:tcW w:w="407" w:type="dxa"/>
            <w:tcBorders>
              <w:top w:val="single" w:sz="8" w:space="0" w:color="auto"/>
            </w:tcBorders>
            <w:tcMar>
              <w:left w:w="57" w:type="dxa"/>
              <w:right w:w="57" w:type="dxa"/>
            </w:tcMar>
            <w:vAlign w:val="center"/>
          </w:tcPr>
          <w:p w:rsidR="005B7042" w:rsidRPr="00966B17" w:rsidRDefault="007472E3">
            <w:pPr>
              <w:topLinePunct/>
              <w:spacing w:before="18" w:after="20"/>
              <w:ind w:firstLineChars="0" w:firstLine="0"/>
              <w:jc w:val="center"/>
            </w:pPr>
            <w:r w:rsidRPr="00966B17">
              <w:rPr>
                <w:rFonts w:cs="宋体" w:hint="eastAsia"/>
              </w:rPr>
              <w:t>序号</w:t>
            </w:r>
          </w:p>
        </w:tc>
        <w:tc>
          <w:tcPr>
            <w:tcW w:w="991" w:type="dxa"/>
            <w:tcBorders>
              <w:top w:val="single" w:sz="8" w:space="0" w:color="auto"/>
            </w:tcBorders>
            <w:tcMar>
              <w:left w:w="57" w:type="dxa"/>
              <w:right w:w="57" w:type="dxa"/>
            </w:tcMar>
            <w:vAlign w:val="center"/>
          </w:tcPr>
          <w:p w:rsidR="005B7042" w:rsidRPr="00966B17" w:rsidRDefault="007472E3">
            <w:pPr>
              <w:topLinePunct/>
              <w:spacing w:before="18" w:after="20"/>
              <w:ind w:firstLineChars="0" w:firstLine="0"/>
              <w:jc w:val="center"/>
            </w:pPr>
            <w:r w:rsidRPr="00966B17">
              <w:rPr>
                <w:rFonts w:cs="宋体" w:hint="eastAsia"/>
              </w:rPr>
              <w:t>项目</w:t>
            </w:r>
          </w:p>
        </w:tc>
        <w:tc>
          <w:tcPr>
            <w:tcW w:w="6747" w:type="dxa"/>
            <w:gridSpan w:val="6"/>
            <w:tcBorders>
              <w:top w:val="single" w:sz="8" w:space="0" w:color="auto"/>
            </w:tcBorders>
            <w:tcMar>
              <w:left w:w="57" w:type="dxa"/>
              <w:right w:w="57" w:type="dxa"/>
            </w:tcMar>
            <w:vAlign w:val="center"/>
          </w:tcPr>
          <w:p w:rsidR="005B7042" w:rsidRPr="00966B17" w:rsidRDefault="007472E3">
            <w:pPr>
              <w:topLinePunct/>
              <w:spacing w:before="18" w:after="20"/>
              <w:ind w:firstLineChars="0" w:firstLine="0"/>
              <w:jc w:val="center"/>
            </w:pPr>
            <w:r w:rsidRPr="00966B17">
              <w:rPr>
                <w:rFonts w:cs="宋体" w:hint="eastAsia"/>
              </w:rPr>
              <w:t>标准参数值</w:t>
            </w:r>
          </w:p>
        </w:tc>
      </w:tr>
      <w:tr w:rsidR="00966B17" w:rsidRPr="00966B17">
        <w:trPr>
          <w:gridAfter w:val="1"/>
          <w:wAfter w:w="35" w:type="dxa"/>
          <w:cantSplit/>
          <w:trHeight w:val="825"/>
        </w:trPr>
        <w:tc>
          <w:tcPr>
            <w:tcW w:w="407" w:type="dxa"/>
            <w:vMerge w:val="restart"/>
            <w:tcMar>
              <w:left w:w="57" w:type="dxa"/>
              <w:right w:w="57" w:type="dxa"/>
            </w:tcMar>
            <w:vAlign w:val="center"/>
          </w:tcPr>
          <w:p w:rsidR="005B7042" w:rsidRPr="00966B17" w:rsidRDefault="007472E3">
            <w:pPr>
              <w:topLinePunct/>
              <w:spacing w:before="18" w:after="20"/>
              <w:ind w:firstLineChars="0" w:firstLine="0"/>
              <w:jc w:val="center"/>
            </w:pPr>
            <w:r w:rsidRPr="00966B17">
              <w:t>1</w:t>
            </w:r>
          </w:p>
        </w:tc>
        <w:tc>
          <w:tcPr>
            <w:tcW w:w="991" w:type="dxa"/>
            <w:vMerge w:val="restart"/>
            <w:tcMar>
              <w:left w:w="57" w:type="dxa"/>
              <w:right w:w="57" w:type="dxa"/>
            </w:tcMar>
            <w:vAlign w:val="center"/>
          </w:tcPr>
          <w:p w:rsidR="005B7042" w:rsidRPr="00966B17" w:rsidRDefault="007472E3">
            <w:pPr>
              <w:topLinePunct/>
              <w:spacing w:before="40" w:after="40"/>
              <w:ind w:firstLineChars="0" w:firstLine="0"/>
              <w:jc w:val="center"/>
              <w:rPr>
                <w:rFonts w:ascii="宋体"/>
              </w:rPr>
            </w:pPr>
            <w:r w:rsidRPr="00966B17">
              <w:rPr>
                <w:rFonts w:ascii="宋体" w:hAnsi="宋体" w:cs="宋体" w:hint="eastAsia"/>
              </w:rPr>
              <w:t>接地</w:t>
            </w:r>
          </w:p>
          <w:p w:rsidR="005B7042" w:rsidRPr="00966B17" w:rsidRDefault="007472E3">
            <w:pPr>
              <w:topLinePunct/>
              <w:spacing w:before="40" w:after="40"/>
              <w:ind w:firstLineChars="0" w:firstLine="0"/>
              <w:jc w:val="center"/>
            </w:pPr>
            <w:r w:rsidRPr="00966B17">
              <w:rPr>
                <w:rFonts w:ascii="宋体" w:hAnsi="宋体" w:cs="宋体" w:hint="eastAsia"/>
              </w:rPr>
              <w:t>变压器</w:t>
            </w:r>
          </w:p>
        </w:tc>
        <w:tc>
          <w:tcPr>
            <w:tcW w:w="3248" w:type="dxa"/>
            <w:gridSpan w:val="2"/>
            <w:tcMar>
              <w:left w:w="57" w:type="dxa"/>
              <w:right w:w="57" w:type="dxa"/>
            </w:tcMar>
            <w:vAlign w:val="center"/>
          </w:tcPr>
          <w:p w:rsidR="005B7042" w:rsidRPr="00966B17" w:rsidRDefault="007472E3">
            <w:pPr>
              <w:topLinePunct/>
              <w:spacing w:before="40" w:after="40"/>
              <w:ind w:firstLineChars="0" w:firstLine="0"/>
              <w:jc w:val="center"/>
            </w:pPr>
            <w:r w:rsidRPr="00966B17">
              <w:rPr>
                <w:rFonts w:cs="宋体" w:hint="eastAsia"/>
              </w:rPr>
              <w:t>容量</w:t>
            </w:r>
            <w:r w:rsidRPr="00966B17">
              <w:rPr>
                <w:rFonts w:ascii="宋体" w:hAnsi="宋体" w:cs="宋体" w:hint="eastAsia"/>
              </w:rPr>
              <w:t>（</w:t>
            </w:r>
            <w:r w:rsidRPr="00966B17">
              <w:rPr>
                <w:rFonts w:ascii="宋体" w:hAnsi="宋体" w:cs="宋体"/>
              </w:rPr>
              <w:t>kVA</w:t>
            </w:r>
            <w:r w:rsidRPr="00966B17">
              <w:rPr>
                <w:rFonts w:ascii="宋体" w:hAnsi="宋体" w:cs="宋体" w:hint="eastAsia"/>
              </w:rPr>
              <w:t>）</w:t>
            </w:r>
          </w:p>
        </w:tc>
        <w:tc>
          <w:tcPr>
            <w:tcW w:w="2223" w:type="dxa"/>
            <w:gridSpan w:val="3"/>
            <w:vAlign w:val="center"/>
          </w:tcPr>
          <w:p w:rsidR="005B7042" w:rsidRPr="00966B17" w:rsidRDefault="007472E3">
            <w:pPr>
              <w:topLinePunct/>
              <w:spacing w:before="40" w:after="40"/>
              <w:ind w:firstLineChars="0" w:firstLine="0"/>
              <w:jc w:val="center"/>
            </w:pPr>
            <w:r w:rsidRPr="00966B17">
              <w:rPr>
                <w:rFonts w:cs="宋体" w:hint="eastAsia"/>
              </w:rPr>
              <w:t>绝缘形式</w:t>
            </w:r>
          </w:p>
        </w:tc>
        <w:tc>
          <w:tcPr>
            <w:tcW w:w="1276" w:type="dxa"/>
            <w:vAlign w:val="center"/>
          </w:tcPr>
          <w:p w:rsidR="005B7042" w:rsidRPr="00966B17" w:rsidRDefault="007472E3">
            <w:pPr>
              <w:topLinePunct/>
              <w:spacing w:before="40" w:after="40"/>
              <w:ind w:firstLineChars="0" w:firstLine="0"/>
              <w:jc w:val="center"/>
            </w:pPr>
            <w:r w:rsidRPr="00966B17">
              <w:rPr>
                <w:rFonts w:cs="宋体" w:hint="eastAsia"/>
              </w:rPr>
              <w:t>项目单位选择</w:t>
            </w:r>
          </w:p>
        </w:tc>
      </w:tr>
      <w:tr w:rsidR="00966B17" w:rsidRPr="00966B17">
        <w:trPr>
          <w:gridAfter w:val="1"/>
          <w:wAfter w:w="35" w:type="dxa"/>
          <w:cantSplit/>
          <w:trHeight w:val="280"/>
        </w:trPr>
        <w:tc>
          <w:tcPr>
            <w:tcW w:w="407" w:type="dxa"/>
            <w:vMerge/>
            <w:tcMar>
              <w:left w:w="57" w:type="dxa"/>
              <w:right w:w="57" w:type="dxa"/>
            </w:tcMar>
            <w:vAlign w:val="center"/>
          </w:tcPr>
          <w:p w:rsidR="005B7042" w:rsidRPr="00966B17" w:rsidRDefault="005B7042">
            <w:pPr>
              <w:topLinePunct/>
              <w:spacing w:before="18" w:after="20"/>
              <w:ind w:firstLineChars="0" w:firstLine="0"/>
              <w:jc w:val="center"/>
            </w:pPr>
          </w:p>
        </w:tc>
        <w:tc>
          <w:tcPr>
            <w:tcW w:w="991" w:type="dxa"/>
            <w:vMerge/>
            <w:tcMar>
              <w:left w:w="57" w:type="dxa"/>
              <w:right w:w="57" w:type="dxa"/>
            </w:tcMar>
            <w:vAlign w:val="center"/>
          </w:tcPr>
          <w:p w:rsidR="005B7042" w:rsidRPr="00966B17" w:rsidRDefault="005B7042">
            <w:pPr>
              <w:topLinePunct/>
              <w:spacing w:before="40" w:after="40"/>
              <w:ind w:firstLineChars="0" w:firstLine="0"/>
              <w:jc w:val="center"/>
              <w:rPr>
                <w:rFonts w:ascii="宋体"/>
              </w:rPr>
            </w:pPr>
          </w:p>
        </w:tc>
        <w:tc>
          <w:tcPr>
            <w:tcW w:w="3248" w:type="dxa"/>
            <w:gridSpan w:val="2"/>
            <w:vMerge w:val="restart"/>
            <w:tcMar>
              <w:left w:w="57" w:type="dxa"/>
              <w:right w:w="57" w:type="dxa"/>
            </w:tcMar>
            <w:vAlign w:val="center"/>
          </w:tcPr>
          <w:p w:rsidR="005B7042" w:rsidRPr="00966B17" w:rsidRDefault="007472E3">
            <w:pPr>
              <w:topLinePunct/>
              <w:spacing w:before="40" w:after="40"/>
              <w:ind w:firstLineChars="0" w:firstLine="0"/>
              <w:jc w:val="center"/>
            </w:pPr>
            <w:r w:rsidRPr="00966B17">
              <w:rPr>
                <w:rFonts w:hint="eastAsia"/>
              </w:rPr>
              <w:t>630</w:t>
            </w:r>
          </w:p>
        </w:tc>
        <w:tc>
          <w:tcPr>
            <w:tcW w:w="2223" w:type="dxa"/>
            <w:gridSpan w:val="3"/>
            <w:tcMar>
              <w:left w:w="57" w:type="dxa"/>
              <w:right w:w="57" w:type="dxa"/>
            </w:tcMar>
            <w:vAlign w:val="center"/>
          </w:tcPr>
          <w:p w:rsidR="005B7042" w:rsidRPr="00966B17" w:rsidRDefault="007472E3">
            <w:pPr>
              <w:topLinePunct/>
              <w:spacing w:before="40" w:after="40"/>
              <w:ind w:firstLine="420"/>
              <w:jc w:val="center"/>
            </w:pPr>
            <w:r w:rsidRPr="00966B17">
              <w:rPr>
                <w:rFonts w:cs="宋体" w:hint="eastAsia"/>
              </w:rPr>
              <w:t>干式</w:t>
            </w:r>
          </w:p>
        </w:tc>
        <w:tc>
          <w:tcPr>
            <w:tcW w:w="1276" w:type="dxa"/>
            <w:vAlign w:val="center"/>
          </w:tcPr>
          <w:p w:rsidR="005B7042" w:rsidRPr="00966B17" w:rsidRDefault="007472E3">
            <w:pPr>
              <w:topLinePunct/>
              <w:spacing w:before="40" w:after="40"/>
              <w:ind w:firstLineChars="0" w:firstLine="0"/>
              <w:jc w:val="center"/>
            </w:pPr>
            <w:r w:rsidRPr="00966B17">
              <w:rPr>
                <w:rFonts w:hint="eastAsia"/>
              </w:rPr>
              <w:t>√</w:t>
            </w:r>
          </w:p>
        </w:tc>
      </w:tr>
      <w:tr w:rsidR="00966B17" w:rsidRPr="00966B17">
        <w:trPr>
          <w:gridAfter w:val="1"/>
          <w:wAfter w:w="35" w:type="dxa"/>
          <w:cantSplit/>
          <w:trHeight w:val="165"/>
        </w:trPr>
        <w:tc>
          <w:tcPr>
            <w:tcW w:w="407" w:type="dxa"/>
            <w:vMerge/>
            <w:tcMar>
              <w:left w:w="57" w:type="dxa"/>
              <w:right w:w="57" w:type="dxa"/>
            </w:tcMar>
            <w:vAlign w:val="center"/>
          </w:tcPr>
          <w:p w:rsidR="005B7042" w:rsidRPr="00966B17" w:rsidRDefault="005B7042">
            <w:pPr>
              <w:topLinePunct/>
              <w:spacing w:before="18" w:after="20"/>
              <w:ind w:firstLineChars="0" w:firstLine="0"/>
              <w:jc w:val="center"/>
            </w:pPr>
          </w:p>
        </w:tc>
        <w:tc>
          <w:tcPr>
            <w:tcW w:w="991" w:type="dxa"/>
            <w:vMerge/>
            <w:tcMar>
              <w:left w:w="57" w:type="dxa"/>
              <w:right w:w="57" w:type="dxa"/>
            </w:tcMar>
            <w:vAlign w:val="center"/>
          </w:tcPr>
          <w:p w:rsidR="005B7042" w:rsidRPr="00966B17" w:rsidRDefault="005B7042">
            <w:pPr>
              <w:topLinePunct/>
              <w:spacing w:before="40" w:after="40"/>
              <w:ind w:firstLineChars="0" w:firstLine="0"/>
              <w:jc w:val="center"/>
              <w:rPr>
                <w:rFonts w:ascii="宋体"/>
              </w:rPr>
            </w:pPr>
          </w:p>
        </w:tc>
        <w:tc>
          <w:tcPr>
            <w:tcW w:w="3248" w:type="dxa"/>
            <w:gridSpan w:val="2"/>
            <w:vMerge/>
            <w:tcMar>
              <w:left w:w="57" w:type="dxa"/>
              <w:right w:w="57" w:type="dxa"/>
            </w:tcMar>
            <w:vAlign w:val="center"/>
          </w:tcPr>
          <w:p w:rsidR="005B7042" w:rsidRPr="00966B17" w:rsidRDefault="005B7042">
            <w:pPr>
              <w:topLinePunct/>
              <w:spacing w:before="40" w:after="40"/>
              <w:ind w:firstLineChars="0" w:firstLine="0"/>
              <w:jc w:val="center"/>
            </w:pPr>
          </w:p>
        </w:tc>
        <w:tc>
          <w:tcPr>
            <w:tcW w:w="2223" w:type="dxa"/>
            <w:gridSpan w:val="3"/>
            <w:tcMar>
              <w:left w:w="57" w:type="dxa"/>
              <w:right w:w="57" w:type="dxa"/>
            </w:tcMar>
            <w:vAlign w:val="center"/>
          </w:tcPr>
          <w:p w:rsidR="005B7042" w:rsidRPr="00966B17" w:rsidRDefault="007472E3">
            <w:pPr>
              <w:topLinePunct/>
              <w:spacing w:before="40" w:after="40"/>
              <w:ind w:firstLine="420"/>
              <w:jc w:val="center"/>
            </w:pPr>
            <w:r w:rsidRPr="00966B17">
              <w:rPr>
                <w:rFonts w:cs="宋体" w:hint="eastAsia"/>
              </w:rPr>
              <w:t>油浸</w:t>
            </w:r>
          </w:p>
        </w:tc>
        <w:tc>
          <w:tcPr>
            <w:tcW w:w="1276" w:type="dxa"/>
            <w:vAlign w:val="center"/>
          </w:tcPr>
          <w:p w:rsidR="005B7042" w:rsidRPr="00966B17" w:rsidRDefault="005B7042">
            <w:pPr>
              <w:topLinePunct/>
              <w:spacing w:before="40" w:after="40"/>
              <w:ind w:firstLineChars="0" w:firstLine="0"/>
              <w:jc w:val="center"/>
            </w:pPr>
          </w:p>
        </w:tc>
      </w:tr>
      <w:tr w:rsidR="00966B17" w:rsidRPr="00966B17">
        <w:trPr>
          <w:gridAfter w:val="1"/>
          <w:wAfter w:w="35" w:type="dxa"/>
          <w:cantSplit/>
          <w:trHeight w:val="65"/>
        </w:trPr>
        <w:tc>
          <w:tcPr>
            <w:tcW w:w="407" w:type="dxa"/>
            <w:vMerge w:val="restart"/>
            <w:tcMar>
              <w:left w:w="57" w:type="dxa"/>
              <w:right w:w="57" w:type="dxa"/>
            </w:tcMar>
            <w:vAlign w:val="center"/>
          </w:tcPr>
          <w:p w:rsidR="005B7042" w:rsidRPr="00966B17" w:rsidRDefault="007472E3">
            <w:pPr>
              <w:topLinePunct/>
              <w:spacing w:before="40" w:after="40"/>
              <w:ind w:firstLineChars="0" w:firstLine="0"/>
              <w:jc w:val="center"/>
            </w:pPr>
            <w:r w:rsidRPr="00966B17">
              <w:t>2</w:t>
            </w:r>
          </w:p>
        </w:tc>
        <w:tc>
          <w:tcPr>
            <w:tcW w:w="991" w:type="dxa"/>
            <w:vMerge w:val="restart"/>
            <w:tcMar>
              <w:left w:w="57" w:type="dxa"/>
              <w:right w:w="57" w:type="dxa"/>
            </w:tcMar>
            <w:vAlign w:val="center"/>
          </w:tcPr>
          <w:p w:rsidR="005B7042" w:rsidRPr="00966B17" w:rsidRDefault="007472E3">
            <w:pPr>
              <w:topLinePunct/>
              <w:spacing w:before="40" w:after="40"/>
              <w:ind w:firstLineChars="0" w:firstLine="0"/>
              <w:jc w:val="center"/>
            </w:pPr>
            <w:r w:rsidRPr="00966B17">
              <w:rPr>
                <w:rFonts w:cs="宋体" w:hint="eastAsia"/>
              </w:rPr>
              <w:t>消弧线圈</w:t>
            </w:r>
          </w:p>
          <w:p w:rsidR="005B7042" w:rsidRPr="00966B17" w:rsidRDefault="005B7042">
            <w:pPr>
              <w:topLinePunct/>
              <w:spacing w:before="40" w:after="40"/>
              <w:ind w:firstLineChars="0" w:firstLine="0"/>
              <w:jc w:val="center"/>
            </w:pPr>
          </w:p>
        </w:tc>
        <w:tc>
          <w:tcPr>
            <w:tcW w:w="1834" w:type="dxa"/>
            <w:tcMar>
              <w:left w:w="57" w:type="dxa"/>
              <w:right w:w="57" w:type="dxa"/>
            </w:tcMar>
            <w:vAlign w:val="center"/>
          </w:tcPr>
          <w:p w:rsidR="005B7042" w:rsidRPr="00966B17" w:rsidRDefault="007472E3">
            <w:pPr>
              <w:topLinePunct/>
              <w:spacing w:before="18" w:after="20"/>
              <w:ind w:firstLineChars="0" w:firstLine="0"/>
            </w:pPr>
            <w:r w:rsidRPr="00966B17">
              <w:rPr>
                <w:rFonts w:cs="宋体" w:hint="eastAsia"/>
              </w:rPr>
              <w:t>电流调节范围（</w:t>
            </w:r>
            <w:r w:rsidRPr="00966B17">
              <w:t>A</w:t>
            </w:r>
            <w:r w:rsidRPr="00966B17">
              <w:rPr>
                <w:rFonts w:cs="宋体" w:hint="eastAsia"/>
              </w:rPr>
              <w:t>）</w:t>
            </w:r>
          </w:p>
        </w:tc>
        <w:tc>
          <w:tcPr>
            <w:tcW w:w="1414" w:type="dxa"/>
            <w:tcMar>
              <w:left w:w="57" w:type="dxa"/>
              <w:right w:w="57" w:type="dxa"/>
            </w:tcMar>
            <w:vAlign w:val="center"/>
          </w:tcPr>
          <w:p w:rsidR="005B7042" w:rsidRPr="00966B17" w:rsidRDefault="007472E3">
            <w:pPr>
              <w:topLinePunct/>
              <w:spacing w:before="18" w:after="20"/>
              <w:ind w:firstLineChars="0" w:firstLine="0"/>
              <w:jc w:val="center"/>
            </w:pPr>
            <w:r w:rsidRPr="00966B17">
              <w:rPr>
                <w:rFonts w:cs="宋体" w:hint="eastAsia"/>
              </w:rPr>
              <w:t>档位（调匝式）</w:t>
            </w:r>
          </w:p>
        </w:tc>
        <w:tc>
          <w:tcPr>
            <w:tcW w:w="909" w:type="dxa"/>
            <w:gridSpan w:val="2"/>
            <w:tcMar>
              <w:left w:w="57" w:type="dxa"/>
              <w:right w:w="57" w:type="dxa"/>
            </w:tcMar>
            <w:vAlign w:val="center"/>
          </w:tcPr>
          <w:p w:rsidR="005B7042" w:rsidRPr="00966B17" w:rsidRDefault="007472E3">
            <w:pPr>
              <w:topLinePunct/>
              <w:spacing w:before="40" w:after="40"/>
              <w:ind w:firstLineChars="0" w:firstLine="0"/>
              <w:jc w:val="center"/>
            </w:pPr>
            <w:r w:rsidRPr="00966B17">
              <w:rPr>
                <w:rFonts w:cs="宋体" w:hint="eastAsia"/>
              </w:rPr>
              <w:t>容量（</w:t>
            </w:r>
            <w:r w:rsidRPr="00966B17">
              <w:t>kVA</w:t>
            </w:r>
            <w:r w:rsidRPr="00966B17">
              <w:rPr>
                <w:rFonts w:cs="宋体" w:hint="eastAsia"/>
              </w:rPr>
              <w:t>）</w:t>
            </w:r>
          </w:p>
        </w:tc>
        <w:tc>
          <w:tcPr>
            <w:tcW w:w="1314" w:type="dxa"/>
            <w:tcMar>
              <w:left w:w="57" w:type="dxa"/>
              <w:right w:w="57" w:type="dxa"/>
            </w:tcMar>
            <w:vAlign w:val="center"/>
          </w:tcPr>
          <w:p w:rsidR="005B7042" w:rsidRPr="00966B17" w:rsidRDefault="005B7042">
            <w:pPr>
              <w:topLinePunct/>
              <w:spacing w:before="40" w:after="40"/>
              <w:ind w:firstLineChars="0" w:firstLine="0"/>
              <w:jc w:val="center"/>
            </w:pPr>
          </w:p>
          <w:p w:rsidR="005B7042" w:rsidRPr="00966B17" w:rsidRDefault="007472E3">
            <w:pPr>
              <w:topLinePunct/>
              <w:spacing w:before="40" w:after="40"/>
              <w:ind w:firstLineChars="0" w:firstLine="0"/>
              <w:jc w:val="center"/>
            </w:pPr>
            <w:r w:rsidRPr="00966B17">
              <w:rPr>
                <w:rFonts w:cs="宋体" w:hint="eastAsia"/>
              </w:rPr>
              <w:t>绝缘型式</w:t>
            </w:r>
          </w:p>
          <w:p w:rsidR="005B7042" w:rsidRPr="00966B17" w:rsidRDefault="005B7042">
            <w:pPr>
              <w:topLinePunct/>
              <w:spacing w:before="40" w:after="40"/>
              <w:ind w:firstLineChars="0" w:firstLine="0"/>
              <w:jc w:val="center"/>
            </w:pPr>
          </w:p>
        </w:tc>
        <w:tc>
          <w:tcPr>
            <w:tcW w:w="1276" w:type="dxa"/>
            <w:tcMar>
              <w:left w:w="57" w:type="dxa"/>
              <w:right w:w="57" w:type="dxa"/>
            </w:tcMar>
            <w:vAlign w:val="center"/>
          </w:tcPr>
          <w:p w:rsidR="005B7042" w:rsidRPr="00966B17" w:rsidRDefault="007472E3">
            <w:pPr>
              <w:topLinePunct/>
              <w:spacing w:before="40" w:after="40"/>
              <w:ind w:firstLineChars="0" w:firstLine="0"/>
              <w:jc w:val="center"/>
            </w:pPr>
            <w:r w:rsidRPr="00966B17">
              <w:rPr>
                <w:rFonts w:cs="宋体" w:hint="eastAsia"/>
              </w:rPr>
              <w:t>项目单位</w:t>
            </w:r>
          </w:p>
          <w:p w:rsidR="005B7042" w:rsidRPr="00966B17" w:rsidRDefault="007472E3">
            <w:pPr>
              <w:topLinePunct/>
              <w:spacing w:before="40" w:after="40"/>
              <w:ind w:firstLineChars="0" w:firstLine="0"/>
              <w:jc w:val="center"/>
            </w:pPr>
            <w:r w:rsidRPr="00966B17">
              <w:rPr>
                <w:rFonts w:cs="宋体" w:hint="eastAsia"/>
              </w:rPr>
              <w:t>选择</w:t>
            </w:r>
          </w:p>
        </w:tc>
      </w:tr>
      <w:tr w:rsidR="00966B17" w:rsidRPr="00966B17">
        <w:trPr>
          <w:gridAfter w:val="1"/>
          <w:wAfter w:w="35" w:type="dxa"/>
          <w:cantSplit/>
          <w:trHeight w:val="167"/>
        </w:trPr>
        <w:tc>
          <w:tcPr>
            <w:tcW w:w="407" w:type="dxa"/>
            <w:vMerge/>
            <w:tcMar>
              <w:left w:w="57" w:type="dxa"/>
              <w:right w:w="57" w:type="dxa"/>
            </w:tcMar>
            <w:vAlign w:val="center"/>
          </w:tcPr>
          <w:p w:rsidR="005B7042" w:rsidRPr="00966B17" w:rsidRDefault="005B7042">
            <w:pPr>
              <w:topLinePunct/>
              <w:spacing w:before="40" w:after="40"/>
              <w:ind w:firstLineChars="0" w:firstLine="0"/>
              <w:jc w:val="center"/>
            </w:pPr>
          </w:p>
        </w:tc>
        <w:tc>
          <w:tcPr>
            <w:tcW w:w="991" w:type="dxa"/>
            <w:vMerge/>
            <w:tcMar>
              <w:left w:w="57" w:type="dxa"/>
              <w:right w:w="57" w:type="dxa"/>
            </w:tcMar>
            <w:vAlign w:val="center"/>
          </w:tcPr>
          <w:p w:rsidR="005B7042" w:rsidRPr="00966B17" w:rsidRDefault="005B7042">
            <w:pPr>
              <w:topLinePunct/>
              <w:spacing w:before="40" w:after="40"/>
              <w:ind w:firstLineChars="0" w:firstLine="0"/>
              <w:jc w:val="center"/>
            </w:pPr>
          </w:p>
        </w:tc>
        <w:tc>
          <w:tcPr>
            <w:tcW w:w="1834" w:type="dxa"/>
            <w:vMerge w:val="restart"/>
            <w:tcMar>
              <w:left w:w="57" w:type="dxa"/>
              <w:right w:w="57" w:type="dxa"/>
            </w:tcMar>
            <w:vAlign w:val="center"/>
          </w:tcPr>
          <w:p w:rsidR="005B7042" w:rsidRPr="00966B17" w:rsidRDefault="007472E3">
            <w:pPr>
              <w:topLinePunct/>
              <w:spacing w:before="40" w:after="40"/>
              <w:ind w:firstLineChars="0" w:firstLine="0"/>
              <w:jc w:val="center"/>
            </w:pPr>
            <w:r w:rsidRPr="00966B17">
              <w:t>33~100</w:t>
            </w:r>
          </w:p>
        </w:tc>
        <w:tc>
          <w:tcPr>
            <w:tcW w:w="1414" w:type="dxa"/>
            <w:vMerge w:val="restart"/>
            <w:tcMar>
              <w:left w:w="57" w:type="dxa"/>
              <w:right w:w="57" w:type="dxa"/>
            </w:tcMar>
            <w:vAlign w:val="center"/>
          </w:tcPr>
          <w:p w:rsidR="005B7042" w:rsidRPr="00966B17" w:rsidRDefault="007472E3">
            <w:pPr>
              <w:topLinePunct/>
              <w:spacing w:before="40" w:after="40"/>
              <w:ind w:firstLineChars="0" w:firstLine="0"/>
              <w:jc w:val="center"/>
            </w:pPr>
            <w:r w:rsidRPr="00966B17">
              <w:rPr>
                <w:rFonts w:hint="eastAsia"/>
              </w:rPr>
              <w:t>1~9</w:t>
            </w:r>
          </w:p>
        </w:tc>
        <w:tc>
          <w:tcPr>
            <w:tcW w:w="909" w:type="dxa"/>
            <w:gridSpan w:val="2"/>
            <w:vMerge w:val="restart"/>
            <w:tcMar>
              <w:left w:w="57" w:type="dxa"/>
              <w:right w:w="57" w:type="dxa"/>
            </w:tcMar>
            <w:vAlign w:val="center"/>
          </w:tcPr>
          <w:p w:rsidR="005B7042" w:rsidRPr="00966B17" w:rsidRDefault="007472E3">
            <w:pPr>
              <w:topLinePunct/>
              <w:spacing w:before="40" w:after="40"/>
              <w:ind w:firstLineChars="0" w:firstLine="0"/>
              <w:jc w:val="center"/>
            </w:pPr>
            <w:r w:rsidRPr="00966B17">
              <w:rPr>
                <w:rFonts w:hint="eastAsia"/>
              </w:rPr>
              <w:t>500</w:t>
            </w:r>
          </w:p>
        </w:tc>
        <w:tc>
          <w:tcPr>
            <w:tcW w:w="1314" w:type="dxa"/>
            <w:tcMar>
              <w:left w:w="57" w:type="dxa"/>
              <w:right w:w="57" w:type="dxa"/>
            </w:tcMar>
            <w:vAlign w:val="center"/>
          </w:tcPr>
          <w:p w:rsidR="005B7042" w:rsidRPr="00966B17" w:rsidRDefault="007472E3">
            <w:pPr>
              <w:topLinePunct/>
              <w:spacing w:before="40" w:after="40"/>
              <w:ind w:firstLineChars="0" w:firstLine="0"/>
              <w:jc w:val="center"/>
            </w:pPr>
            <w:r w:rsidRPr="00966B17">
              <w:rPr>
                <w:rFonts w:cs="宋体" w:hint="eastAsia"/>
              </w:rPr>
              <w:t>干式</w:t>
            </w:r>
          </w:p>
        </w:tc>
        <w:tc>
          <w:tcPr>
            <w:tcW w:w="1276" w:type="dxa"/>
            <w:tcMar>
              <w:left w:w="57" w:type="dxa"/>
              <w:right w:w="57" w:type="dxa"/>
            </w:tcMar>
            <w:vAlign w:val="center"/>
          </w:tcPr>
          <w:p w:rsidR="005B7042" w:rsidRPr="00966B17" w:rsidRDefault="007472E3">
            <w:pPr>
              <w:topLinePunct/>
              <w:spacing w:before="40" w:after="40"/>
              <w:ind w:firstLineChars="0" w:firstLine="0"/>
              <w:jc w:val="center"/>
            </w:pPr>
            <w:r w:rsidRPr="00966B17">
              <w:rPr>
                <w:rFonts w:hint="eastAsia"/>
              </w:rPr>
              <w:t>√</w:t>
            </w:r>
          </w:p>
        </w:tc>
      </w:tr>
      <w:tr w:rsidR="00966B17" w:rsidRPr="00966B17">
        <w:trPr>
          <w:gridAfter w:val="1"/>
          <w:wAfter w:w="35" w:type="dxa"/>
          <w:cantSplit/>
          <w:trHeight w:val="172"/>
        </w:trPr>
        <w:tc>
          <w:tcPr>
            <w:tcW w:w="407" w:type="dxa"/>
            <w:vMerge/>
            <w:tcMar>
              <w:left w:w="57" w:type="dxa"/>
              <w:right w:w="57" w:type="dxa"/>
            </w:tcMar>
            <w:vAlign w:val="center"/>
          </w:tcPr>
          <w:p w:rsidR="005B7042" w:rsidRPr="00966B17" w:rsidRDefault="005B7042">
            <w:pPr>
              <w:topLinePunct/>
              <w:spacing w:before="40" w:after="40"/>
              <w:ind w:firstLineChars="0" w:firstLine="0"/>
              <w:jc w:val="center"/>
            </w:pPr>
          </w:p>
        </w:tc>
        <w:tc>
          <w:tcPr>
            <w:tcW w:w="991" w:type="dxa"/>
            <w:vMerge/>
            <w:tcMar>
              <w:left w:w="57" w:type="dxa"/>
              <w:right w:w="57" w:type="dxa"/>
            </w:tcMar>
            <w:vAlign w:val="center"/>
          </w:tcPr>
          <w:p w:rsidR="005B7042" w:rsidRPr="00966B17" w:rsidRDefault="005B7042">
            <w:pPr>
              <w:topLinePunct/>
              <w:spacing w:before="40" w:after="40"/>
              <w:ind w:firstLineChars="0" w:firstLine="0"/>
              <w:jc w:val="center"/>
            </w:pPr>
          </w:p>
        </w:tc>
        <w:tc>
          <w:tcPr>
            <w:tcW w:w="1834" w:type="dxa"/>
            <w:vMerge/>
            <w:tcMar>
              <w:left w:w="57" w:type="dxa"/>
              <w:right w:w="57" w:type="dxa"/>
            </w:tcMar>
            <w:vAlign w:val="center"/>
          </w:tcPr>
          <w:p w:rsidR="005B7042" w:rsidRPr="00966B17" w:rsidRDefault="005B7042">
            <w:pPr>
              <w:topLinePunct/>
              <w:spacing w:before="40" w:after="40"/>
              <w:ind w:firstLineChars="0" w:firstLine="0"/>
              <w:jc w:val="center"/>
            </w:pPr>
          </w:p>
        </w:tc>
        <w:tc>
          <w:tcPr>
            <w:tcW w:w="1414" w:type="dxa"/>
            <w:vMerge/>
            <w:tcMar>
              <w:left w:w="57" w:type="dxa"/>
              <w:right w:w="57" w:type="dxa"/>
            </w:tcMar>
            <w:vAlign w:val="center"/>
          </w:tcPr>
          <w:p w:rsidR="005B7042" w:rsidRPr="00966B17" w:rsidRDefault="005B7042">
            <w:pPr>
              <w:topLinePunct/>
              <w:spacing w:before="40" w:after="40"/>
              <w:ind w:firstLineChars="0" w:firstLine="0"/>
              <w:jc w:val="center"/>
            </w:pPr>
          </w:p>
        </w:tc>
        <w:tc>
          <w:tcPr>
            <w:tcW w:w="909" w:type="dxa"/>
            <w:gridSpan w:val="2"/>
            <w:vMerge/>
            <w:tcMar>
              <w:left w:w="57" w:type="dxa"/>
              <w:right w:w="57" w:type="dxa"/>
            </w:tcMar>
            <w:vAlign w:val="center"/>
          </w:tcPr>
          <w:p w:rsidR="005B7042" w:rsidRPr="00966B17" w:rsidRDefault="005B7042">
            <w:pPr>
              <w:topLinePunct/>
              <w:spacing w:before="40" w:after="40"/>
              <w:ind w:firstLineChars="0" w:firstLine="0"/>
              <w:jc w:val="center"/>
            </w:pPr>
          </w:p>
        </w:tc>
        <w:tc>
          <w:tcPr>
            <w:tcW w:w="1314" w:type="dxa"/>
            <w:tcMar>
              <w:left w:w="57" w:type="dxa"/>
              <w:right w:w="57" w:type="dxa"/>
            </w:tcMar>
            <w:vAlign w:val="center"/>
          </w:tcPr>
          <w:p w:rsidR="005B7042" w:rsidRPr="00966B17" w:rsidRDefault="007472E3">
            <w:pPr>
              <w:topLinePunct/>
              <w:spacing w:before="40" w:after="40"/>
              <w:ind w:firstLineChars="0" w:firstLine="0"/>
              <w:jc w:val="center"/>
            </w:pPr>
            <w:r w:rsidRPr="00966B17">
              <w:rPr>
                <w:rFonts w:cs="宋体" w:hint="eastAsia"/>
              </w:rPr>
              <w:t>油浸</w:t>
            </w:r>
          </w:p>
        </w:tc>
        <w:tc>
          <w:tcPr>
            <w:tcW w:w="1276" w:type="dxa"/>
            <w:tcMar>
              <w:left w:w="57" w:type="dxa"/>
              <w:right w:w="57" w:type="dxa"/>
            </w:tcMar>
            <w:vAlign w:val="center"/>
          </w:tcPr>
          <w:p w:rsidR="005B7042" w:rsidRPr="00966B17" w:rsidRDefault="005B7042">
            <w:pPr>
              <w:topLinePunct/>
              <w:spacing w:before="40" w:after="40"/>
              <w:ind w:firstLineChars="0" w:firstLine="0"/>
              <w:jc w:val="center"/>
            </w:pPr>
          </w:p>
        </w:tc>
      </w:tr>
      <w:tr w:rsidR="00966B17" w:rsidRPr="00966B17">
        <w:trPr>
          <w:cantSplit/>
          <w:trHeight w:val="474"/>
        </w:trPr>
        <w:tc>
          <w:tcPr>
            <w:tcW w:w="407" w:type="dxa"/>
            <w:vMerge w:val="restart"/>
            <w:tcMar>
              <w:left w:w="57" w:type="dxa"/>
              <w:right w:w="57" w:type="dxa"/>
            </w:tcMar>
            <w:vAlign w:val="center"/>
          </w:tcPr>
          <w:p w:rsidR="005B7042" w:rsidRPr="00966B17" w:rsidRDefault="007472E3">
            <w:pPr>
              <w:topLinePunct/>
              <w:spacing w:before="40" w:after="40"/>
              <w:ind w:firstLineChars="0" w:firstLine="0"/>
              <w:jc w:val="center"/>
            </w:pPr>
            <w:r w:rsidRPr="00966B17">
              <w:t>3</w:t>
            </w:r>
          </w:p>
        </w:tc>
        <w:tc>
          <w:tcPr>
            <w:tcW w:w="991" w:type="dxa"/>
            <w:vMerge w:val="restart"/>
            <w:tcMar>
              <w:left w:w="57" w:type="dxa"/>
              <w:right w:w="57" w:type="dxa"/>
            </w:tcMar>
            <w:vAlign w:val="center"/>
          </w:tcPr>
          <w:p w:rsidR="005B7042" w:rsidRPr="00966B17" w:rsidRDefault="007472E3">
            <w:pPr>
              <w:topLinePunct/>
              <w:spacing w:before="40" w:after="40"/>
              <w:ind w:firstLineChars="0" w:firstLine="0"/>
              <w:jc w:val="center"/>
            </w:pPr>
            <w:r w:rsidRPr="00966B17">
              <w:rPr>
                <w:rFonts w:cs="宋体" w:hint="eastAsia"/>
              </w:rPr>
              <w:t>调节方式</w:t>
            </w:r>
          </w:p>
        </w:tc>
        <w:tc>
          <w:tcPr>
            <w:tcW w:w="3373" w:type="dxa"/>
            <w:gridSpan w:val="3"/>
            <w:tcMar>
              <w:left w:w="57" w:type="dxa"/>
              <w:right w:w="57" w:type="dxa"/>
            </w:tcMar>
            <w:vAlign w:val="center"/>
          </w:tcPr>
          <w:p w:rsidR="005B7042" w:rsidRPr="00966B17" w:rsidRDefault="007472E3">
            <w:pPr>
              <w:topLinePunct/>
              <w:spacing w:before="40" w:after="40"/>
              <w:ind w:firstLineChars="0" w:firstLine="0"/>
              <w:jc w:val="center"/>
            </w:pPr>
            <w:r w:rsidRPr="00966B17">
              <w:rPr>
                <w:rFonts w:cs="宋体" w:hint="eastAsia"/>
              </w:rPr>
              <w:t>调匝式</w:t>
            </w:r>
            <w:r w:rsidRPr="00966B17">
              <w:rPr>
                <w:rFonts w:cs="宋体" w:hint="eastAsia"/>
              </w:rPr>
              <w:t xml:space="preserve"> </w:t>
            </w:r>
          </w:p>
        </w:tc>
        <w:tc>
          <w:tcPr>
            <w:tcW w:w="3374" w:type="dxa"/>
            <w:gridSpan w:val="3"/>
            <w:vAlign w:val="center"/>
          </w:tcPr>
          <w:p w:rsidR="005B7042" w:rsidRPr="00966B17" w:rsidRDefault="007472E3">
            <w:pPr>
              <w:topLinePunct/>
              <w:spacing w:before="40" w:after="40"/>
              <w:ind w:firstLineChars="0" w:firstLine="0"/>
              <w:jc w:val="center"/>
            </w:pPr>
            <w:r w:rsidRPr="00966B17">
              <w:rPr>
                <w:rFonts w:cs="宋体" w:hint="eastAsia"/>
              </w:rPr>
              <w:t>调匝式</w:t>
            </w:r>
            <w:r w:rsidRPr="00966B17">
              <w:rPr>
                <w:rFonts w:cs="宋体" w:hint="eastAsia"/>
              </w:rPr>
              <w:t xml:space="preserve"> </w:t>
            </w:r>
          </w:p>
        </w:tc>
        <w:tc>
          <w:tcPr>
            <w:tcW w:w="35" w:type="dxa"/>
            <w:vMerge w:val="restart"/>
          </w:tcPr>
          <w:p w:rsidR="005B7042" w:rsidRPr="00966B17" w:rsidRDefault="005B7042">
            <w:pPr>
              <w:topLinePunct/>
              <w:spacing w:before="40" w:after="40"/>
              <w:ind w:firstLineChars="0" w:firstLine="0"/>
              <w:jc w:val="center"/>
            </w:pPr>
          </w:p>
        </w:tc>
      </w:tr>
      <w:tr w:rsidR="00966B17" w:rsidRPr="00966B17">
        <w:trPr>
          <w:cantSplit/>
          <w:trHeight w:val="130"/>
        </w:trPr>
        <w:tc>
          <w:tcPr>
            <w:tcW w:w="407" w:type="dxa"/>
            <w:vMerge/>
            <w:tcMar>
              <w:left w:w="57" w:type="dxa"/>
              <w:right w:w="57" w:type="dxa"/>
            </w:tcMar>
            <w:vAlign w:val="center"/>
          </w:tcPr>
          <w:p w:rsidR="005B7042" w:rsidRPr="00966B17" w:rsidRDefault="005B7042">
            <w:pPr>
              <w:topLinePunct/>
              <w:spacing w:before="40" w:after="40"/>
              <w:ind w:firstLineChars="0" w:firstLine="0"/>
              <w:jc w:val="center"/>
            </w:pPr>
          </w:p>
        </w:tc>
        <w:tc>
          <w:tcPr>
            <w:tcW w:w="991" w:type="dxa"/>
            <w:vMerge/>
            <w:tcMar>
              <w:left w:w="57" w:type="dxa"/>
              <w:right w:w="57" w:type="dxa"/>
            </w:tcMar>
            <w:vAlign w:val="center"/>
          </w:tcPr>
          <w:p w:rsidR="005B7042" w:rsidRPr="00966B17" w:rsidRDefault="005B7042">
            <w:pPr>
              <w:topLinePunct/>
              <w:spacing w:before="40" w:after="40"/>
              <w:ind w:firstLineChars="0" w:firstLine="0"/>
              <w:jc w:val="center"/>
            </w:pPr>
          </w:p>
        </w:tc>
        <w:tc>
          <w:tcPr>
            <w:tcW w:w="3373" w:type="dxa"/>
            <w:gridSpan w:val="3"/>
            <w:tcMar>
              <w:left w:w="57" w:type="dxa"/>
              <w:right w:w="57" w:type="dxa"/>
            </w:tcMar>
            <w:vAlign w:val="center"/>
          </w:tcPr>
          <w:p w:rsidR="005B7042" w:rsidRPr="00966B17" w:rsidRDefault="007472E3">
            <w:pPr>
              <w:topLinePunct/>
              <w:spacing w:before="40" w:after="40"/>
              <w:ind w:firstLineChars="0" w:firstLine="0"/>
              <w:jc w:val="center"/>
            </w:pPr>
            <w:r w:rsidRPr="00966B17">
              <w:rPr>
                <w:rFonts w:cs="宋体" w:hint="eastAsia"/>
              </w:rPr>
              <w:t>调容式</w:t>
            </w:r>
          </w:p>
        </w:tc>
        <w:tc>
          <w:tcPr>
            <w:tcW w:w="3374" w:type="dxa"/>
            <w:gridSpan w:val="3"/>
            <w:vAlign w:val="center"/>
          </w:tcPr>
          <w:p w:rsidR="005B7042" w:rsidRPr="00966B17" w:rsidRDefault="007472E3">
            <w:pPr>
              <w:topLinePunct/>
              <w:spacing w:before="40" w:after="40"/>
              <w:ind w:firstLineChars="0" w:firstLine="0"/>
              <w:jc w:val="center"/>
            </w:pPr>
            <w:r w:rsidRPr="00966B17">
              <w:rPr>
                <w:rFonts w:ascii="宋体" w:hAnsi="宋体" w:cs="宋体" w:hint="eastAsia"/>
                <w:snapToGrid w:val="0"/>
                <w:kern w:val="21"/>
                <w:sz w:val="18"/>
                <w:szCs w:val="18"/>
              </w:rPr>
              <w:t>---</w:t>
            </w:r>
          </w:p>
        </w:tc>
        <w:tc>
          <w:tcPr>
            <w:tcW w:w="35" w:type="dxa"/>
            <w:vMerge/>
          </w:tcPr>
          <w:p w:rsidR="005B7042" w:rsidRPr="00966B17" w:rsidRDefault="005B7042">
            <w:pPr>
              <w:topLinePunct/>
              <w:spacing w:before="40" w:after="40"/>
              <w:ind w:firstLineChars="0" w:firstLine="0"/>
              <w:jc w:val="center"/>
            </w:pPr>
          </w:p>
        </w:tc>
      </w:tr>
      <w:tr w:rsidR="005B7042" w:rsidRPr="00966B17">
        <w:trPr>
          <w:gridAfter w:val="1"/>
          <w:wAfter w:w="35" w:type="dxa"/>
          <w:cantSplit/>
          <w:trHeight w:val="130"/>
        </w:trPr>
        <w:tc>
          <w:tcPr>
            <w:tcW w:w="407" w:type="dxa"/>
            <w:vMerge/>
            <w:tcBorders>
              <w:bottom w:val="single" w:sz="8" w:space="0" w:color="auto"/>
            </w:tcBorders>
            <w:tcMar>
              <w:left w:w="57" w:type="dxa"/>
              <w:right w:w="57" w:type="dxa"/>
            </w:tcMar>
            <w:vAlign w:val="center"/>
          </w:tcPr>
          <w:p w:rsidR="005B7042" w:rsidRPr="00966B17" w:rsidRDefault="005B7042">
            <w:pPr>
              <w:topLinePunct/>
              <w:spacing w:before="40" w:after="40"/>
              <w:ind w:firstLineChars="0" w:firstLine="0"/>
              <w:jc w:val="center"/>
            </w:pPr>
          </w:p>
        </w:tc>
        <w:tc>
          <w:tcPr>
            <w:tcW w:w="991" w:type="dxa"/>
            <w:vMerge/>
            <w:tcBorders>
              <w:bottom w:val="single" w:sz="8" w:space="0" w:color="auto"/>
            </w:tcBorders>
            <w:tcMar>
              <w:left w:w="57" w:type="dxa"/>
              <w:right w:w="57" w:type="dxa"/>
            </w:tcMar>
            <w:vAlign w:val="center"/>
          </w:tcPr>
          <w:p w:rsidR="005B7042" w:rsidRPr="00966B17" w:rsidRDefault="005B7042">
            <w:pPr>
              <w:topLinePunct/>
              <w:spacing w:before="40" w:after="40"/>
              <w:ind w:firstLineChars="0" w:firstLine="0"/>
              <w:jc w:val="center"/>
              <w:rPr>
                <w:rFonts w:ascii="宋体"/>
              </w:rPr>
            </w:pPr>
          </w:p>
        </w:tc>
        <w:tc>
          <w:tcPr>
            <w:tcW w:w="3373" w:type="dxa"/>
            <w:gridSpan w:val="3"/>
            <w:tcBorders>
              <w:bottom w:val="single" w:sz="8" w:space="0" w:color="auto"/>
            </w:tcBorders>
            <w:tcMar>
              <w:left w:w="57" w:type="dxa"/>
              <w:right w:w="57" w:type="dxa"/>
            </w:tcMar>
            <w:vAlign w:val="center"/>
          </w:tcPr>
          <w:p w:rsidR="005B7042" w:rsidRPr="00966B17" w:rsidRDefault="007472E3">
            <w:pPr>
              <w:topLinePunct/>
              <w:spacing w:before="40" w:after="40"/>
              <w:ind w:firstLineChars="0" w:firstLine="0"/>
              <w:jc w:val="center"/>
              <w:rPr>
                <w:rFonts w:ascii="宋体"/>
                <w:spacing w:val="-4"/>
              </w:rPr>
            </w:pPr>
            <w:r w:rsidRPr="00966B17">
              <w:rPr>
                <w:rFonts w:ascii="宋体" w:hAnsi="宋体" w:cs="宋体" w:hint="eastAsia"/>
                <w:spacing w:val="-4"/>
              </w:rPr>
              <w:t>相控式</w:t>
            </w:r>
          </w:p>
        </w:tc>
        <w:tc>
          <w:tcPr>
            <w:tcW w:w="3374" w:type="dxa"/>
            <w:gridSpan w:val="3"/>
            <w:tcBorders>
              <w:bottom w:val="single" w:sz="8" w:space="0" w:color="auto"/>
            </w:tcBorders>
            <w:vAlign w:val="center"/>
          </w:tcPr>
          <w:p w:rsidR="005B7042" w:rsidRPr="00966B17" w:rsidRDefault="007472E3">
            <w:pPr>
              <w:topLinePunct/>
              <w:spacing w:before="40" w:after="40"/>
              <w:ind w:firstLineChars="0" w:firstLine="0"/>
              <w:jc w:val="center"/>
              <w:rPr>
                <w:rFonts w:ascii="宋体"/>
                <w:spacing w:val="-4"/>
              </w:rPr>
            </w:pPr>
            <w:r w:rsidRPr="00966B17">
              <w:rPr>
                <w:rFonts w:ascii="宋体" w:hAnsi="宋体" w:cs="宋体" w:hint="eastAsia"/>
                <w:snapToGrid w:val="0"/>
                <w:kern w:val="21"/>
                <w:sz w:val="18"/>
                <w:szCs w:val="18"/>
              </w:rPr>
              <w:t>---</w:t>
            </w:r>
          </w:p>
        </w:tc>
      </w:tr>
    </w:tbl>
    <w:p w:rsidR="005B7042" w:rsidRPr="00966B17" w:rsidRDefault="005B7042">
      <w:pPr>
        <w:pStyle w:val="afb"/>
        <w:spacing w:before="0" w:after="0"/>
      </w:pPr>
    </w:p>
    <w:p w:rsidR="005B7042" w:rsidRPr="00966B17" w:rsidRDefault="005B7042">
      <w:pPr>
        <w:pStyle w:val="afb"/>
        <w:spacing w:before="0" w:after="0"/>
        <w:rPr>
          <w:rFonts w:ascii="黑体"/>
        </w:rPr>
      </w:pPr>
    </w:p>
    <w:p w:rsidR="005B7042" w:rsidRPr="00966B17" w:rsidRDefault="005B7042">
      <w:pPr>
        <w:pStyle w:val="afb"/>
        <w:spacing w:before="0" w:after="0"/>
        <w:rPr>
          <w:rFonts w:ascii="黑体"/>
        </w:rPr>
      </w:pPr>
    </w:p>
    <w:p w:rsidR="005B7042" w:rsidRPr="00966B17" w:rsidRDefault="007472E3">
      <w:pPr>
        <w:pStyle w:val="afb"/>
        <w:spacing w:before="0" w:after="0"/>
      </w:pPr>
      <w:r w:rsidRPr="00966B17">
        <w:rPr>
          <w:rFonts w:ascii="黑体" w:cs="黑体" w:hint="eastAsia"/>
        </w:rPr>
        <w:t>表</w:t>
      </w:r>
      <w:r w:rsidRPr="00966B17">
        <w:rPr>
          <w:rFonts w:ascii="黑体" w:cs="黑体"/>
        </w:rPr>
        <w:t>1 35</w:t>
      </w:r>
      <w:r w:rsidRPr="00966B17">
        <w:rPr>
          <w:rFonts w:ascii="黑体" w:cs="黑体"/>
          <w:kern w:val="44"/>
        </w:rPr>
        <w:t>kV</w:t>
      </w:r>
      <w:r w:rsidRPr="00966B17">
        <w:rPr>
          <w:rFonts w:ascii="黑体" w:cs="黑体" w:hint="eastAsia"/>
          <w:kern w:val="44"/>
        </w:rPr>
        <w:t>消弧线圈接地变成套装置基本参数</w:t>
      </w: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7"/>
        <w:gridCol w:w="855"/>
        <w:gridCol w:w="9"/>
        <w:gridCol w:w="1833"/>
        <w:gridCol w:w="750"/>
        <w:gridCol w:w="1365"/>
        <w:gridCol w:w="15"/>
        <w:gridCol w:w="1345"/>
        <w:gridCol w:w="2089"/>
      </w:tblGrid>
      <w:tr w:rsidR="00966B17" w:rsidRPr="00966B17">
        <w:trPr>
          <w:trHeight w:val="385"/>
          <w:tblHeader/>
          <w:jc w:val="center"/>
        </w:trPr>
        <w:tc>
          <w:tcPr>
            <w:tcW w:w="537" w:type="dxa"/>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hint="eastAsia"/>
                <w:snapToGrid w:val="0"/>
                <w:kern w:val="21"/>
                <w:sz w:val="18"/>
                <w:szCs w:val="18"/>
              </w:rPr>
              <w:t>序号</w:t>
            </w:r>
          </w:p>
        </w:tc>
        <w:tc>
          <w:tcPr>
            <w:tcW w:w="2697" w:type="dxa"/>
            <w:gridSpan w:val="3"/>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hint="eastAsia"/>
                <w:snapToGrid w:val="0"/>
                <w:kern w:val="21"/>
                <w:sz w:val="18"/>
                <w:szCs w:val="18"/>
              </w:rPr>
              <w:t>参数名称</w:t>
            </w:r>
          </w:p>
        </w:tc>
        <w:tc>
          <w:tcPr>
            <w:tcW w:w="750" w:type="dxa"/>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hint="eastAsia"/>
                <w:snapToGrid w:val="0"/>
                <w:kern w:val="21"/>
                <w:sz w:val="18"/>
                <w:szCs w:val="18"/>
              </w:rPr>
              <w:t>单位</w:t>
            </w:r>
          </w:p>
        </w:tc>
        <w:tc>
          <w:tcPr>
            <w:tcW w:w="2725" w:type="dxa"/>
            <w:gridSpan w:val="3"/>
            <w:vAlign w:val="center"/>
          </w:tcPr>
          <w:p w:rsidR="005B7042" w:rsidRPr="00966B17" w:rsidRDefault="007472E3">
            <w:pPr>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项目单位要求值</w:t>
            </w:r>
          </w:p>
        </w:tc>
        <w:tc>
          <w:tcPr>
            <w:tcW w:w="2089" w:type="dxa"/>
            <w:vAlign w:val="center"/>
          </w:tcPr>
          <w:p w:rsidR="005B7042" w:rsidRPr="00966B17" w:rsidRDefault="007472E3">
            <w:pPr>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卖方保证值</w:t>
            </w:r>
          </w:p>
        </w:tc>
      </w:tr>
      <w:tr w:rsidR="00966B17" w:rsidRPr="00966B17">
        <w:trPr>
          <w:trHeight w:val="420"/>
          <w:jc w:val="center"/>
        </w:trPr>
        <w:tc>
          <w:tcPr>
            <w:tcW w:w="537" w:type="dxa"/>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snapToGrid w:val="0"/>
                <w:kern w:val="21"/>
                <w:sz w:val="18"/>
                <w:szCs w:val="18"/>
              </w:rPr>
              <w:t>1</w:t>
            </w:r>
          </w:p>
        </w:tc>
        <w:tc>
          <w:tcPr>
            <w:tcW w:w="2697" w:type="dxa"/>
            <w:gridSpan w:val="3"/>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hint="eastAsia"/>
                <w:snapToGrid w:val="0"/>
                <w:kern w:val="21"/>
                <w:sz w:val="18"/>
                <w:szCs w:val="18"/>
              </w:rPr>
              <w:t>使用环境</w:t>
            </w:r>
          </w:p>
        </w:tc>
        <w:tc>
          <w:tcPr>
            <w:tcW w:w="750"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hint="eastAsia"/>
                <w:snapToGrid w:val="0"/>
                <w:kern w:val="21"/>
                <w:sz w:val="18"/>
                <w:szCs w:val="18"/>
              </w:rPr>
              <w:t>户外</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restart"/>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snapToGrid w:val="0"/>
                <w:kern w:val="21"/>
                <w:sz w:val="18"/>
                <w:szCs w:val="18"/>
              </w:rPr>
              <w:t>2</w:t>
            </w:r>
          </w:p>
        </w:tc>
        <w:tc>
          <w:tcPr>
            <w:tcW w:w="855" w:type="dxa"/>
            <w:vMerge w:val="restart"/>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hint="eastAsia"/>
                <w:snapToGrid w:val="0"/>
                <w:kern w:val="21"/>
                <w:sz w:val="18"/>
                <w:szCs w:val="18"/>
              </w:rPr>
              <w:t>成套装置</w:t>
            </w:r>
          </w:p>
        </w:tc>
        <w:tc>
          <w:tcPr>
            <w:tcW w:w="1842" w:type="dxa"/>
            <w:gridSpan w:val="2"/>
            <w:vAlign w:val="center"/>
          </w:tcPr>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cs="宋体" w:hint="eastAsia"/>
                <w:sz w:val="18"/>
                <w:szCs w:val="18"/>
              </w:rPr>
              <w:t>额定电压</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kV</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38.5</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cs="宋体" w:hint="eastAsia"/>
                <w:sz w:val="18"/>
                <w:szCs w:val="18"/>
              </w:rPr>
              <w:t>额定频率</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Hz</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50</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napToGrid w:val="0"/>
                <w:kern w:val="21"/>
                <w:sz w:val="18"/>
                <w:szCs w:val="18"/>
              </w:rPr>
              <w:t>绝缘水平</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kV</w:t>
            </w:r>
          </w:p>
        </w:tc>
        <w:tc>
          <w:tcPr>
            <w:tcW w:w="2725" w:type="dxa"/>
            <w:gridSpan w:val="3"/>
            <w:vAlign w:val="center"/>
          </w:tcPr>
          <w:p w:rsidR="005B7042" w:rsidRPr="00966B17" w:rsidRDefault="007472E3">
            <w:pPr>
              <w:snapToGrid w:val="0"/>
              <w:spacing w:beforeLines="50" w:before="161" w:afterLines="50" w:after="161"/>
              <w:ind w:firstLineChars="0" w:firstLine="0"/>
              <w:rPr>
                <w:snapToGrid w:val="0"/>
                <w:kern w:val="21"/>
                <w:sz w:val="18"/>
                <w:szCs w:val="18"/>
              </w:rPr>
            </w:pPr>
            <w:r w:rsidRPr="00966B17">
              <w:rPr>
                <w:rFonts w:cs="宋体" w:hint="eastAsia"/>
                <w:snapToGrid w:val="0"/>
                <w:kern w:val="21"/>
                <w:sz w:val="18"/>
                <w:szCs w:val="18"/>
              </w:rPr>
              <w:t>工频</w:t>
            </w:r>
            <w:r w:rsidRPr="00966B17">
              <w:rPr>
                <w:snapToGrid w:val="0"/>
                <w:kern w:val="21"/>
                <w:sz w:val="18"/>
                <w:szCs w:val="18"/>
              </w:rPr>
              <w:t>(1min)</w:t>
            </w:r>
            <w:r w:rsidRPr="00966B17">
              <w:rPr>
                <w:rFonts w:cs="宋体" w:hint="eastAsia"/>
                <w:snapToGrid w:val="0"/>
                <w:kern w:val="21"/>
                <w:sz w:val="18"/>
                <w:szCs w:val="18"/>
              </w:rPr>
              <w:t>耐受电压（有效值）：</w:t>
            </w:r>
            <w:r w:rsidRPr="00966B17">
              <w:rPr>
                <w:rFonts w:hint="eastAsia"/>
                <w:snapToGrid w:val="0"/>
                <w:kern w:val="21"/>
                <w:sz w:val="18"/>
                <w:szCs w:val="18"/>
              </w:rPr>
              <w:t>70</w:t>
            </w:r>
            <w:r w:rsidRPr="00966B17">
              <w:rPr>
                <w:snapToGrid w:val="0"/>
                <w:kern w:val="21"/>
                <w:sz w:val="18"/>
                <w:szCs w:val="18"/>
              </w:rPr>
              <w:t>kV</w:t>
            </w:r>
          </w:p>
          <w:p w:rsidR="005B7042" w:rsidRPr="00966B17" w:rsidRDefault="007472E3">
            <w:pPr>
              <w:snapToGrid w:val="0"/>
              <w:spacing w:beforeLines="50" w:before="161" w:afterLines="50" w:after="161"/>
              <w:ind w:firstLineChars="0" w:firstLine="0"/>
              <w:rPr>
                <w:snapToGrid w:val="0"/>
                <w:kern w:val="21"/>
                <w:sz w:val="18"/>
                <w:szCs w:val="18"/>
              </w:rPr>
            </w:pPr>
            <w:r w:rsidRPr="00966B17">
              <w:rPr>
                <w:rFonts w:cs="宋体" w:hint="eastAsia"/>
                <w:sz w:val="18"/>
                <w:szCs w:val="18"/>
              </w:rPr>
              <w:t>雷电全波冲击耐受电压（峰值）：</w:t>
            </w:r>
            <w:r w:rsidRPr="00966B17">
              <w:rPr>
                <w:rFonts w:hint="eastAsia"/>
                <w:sz w:val="18"/>
                <w:szCs w:val="18"/>
              </w:rPr>
              <w:t>170</w:t>
            </w:r>
            <w:r w:rsidRPr="00966B17">
              <w:rPr>
                <w:sz w:val="18"/>
                <w:szCs w:val="18"/>
              </w:rPr>
              <w:t>kV</w:t>
            </w:r>
          </w:p>
        </w:tc>
        <w:tc>
          <w:tcPr>
            <w:tcW w:w="2089" w:type="dxa"/>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hAnsi="宋体" w:cs="宋体" w:hint="eastAsia"/>
                <w:sz w:val="18"/>
                <w:szCs w:val="18"/>
              </w:rPr>
              <w:t>消弧线圈额定容量</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kVA</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500</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hAnsi="宋体" w:cs="宋体" w:hint="eastAsia"/>
                <w:sz w:val="18"/>
                <w:szCs w:val="18"/>
              </w:rPr>
              <w:t>消弧线圈额定电流</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A</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14</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hAnsi="宋体" w:cs="宋体" w:hint="eastAsia"/>
                <w:sz w:val="18"/>
                <w:szCs w:val="18"/>
              </w:rPr>
              <w:t>电容电流测量误差</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w:t>
            </w:r>
            <w:r w:rsidRPr="00966B17">
              <w:rPr>
                <w:sz w:val="18"/>
                <w:szCs w:val="18"/>
              </w:rPr>
              <w:t xml:space="preserve">2 </w:t>
            </w:r>
            <w:r w:rsidRPr="00966B17">
              <w:rPr>
                <w:rFonts w:cs="宋体" w:hint="eastAsia"/>
                <w:sz w:val="18"/>
                <w:szCs w:val="18"/>
              </w:rPr>
              <w:t>～＋</w:t>
            </w:r>
            <w:r w:rsidRPr="00966B17">
              <w:rPr>
                <w:sz w:val="18"/>
                <w:szCs w:val="18"/>
              </w:rPr>
              <w:t>2</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hAnsi="宋体" w:cs="宋体" w:hint="eastAsia"/>
                <w:sz w:val="18"/>
                <w:szCs w:val="18"/>
              </w:rPr>
              <w:t>残流</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A</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≤5</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cs="宋体" w:hint="eastAsia"/>
                <w:sz w:val="18"/>
                <w:szCs w:val="18"/>
              </w:rPr>
              <w:t>安装点电网中性点位移电压</w:t>
            </w:r>
          </w:p>
        </w:tc>
        <w:tc>
          <w:tcPr>
            <w:tcW w:w="750" w:type="dxa"/>
            <w:vAlign w:val="center"/>
          </w:tcPr>
          <w:p w:rsidR="005B7042" w:rsidRPr="00966B17" w:rsidRDefault="005B7042">
            <w:pPr>
              <w:snapToGrid w:val="0"/>
              <w:spacing w:beforeLines="50" w:before="161" w:afterLines="50" w:after="161"/>
              <w:ind w:firstLineChars="0" w:firstLine="0"/>
              <w:jc w:val="center"/>
              <w:rPr>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ascii="宋体" w:hAnsi="宋体" w:cs="宋体" w:hint="eastAsia"/>
                <w:kern w:val="0"/>
                <w:sz w:val="18"/>
                <w:szCs w:val="18"/>
                <w:lang w:val="zh-CN"/>
              </w:rPr>
              <w:t>≤</w:t>
            </w:r>
            <w:r w:rsidRPr="00966B17">
              <w:rPr>
                <w:sz w:val="18"/>
                <w:szCs w:val="18"/>
              </w:rPr>
              <w:t>15</w:t>
            </w:r>
            <w:r w:rsidRPr="00966B17">
              <w:rPr>
                <w:rFonts w:cs="宋体" w:hint="eastAsia"/>
                <w:sz w:val="18"/>
                <w:szCs w:val="18"/>
              </w:rPr>
              <w:t>％标称相电压</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hAnsi="宋体" w:cs="宋体" w:hint="eastAsia"/>
                <w:sz w:val="18"/>
                <w:szCs w:val="18"/>
              </w:rPr>
              <w:t>接地补偿到位时间</w:t>
            </w:r>
          </w:p>
        </w:tc>
        <w:tc>
          <w:tcPr>
            <w:tcW w:w="750"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rPr>
                <w:snapToGrid w:val="0"/>
                <w:kern w:val="21"/>
                <w:sz w:val="18"/>
                <w:szCs w:val="18"/>
              </w:rPr>
            </w:pPr>
            <w:r w:rsidRPr="00966B17">
              <w:rPr>
                <w:rFonts w:hAnsi="宋体" w:cs="宋体" w:hint="eastAsia"/>
                <w:sz w:val="18"/>
                <w:szCs w:val="18"/>
              </w:rPr>
              <w:t>自动跟踪，时间尽量短，预调方式不大于</w:t>
            </w:r>
            <w:r w:rsidRPr="00966B17">
              <w:rPr>
                <w:rFonts w:hAnsi="宋体" w:cs="宋体" w:hint="eastAsia"/>
                <w:sz w:val="18"/>
                <w:szCs w:val="18"/>
              </w:rPr>
              <w:t>3min</w:t>
            </w:r>
            <w:r w:rsidRPr="00966B17">
              <w:rPr>
                <w:rFonts w:hAnsi="宋体" w:cs="宋体"/>
                <w:sz w:val="18"/>
                <w:szCs w:val="18"/>
              </w:rPr>
              <w:t>/</w:t>
            </w:r>
            <w:r w:rsidRPr="00966B17">
              <w:rPr>
                <w:rFonts w:hAnsi="宋体" w:cs="宋体" w:hint="eastAsia"/>
                <w:sz w:val="18"/>
                <w:szCs w:val="18"/>
              </w:rPr>
              <w:t>档，预调方式不大于</w:t>
            </w:r>
            <w:r w:rsidRPr="00966B17">
              <w:rPr>
                <w:rFonts w:hAnsi="宋体" w:cs="宋体" w:hint="eastAsia"/>
                <w:sz w:val="18"/>
                <w:szCs w:val="18"/>
              </w:rPr>
              <w:t>3</w:t>
            </w:r>
            <w:r w:rsidRPr="00966B17">
              <w:rPr>
                <w:rFonts w:hAnsi="宋体" w:cs="宋体"/>
                <w:sz w:val="18"/>
                <w:szCs w:val="18"/>
              </w:rPr>
              <w:t>S</w:t>
            </w:r>
          </w:p>
        </w:tc>
        <w:tc>
          <w:tcPr>
            <w:tcW w:w="2089" w:type="dxa"/>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hAnsi="宋体" w:cs="宋体" w:hint="eastAsia"/>
                <w:sz w:val="18"/>
                <w:szCs w:val="18"/>
              </w:rPr>
              <w:t>进出线方式</w:t>
            </w:r>
          </w:p>
        </w:tc>
        <w:tc>
          <w:tcPr>
            <w:tcW w:w="750"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电缆下进线</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restart"/>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snapToGrid w:val="0"/>
                <w:kern w:val="21"/>
                <w:sz w:val="18"/>
                <w:szCs w:val="18"/>
              </w:rPr>
              <w:t>3</w:t>
            </w:r>
          </w:p>
        </w:tc>
        <w:tc>
          <w:tcPr>
            <w:tcW w:w="855" w:type="dxa"/>
            <w:vMerge w:val="restart"/>
            <w:vAlign w:val="center"/>
          </w:tcPr>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hAnsi="宋体" w:cs="宋体" w:hint="eastAsia"/>
                <w:snapToGrid w:val="0"/>
                <w:kern w:val="21"/>
                <w:sz w:val="18"/>
                <w:szCs w:val="18"/>
              </w:rPr>
              <w:t>接地</w:t>
            </w:r>
          </w:p>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hAnsi="宋体" w:cs="宋体" w:hint="eastAsia"/>
                <w:snapToGrid w:val="0"/>
                <w:kern w:val="21"/>
                <w:sz w:val="18"/>
                <w:szCs w:val="18"/>
              </w:rPr>
              <w:t>变压器</w:t>
            </w: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额定电压</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kV</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hint="eastAsia"/>
                <w:sz w:val="18"/>
                <w:szCs w:val="18"/>
              </w:rPr>
              <w:t>38.5k</w:t>
            </w:r>
            <w:r w:rsidRPr="00966B17">
              <w:rPr>
                <w:sz w:val="18"/>
                <w:szCs w:val="18"/>
              </w:rPr>
              <w:t>V</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z w:val="18"/>
                <w:szCs w:val="18"/>
              </w:rPr>
              <w:t>接地变压器的容量</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kVA</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ascii="宋体" w:hAnsi="宋体" w:cs="宋体" w:hint="eastAsia"/>
                <w:snapToGrid w:val="0"/>
                <w:kern w:val="21"/>
                <w:sz w:val="18"/>
                <w:szCs w:val="18"/>
              </w:rPr>
              <w:t>630</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z w:val="18"/>
                <w:szCs w:val="18"/>
              </w:rPr>
              <w:t>二次线圈容量（如有）</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kVA</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int="eastAsia"/>
                <w:snapToGrid w:val="0"/>
                <w:kern w:val="21"/>
                <w:sz w:val="18"/>
                <w:szCs w:val="18"/>
              </w:rPr>
              <w:t>100</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零序阻抗</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Ω/</w:t>
            </w:r>
            <w:r w:rsidRPr="00966B17">
              <w:rPr>
                <w:rFonts w:cs="宋体" w:hint="eastAsia"/>
                <w:sz w:val="18"/>
                <w:szCs w:val="18"/>
              </w:rPr>
              <w:t>相</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ascii="宋体" w:cs="宋体" w:hint="eastAsia"/>
                <w:sz w:val="18"/>
                <w:szCs w:val="18"/>
              </w:rPr>
              <w:t>≤</w:t>
            </w:r>
            <w:r w:rsidRPr="00966B17">
              <w:rPr>
                <w:rFonts w:ascii="宋体" w:hAnsi="宋体" w:cs="宋体"/>
                <w:sz w:val="18"/>
                <w:szCs w:val="18"/>
              </w:rPr>
              <w:t>100</w:t>
            </w:r>
            <w:r w:rsidRPr="00966B17">
              <w:rPr>
                <w:rFonts w:ascii="宋体" w:hAnsi="宋体" w:cs="宋体" w:hint="eastAsia"/>
                <w:sz w:val="18"/>
                <w:szCs w:val="18"/>
              </w:rPr>
              <w:t>/</w:t>
            </w:r>
            <w:r w:rsidRPr="00966B17">
              <w:rPr>
                <w:rFonts w:ascii="宋体" w:hAnsi="宋体" w:cs="宋体"/>
                <w:sz w:val="18"/>
                <w:szCs w:val="18"/>
              </w:rPr>
              <w:t>87/50/33/25/16.6</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空载损耗</w:t>
            </w:r>
          </w:p>
        </w:tc>
        <w:tc>
          <w:tcPr>
            <w:tcW w:w="750" w:type="dxa"/>
            <w:vAlign w:val="center"/>
          </w:tcPr>
          <w:p w:rsidR="005B7042" w:rsidRPr="00966B17" w:rsidRDefault="007472E3">
            <w:pPr>
              <w:snapToGrid w:val="0"/>
              <w:spacing w:beforeLines="50" w:before="161" w:afterLines="50" w:after="161"/>
              <w:ind w:firstLineChars="0" w:firstLine="0"/>
              <w:jc w:val="center"/>
              <w:rPr>
                <w:sz w:val="18"/>
                <w:szCs w:val="18"/>
              </w:rPr>
            </w:pPr>
            <w:r w:rsidRPr="00966B17">
              <w:rPr>
                <w:sz w:val="18"/>
                <w:szCs w:val="18"/>
              </w:rPr>
              <w:t>kW</w:t>
            </w:r>
          </w:p>
        </w:tc>
        <w:tc>
          <w:tcPr>
            <w:tcW w:w="2725" w:type="dxa"/>
            <w:gridSpan w:val="3"/>
            <w:vAlign w:val="center"/>
          </w:tcPr>
          <w:p w:rsidR="005B7042" w:rsidRPr="00966B17" w:rsidRDefault="007472E3">
            <w:pPr>
              <w:snapToGrid w:val="0"/>
              <w:spacing w:beforeLines="50" w:before="161" w:afterLines="50" w:after="161"/>
              <w:ind w:firstLineChars="0" w:firstLine="0"/>
              <w:jc w:val="center"/>
              <w:rPr>
                <w:rFonts w:ascii="宋体"/>
                <w:sz w:val="18"/>
                <w:szCs w:val="18"/>
              </w:rPr>
            </w:pPr>
            <w:r w:rsidRPr="00966B17">
              <w:rPr>
                <w:rFonts w:hAnsi="宋体" w:cs="宋体" w:hint="eastAsia"/>
                <w:snapToGrid w:val="0"/>
                <w:kern w:val="21"/>
                <w:sz w:val="18"/>
                <w:szCs w:val="18"/>
              </w:rPr>
              <w:t>（卖方填写）</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负载损耗（带二次线圈）</w:t>
            </w:r>
          </w:p>
        </w:tc>
        <w:tc>
          <w:tcPr>
            <w:tcW w:w="750" w:type="dxa"/>
            <w:vAlign w:val="center"/>
          </w:tcPr>
          <w:p w:rsidR="005B7042" w:rsidRPr="00966B17" w:rsidRDefault="007472E3">
            <w:pPr>
              <w:snapToGrid w:val="0"/>
              <w:spacing w:beforeLines="50" w:before="161" w:afterLines="50" w:after="161"/>
              <w:ind w:firstLineChars="0" w:firstLine="0"/>
              <w:jc w:val="center"/>
              <w:rPr>
                <w:sz w:val="18"/>
                <w:szCs w:val="18"/>
              </w:rPr>
            </w:pPr>
            <w:r w:rsidRPr="00966B17">
              <w:rPr>
                <w:sz w:val="18"/>
                <w:szCs w:val="18"/>
              </w:rPr>
              <w:t>kW</w:t>
            </w:r>
          </w:p>
        </w:tc>
        <w:tc>
          <w:tcPr>
            <w:tcW w:w="2725" w:type="dxa"/>
            <w:gridSpan w:val="3"/>
            <w:vAlign w:val="center"/>
          </w:tcPr>
          <w:p w:rsidR="005B7042" w:rsidRPr="00966B17" w:rsidRDefault="007472E3">
            <w:pPr>
              <w:snapToGrid w:val="0"/>
              <w:spacing w:beforeLines="50" w:before="161" w:afterLines="50" w:after="161"/>
              <w:ind w:firstLineChars="0" w:firstLine="0"/>
              <w:jc w:val="center"/>
              <w:rPr>
                <w:rFonts w:ascii="宋体"/>
                <w:sz w:val="18"/>
                <w:szCs w:val="18"/>
              </w:rPr>
            </w:pPr>
            <w:r w:rsidRPr="00966B17">
              <w:rPr>
                <w:rFonts w:hAnsi="宋体" w:cs="宋体" w:hint="eastAsia"/>
                <w:snapToGrid w:val="0"/>
                <w:kern w:val="21"/>
                <w:sz w:val="18"/>
                <w:szCs w:val="18"/>
              </w:rPr>
              <w:t>（卖方填写）</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联结组及联结组标号（仅对带二次绕组）</w:t>
            </w:r>
          </w:p>
        </w:tc>
        <w:tc>
          <w:tcPr>
            <w:tcW w:w="750" w:type="dxa"/>
            <w:vAlign w:val="center"/>
          </w:tcPr>
          <w:p w:rsidR="005B7042" w:rsidRPr="00966B17" w:rsidRDefault="005B7042">
            <w:pPr>
              <w:snapToGrid w:val="0"/>
              <w:spacing w:beforeLines="50" w:before="161" w:afterLines="50" w:after="161"/>
              <w:ind w:firstLineChars="0" w:firstLine="0"/>
              <w:jc w:val="center"/>
              <w:rPr>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ascii="宋体" w:hAnsi="宋体" w:cs="宋体"/>
                <w:sz w:val="18"/>
                <w:szCs w:val="18"/>
              </w:rPr>
              <w:t>ZN</w:t>
            </w:r>
            <w:r w:rsidRPr="00966B17">
              <w:rPr>
                <w:rFonts w:ascii="宋体" w:hAnsi="宋体" w:cs="宋体" w:hint="eastAsia"/>
                <w:sz w:val="18"/>
                <w:szCs w:val="18"/>
              </w:rPr>
              <w:t>，</w:t>
            </w:r>
            <w:r w:rsidRPr="00966B17">
              <w:rPr>
                <w:rFonts w:ascii="宋体" w:hAnsi="宋体" w:cs="宋体"/>
                <w:sz w:val="18"/>
                <w:szCs w:val="18"/>
              </w:rPr>
              <w:t>yn11</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绝缘方式</w:t>
            </w:r>
          </w:p>
        </w:tc>
        <w:tc>
          <w:tcPr>
            <w:tcW w:w="750"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干式（</w:t>
            </w:r>
            <w:r w:rsidRPr="00966B17">
              <w:rPr>
                <w:snapToGrid w:val="0"/>
                <w:kern w:val="21"/>
                <w:sz w:val="18"/>
                <w:szCs w:val="18"/>
              </w:rPr>
              <w:t>F</w:t>
            </w:r>
            <w:r w:rsidRPr="00966B17">
              <w:rPr>
                <w:rFonts w:cs="宋体" w:hint="eastAsia"/>
                <w:snapToGrid w:val="0"/>
                <w:kern w:val="21"/>
                <w:sz w:val="18"/>
                <w:szCs w:val="18"/>
              </w:rPr>
              <w:t>级）</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绝缘水平</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kV</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工频</w:t>
            </w:r>
            <w:r w:rsidRPr="00966B17">
              <w:rPr>
                <w:snapToGrid w:val="0"/>
                <w:kern w:val="21"/>
                <w:sz w:val="18"/>
                <w:szCs w:val="18"/>
              </w:rPr>
              <w:t>(1min)</w:t>
            </w:r>
            <w:r w:rsidRPr="00966B17">
              <w:rPr>
                <w:rFonts w:cs="宋体" w:hint="eastAsia"/>
                <w:snapToGrid w:val="0"/>
                <w:kern w:val="21"/>
                <w:sz w:val="18"/>
                <w:szCs w:val="18"/>
              </w:rPr>
              <w:t>耐受电压（有效值）：</w:t>
            </w:r>
            <w:r w:rsidR="001C6214" w:rsidRPr="00966B17">
              <w:rPr>
                <w:snapToGrid w:val="0"/>
                <w:kern w:val="21"/>
                <w:sz w:val="18"/>
                <w:szCs w:val="18"/>
                <w:shd w:val="pct15" w:color="auto" w:fill="FFFFFF"/>
              </w:rPr>
              <w:t>70</w:t>
            </w:r>
            <w:r w:rsidRPr="00966B17">
              <w:rPr>
                <w:snapToGrid w:val="0"/>
                <w:kern w:val="21"/>
                <w:sz w:val="18"/>
                <w:szCs w:val="18"/>
                <w:shd w:val="pct15" w:color="auto" w:fill="FFFFFF"/>
              </w:rPr>
              <w:t>kV</w:t>
            </w:r>
          </w:p>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雷电全波冲击耐受电压（峰值）：</w:t>
            </w:r>
            <w:r w:rsidR="001C6214" w:rsidRPr="00966B17">
              <w:rPr>
                <w:sz w:val="18"/>
                <w:szCs w:val="18"/>
                <w:shd w:val="pct15" w:color="auto" w:fill="FFFFFF"/>
              </w:rPr>
              <w:t>170</w:t>
            </w:r>
            <w:r w:rsidRPr="00966B17">
              <w:rPr>
                <w:sz w:val="18"/>
                <w:szCs w:val="18"/>
                <w:shd w:val="pct15" w:color="auto" w:fill="FFFFFF"/>
              </w:rPr>
              <w:t>kV</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9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Merge w:val="restart"/>
            <w:vAlign w:val="center"/>
          </w:tcPr>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hAnsi="宋体" w:cs="宋体" w:hint="eastAsia"/>
                <w:snapToGrid w:val="0"/>
                <w:kern w:val="21"/>
                <w:sz w:val="18"/>
                <w:szCs w:val="18"/>
              </w:rPr>
              <w:t>温升限值（</w:t>
            </w:r>
            <w:r w:rsidRPr="00966B17">
              <w:rPr>
                <w:rFonts w:cs="宋体" w:hint="eastAsia"/>
                <w:snapToGrid w:val="0"/>
                <w:kern w:val="21"/>
                <w:sz w:val="18"/>
                <w:szCs w:val="18"/>
              </w:rPr>
              <w:t>干式</w:t>
            </w:r>
            <w:r w:rsidRPr="00966B17">
              <w:rPr>
                <w:rFonts w:hAnsi="宋体" w:cs="宋体" w:hint="eastAsia"/>
                <w:snapToGrid w:val="0"/>
                <w:kern w:val="21"/>
                <w:sz w:val="18"/>
                <w:szCs w:val="18"/>
              </w:rPr>
              <w:t>）</w:t>
            </w:r>
          </w:p>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napToGrid w:val="0"/>
                <w:kern w:val="21"/>
                <w:sz w:val="18"/>
                <w:szCs w:val="18"/>
              </w:rPr>
              <w:t>（额定容量下）</w:t>
            </w:r>
          </w:p>
        </w:tc>
        <w:tc>
          <w:tcPr>
            <w:tcW w:w="750" w:type="dxa"/>
            <w:vMerge w:val="restart"/>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K</w:t>
            </w:r>
          </w:p>
        </w:tc>
        <w:tc>
          <w:tcPr>
            <w:tcW w:w="1380" w:type="dxa"/>
            <w:gridSpan w:val="2"/>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345"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658"/>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750"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380"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绕组温升</w:t>
            </w:r>
          </w:p>
        </w:tc>
        <w:tc>
          <w:tcPr>
            <w:tcW w:w="1345"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100</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冷却方式</w:t>
            </w:r>
          </w:p>
        </w:tc>
        <w:tc>
          <w:tcPr>
            <w:tcW w:w="750"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自冷</w:t>
            </w:r>
            <w:r w:rsidRPr="00966B17">
              <w:rPr>
                <w:rFonts w:cs="宋体" w:hint="eastAsia"/>
                <w:sz w:val="18"/>
                <w:szCs w:val="18"/>
              </w:rPr>
              <w:t>（干式需带温显、温控及远传功能）</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外绝缘</w:t>
            </w:r>
            <w:r w:rsidRPr="00966B17">
              <w:rPr>
                <w:rFonts w:cs="宋体" w:hint="eastAsia"/>
                <w:sz w:val="18"/>
                <w:szCs w:val="18"/>
              </w:rPr>
              <w:t>爬电比距</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mm/kV</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≥31</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局部放电</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pC</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ascii="宋体" w:cs="宋体" w:hint="eastAsia"/>
                <w:sz w:val="18"/>
                <w:szCs w:val="18"/>
              </w:rPr>
              <w:t>≤</w:t>
            </w:r>
            <w:r w:rsidRPr="00966B17">
              <w:rPr>
                <w:rFonts w:ascii="宋体" w:hAnsi="宋体" w:cs="宋体"/>
                <w:sz w:val="18"/>
                <w:szCs w:val="18"/>
              </w:rPr>
              <w:t>5</w:t>
            </w:r>
            <w:r w:rsidRPr="00966B17">
              <w:rPr>
                <w:rFonts w:ascii="宋体" w:hAnsi="宋体" w:cs="宋体" w:hint="eastAsia"/>
                <w:kern w:val="28"/>
                <w:sz w:val="18"/>
                <w:szCs w:val="18"/>
              </w:rPr>
              <w:t>（干式）</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55"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42"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噪音</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dB</w:t>
            </w:r>
          </w:p>
        </w:tc>
        <w:tc>
          <w:tcPr>
            <w:tcW w:w="2725" w:type="dxa"/>
            <w:gridSpan w:val="3"/>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hAnsi="宋体" w:cs="宋体" w:hint="eastAsia"/>
                <w:sz w:val="18"/>
                <w:szCs w:val="18"/>
              </w:rPr>
              <w:t>离本体</w:t>
            </w:r>
            <w:r w:rsidRPr="00966B17">
              <w:rPr>
                <w:sz w:val="18"/>
                <w:szCs w:val="18"/>
              </w:rPr>
              <w:t>0.3</w:t>
            </w:r>
            <w:r w:rsidRPr="00966B17">
              <w:rPr>
                <w:rFonts w:hAnsi="宋体" w:cs="宋体" w:hint="eastAsia"/>
                <w:sz w:val="18"/>
                <w:szCs w:val="18"/>
              </w:rPr>
              <w:t>米处≤</w:t>
            </w:r>
            <w:r w:rsidRPr="00966B17">
              <w:rPr>
                <w:sz w:val="18"/>
                <w:szCs w:val="18"/>
              </w:rPr>
              <w:t>55dB</w:t>
            </w:r>
          </w:p>
        </w:tc>
        <w:tc>
          <w:tcPr>
            <w:tcW w:w="2089" w:type="dxa"/>
            <w:vAlign w:val="center"/>
          </w:tcPr>
          <w:p w:rsidR="005B7042" w:rsidRPr="00966B17" w:rsidRDefault="005B7042">
            <w:pPr>
              <w:topLinePunct/>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restart"/>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snapToGrid w:val="0"/>
                <w:kern w:val="21"/>
                <w:sz w:val="18"/>
                <w:szCs w:val="18"/>
              </w:rPr>
              <w:t>4</w:t>
            </w:r>
          </w:p>
        </w:tc>
        <w:tc>
          <w:tcPr>
            <w:tcW w:w="864" w:type="dxa"/>
            <w:gridSpan w:val="2"/>
            <w:vMerge w:val="restart"/>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黑体" w:cs="宋体" w:hint="eastAsia"/>
                <w:sz w:val="18"/>
                <w:szCs w:val="18"/>
              </w:rPr>
              <w:t>消弧线圈</w:t>
            </w: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ascii="宋体" w:hAnsi="宋体" w:cs="宋体" w:hint="eastAsia"/>
                <w:sz w:val="18"/>
                <w:szCs w:val="18"/>
              </w:rPr>
              <w:t>额定</w:t>
            </w:r>
            <w:r w:rsidRPr="00966B17">
              <w:rPr>
                <w:rFonts w:hAnsi="宋体" w:cs="宋体" w:hint="eastAsia"/>
                <w:sz w:val="18"/>
                <w:szCs w:val="18"/>
              </w:rPr>
              <w:t>容量</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kVA</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500</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z w:val="18"/>
                <w:szCs w:val="18"/>
              </w:rPr>
              <w:t>额定电流</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A</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14</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kern w:val="0"/>
                <w:sz w:val="18"/>
                <w:szCs w:val="18"/>
              </w:rPr>
              <w:t>调节方式</w:t>
            </w:r>
          </w:p>
        </w:tc>
        <w:tc>
          <w:tcPr>
            <w:tcW w:w="750"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调匝式</w:t>
            </w:r>
            <w:r w:rsidRPr="00966B17">
              <w:rPr>
                <w:rFonts w:cs="宋体" w:hint="eastAsia"/>
                <w:snapToGrid w:val="0"/>
                <w:kern w:val="21"/>
                <w:sz w:val="18"/>
                <w:szCs w:val="18"/>
              </w:rPr>
              <w:t>/</w:t>
            </w:r>
            <w:r w:rsidRPr="00966B17">
              <w:rPr>
                <w:rFonts w:cs="宋体" w:hint="eastAsia"/>
                <w:snapToGrid w:val="0"/>
                <w:kern w:val="21"/>
                <w:sz w:val="18"/>
                <w:szCs w:val="18"/>
              </w:rPr>
              <w:t>调容式</w:t>
            </w:r>
            <w:r w:rsidRPr="00966B17">
              <w:rPr>
                <w:rFonts w:cs="宋体" w:hint="eastAsia"/>
                <w:snapToGrid w:val="0"/>
                <w:kern w:val="21"/>
                <w:sz w:val="18"/>
                <w:szCs w:val="18"/>
              </w:rPr>
              <w:t>/</w:t>
            </w:r>
            <w:r w:rsidRPr="00966B17">
              <w:rPr>
                <w:rFonts w:cs="宋体" w:hint="eastAsia"/>
                <w:snapToGrid w:val="0"/>
                <w:kern w:val="21"/>
                <w:sz w:val="18"/>
                <w:szCs w:val="18"/>
              </w:rPr>
              <w:t>相控式</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rFonts w:hAnsi="宋体"/>
                <w:kern w:val="0"/>
                <w:sz w:val="18"/>
                <w:szCs w:val="18"/>
              </w:rPr>
            </w:pPr>
            <w:r w:rsidRPr="00966B17">
              <w:rPr>
                <w:rFonts w:hAnsi="宋体" w:cs="宋体" w:hint="eastAsia"/>
                <w:kern w:val="0"/>
                <w:sz w:val="18"/>
                <w:szCs w:val="18"/>
              </w:rPr>
              <w:t>电流调节范围</w:t>
            </w:r>
          </w:p>
        </w:tc>
        <w:tc>
          <w:tcPr>
            <w:tcW w:w="750" w:type="dxa"/>
            <w:vAlign w:val="center"/>
          </w:tcPr>
          <w:p w:rsidR="005B7042" w:rsidRPr="00966B17" w:rsidRDefault="005B7042">
            <w:pPr>
              <w:snapToGrid w:val="0"/>
              <w:spacing w:beforeLines="50" w:before="161" w:afterLines="50" w:after="161"/>
              <w:ind w:firstLineChars="0" w:firstLine="0"/>
              <w:rPr>
                <w:rFonts w:hAnsi="宋体"/>
                <w:kern w:val="0"/>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rFonts w:hAnsi="宋体"/>
                <w:kern w:val="0"/>
                <w:sz w:val="18"/>
                <w:szCs w:val="18"/>
              </w:rPr>
            </w:pPr>
            <w:r w:rsidRPr="00966B17">
              <w:rPr>
                <w:snapToGrid w:val="0"/>
                <w:kern w:val="21"/>
                <w:sz w:val="18"/>
                <w:szCs w:val="18"/>
              </w:rPr>
              <w:t>30~100%</w:t>
            </w:r>
          </w:p>
        </w:tc>
        <w:tc>
          <w:tcPr>
            <w:tcW w:w="2089" w:type="dxa"/>
            <w:vAlign w:val="center"/>
          </w:tcPr>
          <w:p w:rsidR="005B7042" w:rsidRPr="00966B17" w:rsidRDefault="005B7042">
            <w:pPr>
              <w:snapToGrid w:val="0"/>
              <w:spacing w:beforeLines="50" w:before="161" w:afterLines="50" w:after="161"/>
              <w:ind w:firstLineChars="0" w:firstLine="0"/>
              <w:jc w:val="center"/>
              <w:rPr>
                <w:rFonts w:hAnsi="宋体"/>
                <w:kern w:val="0"/>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绝缘方式</w:t>
            </w:r>
          </w:p>
        </w:tc>
        <w:tc>
          <w:tcPr>
            <w:tcW w:w="750"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干式（</w:t>
            </w:r>
            <w:r w:rsidRPr="00966B17">
              <w:rPr>
                <w:snapToGrid w:val="0"/>
                <w:kern w:val="21"/>
                <w:sz w:val="18"/>
                <w:szCs w:val="18"/>
              </w:rPr>
              <w:t>F</w:t>
            </w:r>
            <w:r w:rsidRPr="00966B17">
              <w:rPr>
                <w:rFonts w:cs="宋体" w:hint="eastAsia"/>
                <w:snapToGrid w:val="0"/>
                <w:kern w:val="21"/>
                <w:sz w:val="18"/>
                <w:szCs w:val="18"/>
              </w:rPr>
              <w:t>级）</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pacing w:before="20" w:after="20" w:line="80" w:lineRule="atLeast"/>
              <w:ind w:firstLineChars="0" w:firstLine="0"/>
              <w:jc w:val="center"/>
              <w:rPr>
                <w:snapToGrid w:val="0"/>
                <w:kern w:val="21"/>
                <w:sz w:val="18"/>
                <w:szCs w:val="18"/>
              </w:rPr>
            </w:pPr>
            <w:r w:rsidRPr="00966B17">
              <w:rPr>
                <w:rFonts w:cs="宋体" w:hint="eastAsia"/>
                <w:snapToGrid w:val="0"/>
                <w:kern w:val="21"/>
                <w:sz w:val="18"/>
                <w:szCs w:val="18"/>
              </w:rPr>
              <w:t>伏安特性线性范围</w:t>
            </w:r>
          </w:p>
        </w:tc>
        <w:tc>
          <w:tcPr>
            <w:tcW w:w="750" w:type="dxa"/>
            <w:vAlign w:val="center"/>
          </w:tcPr>
          <w:p w:rsidR="005B7042" w:rsidRPr="00966B17" w:rsidRDefault="005B7042">
            <w:pPr>
              <w:spacing w:before="20" w:after="20" w:line="80" w:lineRule="atLeast"/>
              <w:ind w:firstLine="360"/>
              <w:rPr>
                <w:snapToGrid w:val="0"/>
                <w:kern w:val="21"/>
                <w:sz w:val="18"/>
                <w:szCs w:val="18"/>
              </w:rPr>
            </w:pPr>
          </w:p>
        </w:tc>
        <w:tc>
          <w:tcPr>
            <w:tcW w:w="2725" w:type="dxa"/>
            <w:gridSpan w:val="3"/>
            <w:vAlign w:val="center"/>
          </w:tcPr>
          <w:p w:rsidR="005B7042" w:rsidRPr="00966B17" w:rsidRDefault="007472E3">
            <w:pPr>
              <w:spacing w:before="20" w:after="20" w:line="80" w:lineRule="atLeast"/>
              <w:ind w:firstLine="360"/>
              <w:jc w:val="center"/>
              <w:rPr>
                <w:snapToGrid w:val="0"/>
                <w:kern w:val="21"/>
                <w:sz w:val="18"/>
                <w:szCs w:val="18"/>
              </w:rPr>
            </w:pPr>
            <w:r w:rsidRPr="00966B17">
              <w:rPr>
                <w:snapToGrid w:val="0"/>
                <w:kern w:val="21"/>
                <w:sz w:val="18"/>
                <w:szCs w:val="18"/>
              </w:rPr>
              <w:t>0~110%Un</w:t>
            </w:r>
          </w:p>
        </w:tc>
        <w:tc>
          <w:tcPr>
            <w:tcW w:w="2089" w:type="dxa"/>
            <w:vAlign w:val="center"/>
          </w:tcPr>
          <w:p w:rsidR="005B7042" w:rsidRPr="00966B17" w:rsidRDefault="005B7042">
            <w:pPr>
              <w:spacing w:before="20" w:after="20" w:line="80" w:lineRule="atLeast"/>
              <w:ind w:firstLine="36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绝缘水平</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kV</w:t>
            </w:r>
          </w:p>
        </w:tc>
        <w:tc>
          <w:tcPr>
            <w:tcW w:w="2725" w:type="dxa"/>
            <w:gridSpan w:val="3"/>
            <w:vAlign w:val="center"/>
          </w:tcPr>
          <w:p w:rsidR="005B7042" w:rsidRPr="00966B17" w:rsidRDefault="007472E3">
            <w:pPr>
              <w:snapToGrid w:val="0"/>
              <w:spacing w:beforeLines="50" w:before="161" w:afterLines="50" w:after="161"/>
              <w:ind w:firstLineChars="0" w:firstLine="0"/>
              <w:rPr>
                <w:snapToGrid w:val="0"/>
                <w:kern w:val="21"/>
                <w:sz w:val="18"/>
                <w:szCs w:val="18"/>
              </w:rPr>
            </w:pPr>
            <w:r w:rsidRPr="00966B17">
              <w:rPr>
                <w:rFonts w:cs="宋体" w:hint="eastAsia"/>
                <w:snapToGrid w:val="0"/>
                <w:kern w:val="21"/>
                <w:sz w:val="18"/>
                <w:szCs w:val="18"/>
              </w:rPr>
              <w:t>工频</w:t>
            </w:r>
            <w:r w:rsidRPr="00966B17">
              <w:rPr>
                <w:snapToGrid w:val="0"/>
                <w:kern w:val="21"/>
                <w:sz w:val="18"/>
                <w:szCs w:val="18"/>
              </w:rPr>
              <w:t>(1min)</w:t>
            </w:r>
            <w:r w:rsidRPr="00966B17">
              <w:rPr>
                <w:rFonts w:cs="宋体" w:hint="eastAsia"/>
                <w:snapToGrid w:val="0"/>
                <w:kern w:val="21"/>
                <w:sz w:val="18"/>
                <w:szCs w:val="18"/>
              </w:rPr>
              <w:t>耐受电压（有效值）：</w:t>
            </w:r>
            <w:r w:rsidRPr="00966B17">
              <w:rPr>
                <w:rFonts w:hint="eastAsia"/>
                <w:snapToGrid w:val="0"/>
                <w:kern w:val="21"/>
                <w:sz w:val="18"/>
                <w:szCs w:val="18"/>
              </w:rPr>
              <w:t>70</w:t>
            </w:r>
            <w:r w:rsidRPr="00966B17">
              <w:rPr>
                <w:snapToGrid w:val="0"/>
                <w:kern w:val="21"/>
                <w:sz w:val="18"/>
                <w:szCs w:val="18"/>
              </w:rPr>
              <w:t>kV</w:t>
            </w:r>
          </w:p>
          <w:p w:rsidR="005B7042" w:rsidRPr="00966B17" w:rsidRDefault="007472E3">
            <w:pPr>
              <w:snapToGrid w:val="0"/>
              <w:spacing w:beforeLines="50" w:before="161" w:afterLines="50" w:after="161"/>
              <w:ind w:firstLineChars="0" w:firstLine="0"/>
              <w:rPr>
                <w:snapToGrid w:val="0"/>
                <w:kern w:val="21"/>
                <w:sz w:val="18"/>
                <w:szCs w:val="18"/>
              </w:rPr>
            </w:pPr>
            <w:r w:rsidRPr="00966B17">
              <w:rPr>
                <w:rFonts w:cs="宋体" w:hint="eastAsia"/>
                <w:sz w:val="18"/>
                <w:szCs w:val="18"/>
              </w:rPr>
              <w:t>雷电全波冲击耐受电压（峰值）：</w:t>
            </w:r>
            <w:r w:rsidRPr="00966B17">
              <w:rPr>
                <w:rFonts w:hint="eastAsia"/>
                <w:sz w:val="18"/>
                <w:szCs w:val="18"/>
              </w:rPr>
              <w:t>17</w:t>
            </w:r>
            <w:r w:rsidRPr="00966B17">
              <w:rPr>
                <w:sz w:val="18"/>
                <w:szCs w:val="18"/>
              </w:rPr>
              <w:t>0kV</w:t>
            </w:r>
          </w:p>
        </w:tc>
        <w:tc>
          <w:tcPr>
            <w:tcW w:w="2089" w:type="dxa"/>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r>
      <w:tr w:rsidR="00966B17" w:rsidRPr="00966B17">
        <w:trPr>
          <w:cantSplit/>
          <w:trHeight w:val="27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Merge w:val="restart"/>
            <w:vAlign w:val="center"/>
          </w:tcPr>
          <w:p w:rsidR="005B7042" w:rsidRPr="00966B17" w:rsidRDefault="007472E3">
            <w:pPr>
              <w:snapToGrid w:val="0"/>
              <w:spacing w:beforeLines="50" w:before="161" w:afterLines="50" w:after="161"/>
              <w:ind w:firstLineChars="0" w:firstLine="0"/>
              <w:jc w:val="center"/>
              <w:rPr>
                <w:rFonts w:hAnsi="宋体"/>
                <w:snapToGrid w:val="0"/>
                <w:kern w:val="21"/>
                <w:sz w:val="18"/>
                <w:szCs w:val="18"/>
              </w:rPr>
            </w:pPr>
            <w:r w:rsidRPr="00966B17">
              <w:rPr>
                <w:rFonts w:hAnsi="宋体" w:cs="宋体" w:hint="eastAsia"/>
                <w:snapToGrid w:val="0"/>
                <w:kern w:val="21"/>
                <w:sz w:val="18"/>
                <w:szCs w:val="18"/>
              </w:rPr>
              <w:t>温升限值（</w:t>
            </w:r>
            <w:r w:rsidRPr="00966B17">
              <w:rPr>
                <w:rFonts w:cs="宋体" w:hint="eastAsia"/>
                <w:snapToGrid w:val="0"/>
                <w:kern w:val="21"/>
                <w:sz w:val="18"/>
                <w:szCs w:val="18"/>
              </w:rPr>
              <w:t>干式</w:t>
            </w:r>
            <w:r w:rsidRPr="00966B17">
              <w:rPr>
                <w:rFonts w:hAnsi="宋体" w:cs="宋体" w:hint="eastAsia"/>
                <w:snapToGrid w:val="0"/>
                <w:kern w:val="21"/>
                <w:sz w:val="18"/>
                <w:szCs w:val="18"/>
              </w:rPr>
              <w:t>）</w:t>
            </w:r>
          </w:p>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napToGrid w:val="0"/>
                <w:kern w:val="21"/>
                <w:sz w:val="18"/>
                <w:szCs w:val="18"/>
              </w:rPr>
              <w:t>（额定电流下）</w:t>
            </w:r>
          </w:p>
        </w:tc>
        <w:tc>
          <w:tcPr>
            <w:tcW w:w="750" w:type="dxa"/>
            <w:vMerge w:val="restart"/>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K</w:t>
            </w:r>
          </w:p>
        </w:tc>
        <w:tc>
          <w:tcPr>
            <w:tcW w:w="1365"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360" w:type="dxa"/>
            <w:gridSpan w:val="2"/>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27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750" w:type="dxa"/>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365"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绕组温升</w:t>
            </w:r>
          </w:p>
        </w:tc>
        <w:tc>
          <w:tcPr>
            <w:tcW w:w="1360" w:type="dxa"/>
            <w:gridSpan w:val="2"/>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100</w:t>
            </w:r>
          </w:p>
        </w:tc>
        <w:tc>
          <w:tcPr>
            <w:tcW w:w="2089" w:type="dxa"/>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z w:val="18"/>
                <w:szCs w:val="18"/>
              </w:rPr>
              <w:t>额定电流至少连续运行时间</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h</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2</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冷却方式</w:t>
            </w:r>
          </w:p>
        </w:tc>
        <w:tc>
          <w:tcPr>
            <w:tcW w:w="750"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自冷</w:t>
            </w:r>
            <w:r w:rsidRPr="00966B17">
              <w:rPr>
                <w:rFonts w:cs="宋体" w:hint="eastAsia"/>
                <w:sz w:val="18"/>
                <w:szCs w:val="18"/>
              </w:rPr>
              <w:t>（干式需带温显、温控及远传功能）</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外绝缘</w:t>
            </w:r>
            <w:r w:rsidRPr="00966B17">
              <w:rPr>
                <w:rFonts w:cs="宋体" w:hint="eastAsia"/>
                <w:sz w:val="18"/>
                <w:szCs w:val="18"/>
              </w:rPr>
              <w:t>爬电比距</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mm/kV</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≥3</w:t>
            </w:r>
            <w:r w:rsidRPr="00966B17">
              <w:rPr>
                <w:rFonts w:hint="eastAsia"/>
                <w:sz w:val="18"/>
                <w:szCs w:val="18"/>
              </w:rPr>
              <w:t>1</w:t>
            </w:r>
          </w:p>
        </w:tc>
        <w:tc>
          <w:tcPr>
            <w:tcW w:w="2089"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局部放电</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pC</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ascii="宋体" w:cs="宋体" w:hint="eastAsia"/>
                <w:sz w:val="18"/>
                <w:szCs w:val="18"/>
              </w:rPr>
              <w:t>≤</w:t>
            </w:r>
            <w:r w:rsidRPr="00966B17">
              <w:rPr>
                <w:rFonts w:ascii="宋体" w:hAnsi="宋体" w:cs="宋体"/>
                <w:sz w:val="18"/>
                <w:szCs w:val="18"/>
              </w:rPr>
              <w:t>5</w:t>
            </w:r>
            <w:r w:rsidRPr="00966B17">
              <w:rPr>
                <w:rFonts w:ascii="宋体" w:hAnsi="宋体" w:cs="宋体" w:hint="eastAsia"/>
                <w:kern w:val="28"/>
                <w:sz w:val="18"/>
                <w:szCs w:val="18"/>
              </w:rPr>
              <w:t>（干式）</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420"/>
          <w:jc w:val="center"/>
        </w:trPr>
        <w:tc>
          <w:tcPr>
            <w:tcW w:w="537" w:type="dxa"/>
            <w:vMerge/>
            <w:vAlign w:val="center"/>
          </w:tcPr>
          <w:p w:rsidR="005B7042" w:rsidRPr="00966B17" w:rsidRDefault="005B7042">
            <w:pPr>
              <w:snapToGrid w:val="0"/>
              <w:spacing w:beforeLines="50" w:before="161" w:afterLines="50" w:after="161"/>
              <w:ind w:firstLine="36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napToGrid w:val="0"/>
                <w:kern w:val="21"/>
                <w:sz w:val="18"/>
                <w:szCs w:val="18"/>
              </w:rPr>
              <w:t>噪音</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napToGrid w:val="0"/>
                <w:kern w:val="21"/>
                <w:sz w:val="18"/>
                <w:szCs w:val="18"/>
              </w:rPr>
              <w:t>dB</w:t>
            </w:r>
          </w:p>
        </w:tc>
        <w:tc>
          <w:tcPr>
            <w:tcW w:w="2725" w:type="dxa"/>
            <w:gridSpan w:val="3"/>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离本体</w:t>
            </w:r>
            <w:r w:rsidRPr="00966B17">
              <w:rPr>
                <w:sz w:val="18"/>
                <w:szCs w:val="18"/>
              </w:rPr>
              <w:t>0.3</w:t>
            </w:r>
            <w:r w:rsidRPr="00966B17">
              <w:rPr>
                <w:rFonts w:cs="宋体" w:hint="eastAsia"/>
                <w:sz w:val="18"/>
                <w:szCs w:val="18"/>
              </w:rPr>
              <w:t>米处</w:t>
            </w:r>
            <w:r w:rsidRPr="00966B17">
              <w:rPr>
                <w:sz w:val="18"/>
                <w:szCs w:val="18"/>
              </w:rPr>
              <w:t>≤55dB</w:t>
            </w:r>
          </w:p>
        </w:tc>
        <w:tc>
          <w:tcPr>
            <w:tcW w:w="2089" w:type="dxa"/>
            <w:vAlign w:val="center"/>
          </w:tcPr>
          <w:p w:rsidR="005B7042" w:rsidRPr="00966B17" w:rsidRDefault="005B7042">
            <w:pPr>
              <w:topLinePunct/>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277"/>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kern w:val="0"/>
                <w:sz w:val="18"/>
                <w:szCs w:val="18"/>
              </w:rPr>
              <w:t>分接开关切换开关触头的电寿命</w:t>
            </w:r>
          </w:p>
        </w:tc>
        <w:tc>
          <w:tcPr>
            <w:tcW w:w="750" w:type="dxa"/>
            <w:vAlign w:val="center"/>
          </w:tcPr>
          <w:p w:rsidR="005B7042" w:rsidRPr="00966B17" w:rsidRDefault="005B7042">
            <w:pPr>
              <w:snapToGrid w:val="0"/>
              <w:spacing w:beforeLines="50" w:before="161" w:afterLines="50" w:after="161"/>
              <w:ind w:firstLineChars="0" w:firstLine="0"/>
              <w:jc w:val="center"/>
              <w:rPr>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hAnsi="宋体" w:cs="宋体" w:hint="eastAsia"/>
                <w:kern w:val="0"/>
                <w:sz w:val="18"/>
                <w:szCs w:val="18"/>
              </w:rPr>
              <w:t>不小于</w:t>
            </w:r>
            <w:r w:rsidRPr="00966B17">
              <w:rPr>
                <w:kern w:val="0"/>
                <w:sz w:val="18"/>
                <w:szCs w:val="18"/>
              </w:rPr>
              <w:t>20</w:t>
            </w:r>
            <w:r w:rsidRPr="00966B17">
              <w:rPr>
                <w:rFonts w:hAnsi="宋体" w:cs="宋体" w:hint="eastAsia"/>
                <w:kern w:val="0"/>
                <w:sz w:val="18"/>
                <w:szCs w:val="18"/>
              </w:rPr>
              <w:t>万次动作</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277"/>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kern w:val="0"/>
                <w:sz w:val="18"/>
                <w:szCs w:val="18"/>
              </w:rPr>
              <w:t>分接开关切换开关触头的机械寿命</w:t>
            </w:r>
          </w:p>
        </w:tc>
        <w:tc>
          <w:tcPr>
            <w:tcW w:w="750" w:type="dxa"/>
            <w:vAlign w:val="center"/>
          </w:tcPr>
          <w:p w:rsidR="005B7042" w:rsidRPr="00966B17" w:rsidRDefault="005B7042">
            <w:pPr>
              <w:snapToGrid w:val="0"/>
              <w:spacing w:beforeLines="50" w:before="161" w:afterLines="50" w:after="161"/>
              <w:ind w:firstLineChars="0" w:firstLine="0"/>
              <w:jc w:val="center"/>
              <w:rPr>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hAnsi="宋体" w:cs="宋体" w:hint="eastAsia"/>
                <w:kern w:val="0"/>
                <w:sz w:val="18"/>
                <w:szCs w:val="18"/>
              </w:rPr>
              <w:t>不小于</w:t>
            </w:r>
            <w:r w:rsidRPr="00966B17">
              <w:rPr>
                <w:kern w:val="0"/>
                <w:sz w:val="18"/>
                <w:szCs w:val="18"/>
              </w:rPr>
              <w:t>80</w:t>
            </w:r>
            <w:r w:rsidRPr="00966B17">
              <w:rPr>
                <w:rFonts w:hAnsi="宋体" w:cs="宋体" w:hint="eastAsia"/>
                <w:kern w:val="0"/>
                <w:sz w:val="18"/>
                <w:szCs w:val="18"/>
              </w:rPr>
              <w:t>万次动作</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510"/>
          <w:jc w:val="center"/>
        </w:trPr>
        <w:tc>
          <w:tcPr>
            <w:tcW w:w="537" w:type="dxa"/>
            <w:vMerge w:val="restart"/>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snapToGrid w:val="0"/>
                <w:kern w:val="21"/>
                <w:sz w:val="18"/>
                <w:szCs w:val="18"/>
              </w:rPr>
              <w:t>5</w:t>
            </w:r>
          </w:p>
        </w:tc>
        <w:tc>
          <w:tcPr>
            <w:tcW w:w="864" w:type="dxa"/>
            <w:gridSpan w:val="2"/>
            <w:vMerge w:val="restart"/>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hint="eastAsia"/>
                <w:snapToGrid w:val="0"/>
                <w:kern w:val="21"/>
                <w:sz w:val="18"/>
                <w:szCs w:val="18"/>
              </w:rPr>
              <w:t>控制装置</w:t>
            </w: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napToGrid w:val="0"/>
                <w:kern w:val="21"/>
                <w:sz w:val="18"/>
                <w:szCs w:val="18"/>
              </w:rPr>
              <w:t>型式</w:t>
            </w:r>
          </w:p>
        </w:tc>
        <w:tc>
          <w:tcPr>
            <w:tcW w:w="750"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rPr>
                <w:snapToGrid w:val="0"/>
                <w:kern w:val="21"/>
                <w:sz w:val="18"/>
                <w:szCs w:val="18"/>
              </w:rPr>
            </w:pPr>
            <w:r w:rsidRPr="00966B17">
              <w:rPr>
                <w:rFonts w:cs="宋体" w:hint="eastAsia"/>
                <w:sz w:val="18"/>
                <w:szCs w:val="18"/>
              </w:rPr>
              <w:t>高可靠性、高集成度，专用于工业应用的计算机或程序控制器，模块化结构。</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控制电压</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V</w:t>
            </w:r>
          </w:p>
        </w:tc>
        <w:tc>
          <w:tcPr>
            <w:tcW w:w="2725" w:type="dxa"/>
            <w:gridSpan w:val="3"/>
            <w:vAlign w:val="center"/>
          </w:tcPr>
          <w:p w:rsidR="005B7042" w:rsidRPr="00966B17" w:rsidRDefault="007472E3">
            <w:pPr>
              <w:snapToGrid w:val="0"/>
              <w:spacing w:beforeLines="50" w:before="161" w:afterLines="50" w:after="161"/>
              <w:ind w:firstLineChars="0" w:firstLine="0"/>
              <w:rPr>
                <w:snapToGrid w:val="0"/>
                <w:kern w:val="21"/>
                <w:sz w:val="18"/>
                <w:szCs w:val="18"/>
              </w:rPr>
            </w:pPr>
            <w:r w:rsidRPr="00966B17">
              <w:rPr>
                <w:sz w:val="18"/>
                <w:szCs w:val="18"/>
              </w:rPr>
              <w:t>DC220V</w:t>
            </w:r>
            <w:r w:rsidRPr="00966B17">
              <w:rPr>
                <w:rFonts w:cs="宋体" w:hint="eastAsia"/>
                <w:sz w:val="18"/>
                <w:szCs w:val="18"/>
              </w:rPr>
              <w:t>，可靠工作的电压范围</w:t>
            </w:r>
            <w:r w:rsidRPr="00966B17">
              <w:rPr>
                <w:sz w:val="18"/>
                <w:szCs w:val="18"/>
              </w:rPr>
              <w:t>75%</w:t>
            </w:r>
            <w:r w:rsidRPr="00966B17">
              <w:rPr>
                <w:rFonts w:cs="宋体" w:hint="eastAsia"/>
                <w:sz w:val="18"/>
                <w:szCs w:val="18"/>
              </w:rPr>
              <w:t>～</w:t>
            </w:r>
            <w:r w:rsidRPr="00966B17">
              <w:rPr>
                <w:sz w:val="18"/>
                <w:szCs w:val="18"/>
              </w:rPr>
              <w:t>115%</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电容电流测量误差</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w:t>
            </w:r>
            <w:r w:rsidRPr="00966B17">
              <w:rPr>
                <w:sz w:val="18"/>
                <w:szCs w:val="18"/>
              </w:rPr>
              <w:t>2</w:t>
            </w:r>
            <w:r w:rsidRPr="00966B17">
              <w:rPr>
                <w:rFonts w:cs="宋体" w:hint="eastAsia"/>
                <w:sz w:val="18"/>
                <w:szCs w:val="18"/>
              </w:rPr>
              <w:t>～</w:t>
            </w:r>
            <w:r w:rsidRPr="00966B17">
              <w:rPr>
                <w:sz w:val="18"/>
                <w:szCs w:val="18"/>
              </w:rPr>
              <w:t>+2</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cs="宋体" w:hint="eastAsia"/>
                <w:sz w:val="18"/>
                <w:szCs w:val="18"/>
              </w:rPr>
              <w:t>中性点位移电压</w:t>
            </w:r>
          </w:p>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测量误差</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w:t>
            </w:r>
            <w:r w:rsidRPr="00966B17">
              <w:rPr>
                <w:sz w:val="18"/>
                <w:szCs w:val="18"/>
              </w:rPr>
              <w:t>2</w:t>
            </w:r>
            <w:r w:rsidRPr="00966B17">
              <w:rPr>
                <w:rFonts w:cs="宋体" w:hint="eastAsia"/>
                <w:sz w:val="18"/>
                <w:szCs w:val="18"/>
              </w:rPr>
              <w:t>～</w:t>
            </w:r>
            <w:r w:rsidRPr="00966B17">
              <w:rPr>
                <w:sz w:val="18"/>
                <w:szCs w:val="18"/>
              </w:rPr>
              <w:t>+2</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z w:val="18"/>
                <w:szCs w:val="18"/>
              </w:rPr>
              <w:t>故障信息记录次数</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z w:val="18"/>
                <w:szCs w:val="18"/>
              </w:rPr>
              <w:t>次</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500</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z w:val="18"/>
                <w:szCs w:val="18"/>
              </w:rPr>
              <w:t>工频耐受电压</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kV</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2</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故障录波次数</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次</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≥50</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cs="宋体" w:hint="eastAsia"/>
                <w:sz w:val="18"/>
                <w:szCs w:val="18"/>
              </w:rPr>
              <w:t>脱谐度</w:t>
            </w:r>
          </w:p>
        </w:tc>
        <w:tc>
          <w:tcPr>
            <w:tcW w:w="750" w:type="dxa"/>
            <w:vAlign w:val="center"/>
          </w:tcPr>
          <w:p w:rsidR="005B7042" w:rsidRPr="00966B17" w:rsidRDefault="007472E3">
            <w:pPr>
              <w:snapToGrid w:val="0"/>
              <w:spacing w:beforeLines="50" w:before="161" w:afterLines="50" w:after="161"/>
              <w:ind w:firstLineChars="0" w:firstLine="0"/>
              <w:jc w:val="center"/>
              <w:rPr>
                <w:sz w:val="18"/>
                <w:szCs w:val="18"/>
              </w:rPr>
            </w:pPr>
            <w:r w:rsidRPr="00966B17">
              <w:rPr>
                <w:sz w:val="18"/>
                <w:szCs w:val="18"/>
              </w:rPr>
              <w:t>%</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z w:val="18"/>
                <w:szCs w:val="18"/>
              </w:rPr>
            </w:pPr>
            <w:r w:rsidRPr="00966B17">
              <w:rPr>
                <w:sz w:val="18"/>
                <w:szCs w:val="18"/>
              </w:rPr>
              <w:t>≤10</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cs="宋体" w:hint="eastAsia"/>
                <w:sz w:val="18"/>
                <w:szCs w:val="18"/>
              </w:rPr>
              <w:t>安装点电网中性点</w:t>
            </w:r>
          </w:p>
          <w:p w:rsidR="005B7042" w:rsidRPr="00966B17" w:rsidRDefault="007472E3">
            <w:pPr>
              <w:snapToGrid w:val="0"/>
              <w:spacing w:beforeLines="50" w:before="161" w:afterLines="50" w:after="161"/>
              <w:ind w:firstLineChars="0" w:firstLine="0"/>
              <w:jc w:val="center"/>
              <w:rPr>
                <w:sz w:val="18"/>
                <w:szCs w:val="18"/>
              </w:rPr>
            </w:pPr>
            <w:r w:rsidRPr="00966B17">
              <w:rPr>
                <w:rFonts w:cs="宋体" w:hint="eastAsia"/>
                <w:sz w:val="18"/>
                <w:szCs w:val="18"/>
              </w:rPr>
              <w:t>位移电压</w:t>
            </w:r>
          </w:p>
        </w:tc>
        <w:tc>
          <w:tcPr>
            <w:tcW w:w="750" w:type="dxa"/>
            <w:vAlign w:val="center"/>
          </w:tcPr>
          <w:p w:rsidR="005B7042" w:rsidRPr="00966B17" w:rsidRDefault="005B7042">
            <w:pPr>
              <w:snapToGrid w:val="0"/>
              <w:spacing w:beforeLines="50" w:before="161" w:afterLines="50" w:after="161"/>
              <w:ind w:firstLineChars="0" w:firstLine="0"/>
              <w:jc w:val="center"/>
              <w:rPr>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ascii="宋体" w:hAnsi="宋体" w:cs="宋体" w:hint="eastAsia"/>
                <w:kern w:val="0"/>
                <w:sz w:val="18"/>
                <w:szCs w:val="18"/>
                <w:lang w:val="zh-CN"/>
              </w:rPr>
              <w:t>≤</w:t>
            </w:r>
            <w:r w:rsidRPr="00966B17">
              <w:rPr>
                <w:sz w:val="18"/>
                <w:szCs w:val="18"/>
              </w:rPr>
              <w:t>15</w:t>
            </w:r>
            <w:r w:rsidRPr="00966B17">
              <w:rPr>
                <w:rFonts w:cs="宋体" w:hint="eastAsia"/>
                <w:sz w:val="18"/>
                <w:szCs w:val="18"/>
              </w:rPr>
              <w:t>％标称相电压</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主要功能</w:t>
            </w:r>
          </w:p>
        </w:tc>
        <w:tc>
          <w:tcPr>
            <w:tcW w:w="750"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rPr>
                <w:snapToGrid w:val="0"/>
                <w:kern w:val="21"/>
                <w:sz w:val="18"/>
                <w:szCs w:val="18"/>
              </w:rPr>
            </w:pPr>
            <w:r w:rsidRPr="00966B17">
              <w:rPr>
                <w:rFonts w:cs="宋体" w:hint="eastAsia"/>
                <w:sz w:val="18"/>
                <w:szCs w:val="18"/>
              </w:rPr>
              <w:t>人机对话功能、自检功能、报警功能、打印功能、记忆功能、显示功能、远传功能、联机运行功能、自动闭锁功能（调匝式）、休眠功能、识别功能、选线原理、统计功能、故障录波功能。智能化变电站需具备</w:t>
            </w:r>
            <w:r w:rsidRPr="00966B17">
              <w:rPr>
                <w:sz w:val="18"/>
                <w:szCs w:val="18"/>
              </w:rPr>
              <w:t>IEC-61850</w:t>
            </w:r>
            <w:r w:rsidRPr="00966B17">
              <w:rPr>
                <w:rFonts w:cs="宋体" w:hint="eastAsia"/>
                <w:sz w:val="18"/>
                <w:szCs w:val="18"/>
              </w:rPr>
              <w:t>协议接口</w:t>
            </w:r>
          </w:p>
        </w:tc>
        <w:tc>
          <w:tcPr>
            <w:tcW w:w="2089" w:type="dxa"/>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r>
      <w:tr w:rsidR="00966B17" w:rsidRPr="00966B17">
        <w:trPr>
          <w:cantSplit/>
          <w:trHeight w:val="101"/>
          <w:jc w:val="center"/>
        </w:trPr>
        <w:tc>
          <w:tcPr>
            <w:tcW w:w="537" w:type="dxa"/>
            <w:vMerge w:val="restart"/>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snapToGrid w:val="0"/>
                <w:kern w:val="21"/>
                <w:sz w:val="18"/>
                <w:szCs w:val="18"/>
              </w:rPr>
              <w:t>6</w:t>
            </w:r>
          </w:p>
        </w:tc>
        <w:tc>
          <w:tcPr>
            <w:tcW w:w="864" w:type="dxa"/>
            <w:gridSpan w:val="2"/>
            <w:vMerge w:val="restart"/>
            <w:vAlign w:val="center"/>
          </w:tcPr>
          <w:p w:rsidR="005B7042" w:rsidRPr="00966B17" w:rsidRDefault="007472E3">
            <w:pPr>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阻尼电阻器</w:t>
            </w:r>
          </w:p>
          <w:p w:rsidR="005B7042" w:rsidRPr="00966B17" w:rsidRDefault="007472E3">
            <w:pPr>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（调匝调容式用）</w:t>
            </w:r>
          </w:p>
        </w:tc>
        <w:tc>
          <w:tcPr>
            <w:tcW w:w="1833" w:type="dxa"/>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cs="宋体" w:hint="eastAsia"/>
                <w:sz w:val="18"/>
                <w:szCs w:val="18"/>
              </w:rPr>
              <w:t>电阻值</w:t>
            </w:r>
          </w:p>
        </w:tc>
        <w:tc>
          <w:tcPr>
            <w:tcW w:w="750" w:type="dxa"/>
            <w:vAlign w:val="center"/>
          </w:tcPr>
          <w:p w:rsidR="005B7042" w:rsidRPr="00966B17" w:rsidRDefault="007472E3">
            <w:pPr>
              <w:snapToGrid w:val="0"/>
              <w:spacing w:beforeLines="50" w:before="161" w:afterLines="50" w:after="161"/>
              <w:ind w:firstLineChars="0" w:firstLine="0"/>
              <w:jc w:val="center"/>
              <w:rPr>
                <w:sz w:val="18"/>
                <w:szCs w:val="18"/>
              </w:rPr>
            </w:pPr>
            <w:r w:rsidRPr="00966B17">
              <w:rPr>
                <w:sz w:val="18"/>
                <w:szCs w:val="18"/>
              </w:rPr>
              <w:t>Ω</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z w:val="18"/>
                <w:szCs w:val="18"/>
              </w:rPr>
            </w:pPr>
            <w:r w:rsidRPr="00966B17">
              <w:rPr>
                <w:rFonts w:ascii="宋体" w:hAnsi="宋体" w:cs="宋体" w:hint="eastAsia"/>
                <w:snapToGrid w:val="0"/>
                <w:kern w:val="21"/>
                <w:sz w:val="18"/>
                <w:szCs w:val="18"/>
              </w:rPr>
              <w:t>（卖方填写）</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长期工作电流</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A</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ascii="宋体" w:hAnsi="宋体" w:cs="宋体" w:hint="eastAsia"/>
                <w:snapToGrid w:val="0"/>
                <w:kern w:val="21"/>
                <w:sz w:val="18"/>
                <w:szCs w:val="18"/>
              </w:rPr>
              <w:t>（卖方填写）</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kern w:val="0"/>
                <w:sz w:val="18"/>
                <w:szCs w:val="18"/>
              </w:rPr>
              <w:t>直流电阻允许误差</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kern w:val="0"/>
                <w:sz w:val="18"/>
                <w:szCs w:val="18"/>
              </w:rPr>
              <w:t>%</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kern w:val="0"/>
                <w:sz w:val="18"/>
                <w:szCs w:val="18"/>
              </w:rPr>
              <w:t>土</w:t>
            </w:r>
            <w:r w:rsidRPr="00966B17">
              <w:rPr>
                <w:kern w:val="0"/>
                <w:sz w:val="18"/>
                <w:szCs w:val="18"/>
              </w:rPr>
              <w:t>2</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Merge/>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864" w:type="dxa"/>
            <w:gridSpan w:val="2"/>
            <w:vMerge/>
            <w:vAlign w:val="center"/>
          </w:tcPr>
          <w:p w:rsidR="005B7042" w:rsidRPr="00966B17" w:rsidRDefault="005B7042">
            <w:pPr>
              <w:snapToGrid w:val="0"/>
              <w:spacing w:beforeLines="50" w:before="161" w:afterLines="50" w:after="161"/>
              <w:ind w:firstLineChars="0" w:firstLine="0"/>
              <w:rPr>
                <w:rFonts w:ascii="宋体"/>
                <w:snapToGrid w:val="0"/>
                <w:kern w:val="21"/>
                <w:sz w:val="18"/>
                <w:szCs w:val="18"/>
              </w:rPr>
            </w:pP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cs="宋体" w:hint="eastAsia"/>
                <w:sz w:val="18"/>
                <w:szCs w:val="18"/>
              </w:rPr>
              <w:t>对地绝缘</w:t>
            </w:r>
          </w:p>
        </w:tc>
        <w:tc>
          <w:tcPr>
            <w:tcW w:w="750"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MΩ</w:t>
            </w: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sz w:val="18"/>
                <w:szCs w:val="18"/>
              </w:rPr>
              <w:t>&gt;100</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snapToGrid w:val="0"/>
                <w:kern w:val="21"/>
                <w:sz w:val="18"/>
                <w:szCs w:val="18"/>
              </w:rPr>
              <w:t>7</w:t>
            </w:r>
          </w:p>
        </w:tc>
        <w:tc>
          <w:tcPr>
            <w:tcW w:w="864" w:type="dxa"/>
            <w:gridSpan w:val="2"/>
            <w:vAlign w:val="center"/>
          </w:tcPr>
          <w:p w:rsidR="005B7042" w:rsidRPr="00966B17" w:rsidRDefault="007472E3">
            <w:pPr>
              <w:snapToGrid w:val="0"/>
              <w:spacing w:beforeLines="50" w:before="161" w:afterLines="50" w:after="161"/>
              <w:ind w:firstLineChars="0" w:firstLine="0"/>
              <w:rPr>
                <w:rFonts w:ascii="宋体"/>
                <w:snapToGrid w:val="0"/>
                <w:kern w:val="21"/>
                <w:sz w:val="18"/>
                <w:szCs w:val="18"/>
              </w:rPr>
            </w:pPr>
            <w:r w:rsidRPr="00966B17">
              <w:rPr>
                <w:rFonts w:ascii="黑体" w:hAnsi="黑体" w:cs="宋体" w:hint="eastAsia"/>
                <w:sz w:val="18"/>
                <w:szCs w:val="18"/>
              </w:rPr>
              <w:t>选线装置</w:t>
            </w:r>
          </w:p>
        </w:tc>
        <w:tc>
          <w:tcPr>
            <w:tcW w:w="1833" w:type="dxa"/>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napToGrid w:val="0"/>
                <w:kern w:val="21"/>
                <w:sz w:val="18"/>
                <w:szCs w:val="18"/>
              </w:rPr>
              <w:t>型式</w:t>
            </w:r>
          </w:p>
        </w:tc>
        <w:tc>
          <w:tcPr>
            <w:tcW w:w="750" w:type="dxa"/>
            <w:vAlign w:val="center"/>
          </w:tcPr>
          <w:p w:rsidR="005B7042" w:rsidRPr="00966B17" w:rsidRDefault="005B7042">
            <w:pPr>
              <w:snapToGrid w:val="0"/>
              <w:spacing w:beforeLines="50" w:before="161" w:afterLines="50" w:after="161"/>
              <w:ind w:firstLineChars="0" w:firstLine="0"/>
              <w:jc w:val="center"/>
              <w:rPr>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snapToGrid w:val="0"/>
                <w:kern w:val="21"/>
                <w:sz w:val="18"/>
                <w:szCs w:val="18"/>
              </w:rPr>
            </w:pPr>
            <w:r w:rsidRPr="00966B17">
              <w:rPr>
                <w:rFonts w:hAnsi="宋体" w:cs="宋体" w:hint="eastAsia"/>
                <w:sz w:val="18"/>
                <w:szCs w:val="18"/>
              </w:rPr>
              <w:t>小电流选线</w:t>
            </w:r>
            <w:r w:rsidRPr="00966B17">
              <w:rPr>
                <w:rFonts w:hAnsi="宋体" w:cs="宋体" w:hint="eastAsia"/>
                <w:sz w:val="18"/>
                <w:szCs w:val="18"/>
              </w:rPr>
              <w:t>8</w:t>
            </w:r>
            <w:r w:rsidRPr="00966B17">
              <w:rPr>
                <w:rFonts w:hAnsi="宋体" w:cs="宋体" w:hint="eastAsia"/>
                <w:sz w:val="18"/>
                <w:szCs w:val="18"/>
              </w:rPr>
              <w:t>路选线</w:t>
            </w:r>
            <w:r w:rsidRPr="00966B17">
              <w:rPr>
                <w:rFonts w:hAnsi="宋体" w:cs="宋体" w:hint="eastAsia"/>
                <w:sz w:val="18"/>
                <w:szCs w:val="18"/>
              </w:rPr>
              <w:t>8</w:t>
            </w:r>
            <w:r w:rsidRPr="00966B17">
              <w:rPr>
                <w:rFonts w:hAnsi="宋体" w:cs="宋体" w:hint="eastAsia"/>
                <w:sz w:val="18"/>
                <w:szCs w:val="18"/>
              </w:rPr>
              <w:t>路跳闸</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r w:rsidR="00966B17" w:rsidRPr="00966B17">
        <w:trPr>
          <w:cantSplit/>
          <w:trHeight w:val="101"/>
          <w:jc w:val="center"/>
        </w:trPr>
        <w:tc>
          <w:tcPr>
            <w:tcW w:w="537" w:type="dxa"/>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snapToGrid w:val="0"/>
                <w:kern w:val="21"/>
                <w:sz w:val="18"/>
                <w:szCs w:val="18"/>
              </w:rPr>
              <w:t>8</w:t>
            </w:r>
          </w:p>
        </w:tc>
        <w:tc>
          <w:tcPr>
            <w:tcW w:w="864" w:type="dxa"/>
            <w:gridSpan w:val="2"/>
            <w:vAlign w:val="center"/>
          </w:tcPr>
          <w:p w:rsidR="005B7042" w:rsidRPr="00966B17" w:rsidRDefault="007472E3">
            <w:pPr>
              <w:snapToGrid w:val="0"/>
              <w:spacing w:beforeLines="50" w:before="161" w:afterLines="50" w:after="161"/>
              <w:ind w:firstLineChars="0" w:firstLine="0"/>
              <w:rPr>
                <w:rFonts w:ascii="宋体"/>
                <w:snapToGrid w:val="0"/>
                <w:kern w:val="21"/>
                <w:sz w:val="18"/>
                <w:szCs w:val="18"/>
              </w:rPr>
            </w:pPr>
            <w:r w:rsidRPr="00966B17">
              <w:rPr>
                <w:rFonts w:ascii="宋体" w:hAnsi="宋体" w:cs="宋体" w:hint="eastAsia"/>
                <w:snapToGrid w:val="0"/>
                <w:kern w:val="21"/>
                <w:sz w:val="18"/>
                <w:szCs w:val="18"/>
              </w:rPr>
              <w:t>箱体外罩</w:t>
            </w:r>
          </w:p>
        </w:tc>
        <w:tc>
          <w:tcPr>
            <w:tcW w:w="1833" w:type="dxa"/>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hint="eastAsia"/>
                <w:snapToGrid w:val="0"/>
                <w:kern w:val="21"/>
                <w:sz w:val="18"/>
                <w:szCs w:val="18"/>
              </w:rPr>
              <w:t>防护等级</w:t>
            </w:r>
          </w:p>
        </w:tc>
        <w:tc>
          <w:tcPr>
            <w:tcW w:w="750"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c>
          <w:tcPr>
            <w:tcW w:w="2725" w:type="dxa"/>
            <w:gridSpan w:val="3"/>
            <w:vAlign w:val="center"/>
          </w:tcPr>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hint="eastAsia"/>
                <w:snapToGrid w:val="0"/>
                <w:kern w:val="21"/>
                <w:sz w:val="18"/>
                <w:szCs w:val="18"/>
              </w:rPr>
              <w:t>不低于</w:t>
            </w:r>
            <w:r w:rsidRPr="00966B17">
              <w:rPr>
                <w:rFonts w:ascii="宋体" w:hAnsi="宋体" w:cs="宋体"/>
                <w:snapToGrid w:val="0"/>
                <w:kern w:val="21"/>
                <w:sz w:val="18"/>
                <w:szCs w:val="18"/>
              </w:rPr>
              <w:t>IP33</w:t>
            </w:r>
          </w:p>
          <w:p w:rsidR="005B7042" w:rsidRPr="00966B17" w:rsidRDefault="007472E3">
            <w:pPr>
              <w:snapToGrid w:val="0"/>
              <w:spacing w:beforeLines="50" w:before="161" w:afterLines="50" w:after="161"/>
              <w:ind w:firstLineChars="0" w:firstLine="0"/>
              <w:jc w:val="center"/>
              <w:rPr>
                <w:rFonts w:ascii="宋体"/>
                <w:snapToGrid w:val="0"/>
                <w:kern w:val="21"/>
                <w:sz w:val="18"/>
                <w:szCs w:val="18"/>
              </w:rPr>
            </w:pPr>
            <w:r w:rsidRPr="00966B17">
              <w:rPr>
                <w:rFonts w:ascii="宋体" w:hAnsi="宋体" w:cs="宋体" w:hint="eastAsia"/>
                <w:snapToGrid w:val="0"/>
                <w:kern w:val="21"/>
                <w:sz w:val="18"/>
                <w:szCs w:val="18"/>
              </w:rPr>
              <w:t>（户外）</w:t>
            </w:r>
          </w:p>
        </w:tc>
        <w:tc>
          <w:tcPr>
            <w:tcW w:w="2089" w:type="dxa"/>
            <w:vAlign w:val="center"/>
          </w:tcPr>
          <w:p w:rsidR="005B7042" w:rsidRPr="00966B17" w:rsidRDefault="005B7042">
            <w:pPr>
              <w:snapToGrid w:val="0"/>
              <w:spacing w:beforeLines="50" w:before="161" w:afterLines="50" w:after="161"/>
              <w:ind w:firstLineChars="0" w:firstLine="0"/>
              <w:jc w:val="center"/>
              <w:rPr>
                <w:rFonts w:ascii="宋体"/>
                <w:snapToGrid w:val="0"/>
                <w:kern w:val="21"/>
                <w:sz w:val="18"/>
                <w:szCs w:val="18"/>
              </w:rPr>
            </w:pPr>
          </w:p>
        </w:tc>
      </w:tr>
    </w:tbl>
    <w:p w:rsidR="005B7042" w:rsidRPr="00966B17" w:rsidRDefault="007472E3">
      <w:pPr>
        <w:ind w:firstLine="360"/>
        <w:rPr>
          <w:sz w:val="18"/>
          <w:szCs w:val="18"/>
        </w:rPr>
      </w:pPr>
      <w:r w:rsidRPr="00966B17">
        <w:rPr>
          <w:rFonts w:cs="宋体" w:hint="eastAsia"/>
          <w:sz w:val="18"/>
          <w:szCs w:val="18"/>
        </w:rPr>
        <w:t>注</w:t>
      </w:r>
      <w:r w:rsidRPr="00966B17">
        <w:rPr>
          <w:sz w:val="18"/>
          <w:szCs w:val="18"/>
        </w:rPr>
        <w:t>1</w:t>
      </w:r>
      <w:r w:rsidRPr="00966B17">
        <w:rPr>
          <w:rFonts w:cs="宋体" w:hint="eastAsia"/>
          <w:sz w:val="18"/>
          <w:szCs w:val="18"/>
        </w:rPr>
        <w:t>：项目单位对标准技术参数表中参数有差异时，可在项目需求部分的项目单位技术偏差表中给出，卖方应对该偏差表响应。偏差表与标准技术参数表中参数不同时，以偏差表给出的参数为准。</w:t>
      </w:r>
    </w:p>
    <w:p w:rsidR="005B7042" w:rsidRPr="00966B17" w:rsidRDefault="007472E3">
      <w:pPr>
        <w:ind w:firstLine="360"/>
        <w:rPr>
          <w:sz w:val="18"/>
          <w:szCs w:val="18"/>
        </w:rPr>
      </w:pPr>
      <w:r w:rsidRPr="00966B17">
        <w:rPr>
          <w:rFonts w:cs="宋体" w:hint="eastAsia"/>
          <w:sz w:val="18"/>
          <w:szCs w:val="18"/>
        </w:rPr>
        <w:t>注</w:t>
      </w:r>
      <w:r w:rsidRPr="00966B17">
        <w:rPr>
          <w:sz w:val="18"/>
          <w:szCs w:val="18"/>
        </w:rPr>
        <w:t>2</w:t>
      </w:r>
      <w:r w:rsidRPr="00966B17">
        <w:rPr>
          <w:rFonts w:cs="宋体" w:hint="eastAsia"/>
          <w:sz w:val="18"/>
          <w:szCs w:val="18"/>
        </w:rPr>
        <w:t>：参数名称栏中带</w:t>
      </w:r>
      <w:r w:rsidRPr="00966B17">
        <w:rPr>
          <w:sz w:val="18"/>
          <w:szCs w:val="18"/>
        </w:rPr>
        <w:t>*</w:t>
      </w:r>
      <w:r w:rsidRPr="00966B17">
        <w:rPr>
          <w:rFonts w:cs="宋体" w:hint="eastAsia"/>
          <w:sz w:val="18"/>
          <w:szCs w:val="18"/>
        </w:rPr>
        <w:t>的参数为重要参数。如不能满足要求，将被视为实质性不符合招标文件要求。</w:t>
      </w:r>
    </w:p>
    <w:p w:rsidR="005B7042" w:rsidRPr="00966B17" w:rsidRDefault="007472E3">
      <w:pPr>
        <w:pStyle w:val="1"/>
        <w:spacing w:beforeLines="0" w:afterLines="0"/>
        <w:ind w:firstLine="422"/>
        <w:rPr>
          <w:rFonts w:ascii="黑体"/>
          <w:b w:val="0"/>
          <w:bCs w:val="0"/>
          <w:sz w:val="21"/>
          <w:szCs w:val="21"/>
        </w:rPr>
      </w:pPr>
      <w:bookmarkStart w:id="13" w:name="_Toc49798413"/>
      <w:r w:rsidRPr="00966B17">
        <w:rPr>
          <w:rFonts w:ascii="黑体" w:hAnsi="黑体" w:cs="黑体"/>
          <w:sz w:val="21"/>
          <w:szCs w:val="21"/>
        </w:rPr>
        <w:t xml:space="preserve">3 </w:t>
      </w:r>
      <w:r w:rsidRPr="00966B17">
        <w:rPr>
          <w:rFonts w:ascii="黑体" w:hAnsi="黑体" w:cs="黑体" w:hint="eastAsia"/>
          <w:sz w:val="21"/>
          <w:szCs w:val="21"/>
        </w:rPr>
        <w:t>项目需求部分</w:t>
      </w:r>
      <w:bookmarkEnd w:id="13"/>
    </w:p>
    <w:p w:rsidR="005B7042" w:rsidRPr="00966B17" w:rsidRDefault="007472E3">
      <w:pPr>
        <w:pStyle w:val="2"/>
        <w:spacing w:beforeLines="0" w:afterLines="0"/>
        <w:ind w:firstLine="420"/>
        <w:rPr>
          <w:rFonts w:ascii="黑体"/>
          <w:b w:val="0"/>
          <w:bCs w:val="0"/>
          <w:sz w:val="21"/>
          <w:szCs w:val="21"/>
        </w:rPr>
      </w:pPr>
      <w:bookmarkStart w:id="14" w:name="_Toc49798414"/>
      <w:r w:rsidRPr="00966B17">
        <w:rPr>
          <w:rFonts w:ascii="黑体" w:hAnsi="黑体" w:cs="黑体"/>
          <w:b w:val="0"/>
          <w:bCs w:val="0"/>
          <w:sz w:val="21"/>
          <w:szCs w:val="21"/>
        </w:rPr>
        <w:t xml:space="preserve">3.1 </w:t>
      </w:r>
      <w:r w:rsidRPr="00966B17">
        <w:rPr>
          <w:rFonts w:ascii="黑体" w:cs="黑体" w:hint="eastAsia"/>
          <w:b w:val="0"/>
          <w:bCs w:val="0"/>
          <w:sz w:val="21"/>
          <w:szCs w:val="21"/>
        </w:rPr>
        <w:t>货物需求及供货范围一览表</w:t>
      </w:r>
      <w:bookmarkEnd w:id="14"/>
    </w:p>
    <w:p w:rsidR="005B7042" w:rsidRPr="00966B17" w:rsidRDefault="005B7042">
      <w:pPr>
        <w:pStyle w:val="afb"/>
        <w:spacing w:before="0" w:after="0"/>
        <w:rPr>
          <w:rFonts w:ascii="黑体" w:hAnsi="宋体" w:cs="黑体"/>
        </w:rPr>
      </w:pPr>
    </w:p>
    <w:p w:rsidR="005B7042" w:rsidRPr="00966B17" w:rsidRDefault="007472E3">
      <w:pPr>
        <w:pStyle w:val="afb"/>
        <w:spacing w:before="0" w:after="0"/>
        <w:rPr>
          <w:rFonts w:hAnsi="宋体"/>
          <w:snapToGrid w:val="0"/>
        </w:rPr>
      </w:pPr>
      <w:r w:rsidRPr="00966B17">
        <w:rPr>
          <w:rFonts w:ascii="黑体" w:hAnsi="宋体" w:cs="黑体" w:hint="eastAsia"/>
        </w:rPr>
        <w:t>表</w:t>
      </w:r>
      <w:r w:rsidRPr="00966B17">
        <w:rPr>
          <w:rFonts w:ascii="黑体" w:hAnsi="宋体" w:cs="黑体"/>
        </w:rPr>
        <w:t xml:space="preserve">2 </w:t>
      </w:r>
      <w:r w:rsidRPr="00966B17">
        <w:rPr>
          <w:rFonts w:ascii="黑体" w:hAnsi="宋体" w:cs="黑体" w:hint="eastAsia"/>
        </w:rPr>
        <w:t>货物</w:t>
      </w:r>
      <w:r w:rsidRPr="00966B17">
        <w:rPr>
          <w:rFonts w:hAnsi="宋体" w:cs="黑体" w:hint="eastAsia"/>
        </w:rPr>
        <w:t>需求及供货范围一览表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23"/>
        <w:gridCol w:w="2158"/>
        <w:gridCol w:w="631"/>
        <w:gridCol w:w="2091"/>
        <w:gridCol w:w="624"/>
        <w:gridCol w:w="1587"/>
        <w:gridCol w:w="631"/>
      </w:tblGrid>
      <w:tr w:rsidR="00966B17" w:rsidRPr="00966B17">
        <w:trPr>
          <w:cantSplit/>
          <w:jc w:val="center"/>
        </w:trPr>
        <w:tc>
          <w:tcPr>
            <w:tcW w:w="623" w:type="dxa"/>
            <w:vMerge w:val="restart"/>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序号</w:t>
            </w:r>
          </w:p>
        </w:tc>
        <w:tc>
          <w:tcPr>
            <w:tcW w:w="2158" w:type="dxa"/>
            <w:vMerge w:val="restart"/>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设备名称</w:t>
            </w:r>
          </w:p>
        </w:tc>
        <w:tc>
          <w:tcPr>
            <w:tcW w:w="631" w:type="dxa"/>
            <w:vMerge w:val="restart"/>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单位</w:t>
            </w:r>
          </w:p>
        </w:tc>
        <w:tc>
          <w:tcPr>
            <w:tcW w:w="2715" w:type="dxa"/>
            <w:gridSpan w:val="2"/>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cs="宋体" w:hint="eastAsia"/>
                <w:sz w:val="18"/>
                <w:szCs w:val="18"/>
              </w:rPr>
              <w:t>招标人</w:t>
            </w:r>
            <w:r w:rsidRPr="00966B17">
              <w:rPr>
                <w:rFonts w:hAnsi="宋体" w:cs="宋体" w:hint="eastAsia"/>
                <w:sz w:val="18"/>
                <w:szCs w:val="18"/>
              </w:rPr>
              <w:t>要求</w:t>
            </w:r>
          </w:p>
        </w:tc>
        <w:tc>
          <w:tcPr>
            <w:tcW w:w="2218" w:type="dxa"/>
            <w:gridSpan w:val="2"/>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卖方响应</w:t>
            </w:r>
          </w:p>
        </w:tc>
      </w:tr>
      <w:tr w:rsidR="00966B17" w:rsidRPr="00966B17">
        <w:trPr>
          <w:cantSplit/>
          <w:jc w:val="center"/>
        </w:trPr>
        <w:tc>
          <w:tcPr>
            <w:tcW w:w="623" w:type="dxa"/>
            <w:vMerge/>
            <w:vAlign w:val="center"/>
          </w:tcPr>
          <w:p w:rsidR="005B7042" w:rsidRPr="00966B17" w:rsidRDefault="005B7042">
            <w:pPr>
              <w:topLinePunct/>
              <w:snapToGrid w:val="0"/>
              <w:spacing w:beforeLines="50" w:before="161" w:afterLines="50" w:after="161"/>
              <w:ind w:firstLineChars="0" w:firstLine="0"/>
              <w:jc w:val="center"/>
              <w:rPr>
                <w:rFonts w:hAnsi="宋体"/>
                <w:sz w:val="18"/>
                <w:szCs w:val="18"/>
              </w:rPr>
            </w:pPr>
          </w:p>
        </w:tc>
        <w:tc>
          <w:tcPr>
            <w:tcW w:w="2158" w:type="dxa"/>
            <w:vMerge/>
            <w:vAlign w:val="center"/>
          </w:tcPr>
          <w:p w:rsidR="005B7042" w:rsidRPr="00966B17" w:rsidRDefault="005B7042">
            <w:pPr>
              <w:topLinePunct/>
              <w:snapToGrid w:val="0"/>
              <w:spacing w:beforeLines="50" w:before="161" w:afterLines="50" w:after="161"/>
              <w:ind w:firstLineChars="0" w:firstLine="0"/>
              <w:jc w:val="center"/>
              <w:rPr>
                <w:rFonts w:hAnsi="宋体"/>
                <w:sz w:val="18"/>
                <w:szCs w:val="18"/>
              </w:rPr>
            </w:pPr>
          </w:p>
        </w:tc>
        <w:tc>
          <w:tcPr>
            <w:tcW w:w="631" w:type="dxa"/>
            <w:vMerge/>
            <w:vAlign w:val="center"/>
          </w:tcPr>
          <w:p w:rsidR="005B7042" w:rsidRPr="00966B17" w:rsidRDefault="005B7042">
            <w:pPr>
              <w:topLinePunct/>
              <w:snapToGrid w:val="0"/>
              <w:spacing w:beforeLines="50" w:before="161" w:afterLines="50" w:after="161"/>
              <w:ind w:firstLineChars="0" w:firstLine="0"/>
              <w:jc w:val="center"/>
              <w:rPr>
                <w:rFonts w:hAnsi="宋体"/>
                <w:sz w:val="18"/>
                <w:szCs w:val="18"/>
              </w:rPr>
            </w:pPr>
          </w:p>
        </w:tc>
        <w:tc>
          <w:tcPr>
            <w:tcW w:w="2091" w:type="dxa"/>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型号和规格</w:t>
            </w:r>
          </w:p>
        </w:tc>
        <w:tc>
          <w:tcPr>
            <w:tcW w:w="624" w:type="dxa"/>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数量</w:t>
            </w:r>
          </w:p>
        </w:tc>
        <w:tc>
          <w:tcPr>
            <w:tcW w:w="1587" w:type="dxa"/>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型号和规格</w:t>
            </w:r>
          </w:p>
        </w:tc>
        <w:tc>
          <w:tcPr>
            <w:tcW w:w="631" w:type="dxa"/>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数量</w:t>
            </w: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1</w:t>
            </w:r>
          </w:p>
        </w:tc>
        <w:tc>
          <w:tcPr>
            <w:tcW w:w="2158"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napToGrid w:val="0"/>
                <w:kern w:val="21"/>
                <w:sz w:val="18"/>
                <w:szCs w:val="18"/>
              </w:rPr>
              <w:t>接地变压器</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台</w:t>
            </w:r>
          </w:p>
        </w:tc>
        <w:tc>
          <w:tcPr>
            <w:tcW w:w="2091" w:type="dxa"/>
            <w:vAlign w:val="center"/>
          </w:tcPr>
          <w:p w:rsidR="005B7042" w:rsidRPr="00966B17" w:rsidRDefault="007472E3">
            <w:pPr>
              <w:topLinePunct/>
              <w:spacing w:beforeLines="50" w:before="161" w:afterLines="50" w:after="161"/>
              <w:ind w:firstLineChars="0" w:firstLine="0"/>
              <w:rPr>
                <w:rFonts w:hAnsi="宋体"/>
                <w:sz w:val="18"/>
                <w:szCs w:val="18"/>
              </w:rPr>
            </w:pPr>
            <w:r w:rsidRPr="00966B17">
              <w:rPr>
                <w:rFonts w:hAnsi="宋体" w:hint="eastAsia"/>
                <w:sz w:val="18"/>
                <w:szCs w:val="18"/>
              </w:rPr>
              <w:t>干式，</w:t>
            </w:r>
            <w:r w:rsidRPr="00966B17">
              <w:rPr>
                <w:rFonts w:hAnsi="宋体" w:hint="eastAsia"/>
                <w:sz w:val="18"/>
                <w:szCs w:val="18"/>
              </w:rPr>
              <w:t>630k</w:t>
            </w:r>
            <w:r w:rsidRPr="00966B17">
              <w:rPr>
                <w:rFonts w:hAnsi="宋体"/>
                <w:sz w:val="18"/>
                <w:szCs w:val="18"/>
              </w:rPr>
              <w:t>VA</w:t>
            </w:r>
            <w:r w:rsidRPr="00966B17">
              <w:rPr>
                <w:rFonts w:hAnsi="宋体" w:hint="eastAsia"/>
                <w:sz w:val="18"/>
                <w:szCs w:val="18"/>
              </w:rPr>
              <w:t>，二次容量</w:t>
            </w:r>
            <w:r w:rsidRPr="00966B17">
              <w:rPr>
                <w:rFonts w:hAnsi="宋体" w:hint="eastAsia"/>
                <w:sz w:val="18"/>
                <w:szCs w:val="18"/>
              </w:rPr>
              <w:t>100k</w:t>
            </w:r>
            <w:r w:rsidRPr="00966B17">
              <w:rPr>
                <w:rFonts w:hAnsi="宋体"/>
                <w:sz w:val="18"/>
                <w:szCs w:val="18"/>
              </w:rPr>
              <w:t>VA</w:t>
            </w: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2</w:t>
            </w:r>
          </w:p>
        </w:tc>
        <w:tc>
          <w:tcPr>
            <w:tcW w:w="2158"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消弧线圈</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台</w:t>
            </w:r>
          </w:p>
        </w:tc>
        <w:tc>
          <w:tcPr>
            <w:tcW w:w="2091" w:type="dxa"/>
            <w:vAlign w:val="center"/>
          </w:tcPr>
          <w:p w:rsidR="005B7042" w:rsidRPr="00966B17" w:rsidRDefault="007472E3">
            <w:pPr>
              <w:topLinePunct/>
              <w:spacing w:beforeLines="50" w:before="161" w:afterLines="50" w:after="161"/>
              <w:ind w:firstLineChars="0" w:firstLine="0"/>
              <w:rPr>
                <w:rFonts w:hAnsi="宋体"/>
                <w:sz w:val="18"/>
                <w:szCs w:val="18"/>
              </w:rPr>
            </w:pPr>
            <w:r w:rsidRPr="00966B17">
              <w:rPr>
                <w:rFonts w:hAnsi="宋体" w:hint="eastAsia"/>
                <w:sz w:val="18"/>
                <w:szCs w:val="18"/>
              </w:rPr>
              <w:t>干式，</w:t>
            </w:r>
            <w:r w:rsidRPr="00966B17">
              <w:rPr>
                <w:rFonts w:hAnsi="宋体" w:hint="eastAsia"/>
                <w:sz w:val="18"/>
                <w:szCs w:val="18"/>
              </w:rPr>
              <w:t>500k</w:t>
            </w:r>
            <w:r w:rsidRPr="00966B17">
              <w:rPr>
                <w:rFonts w:hAnsi="宋体"/>
                <w:sz w:val="18"/>
                <w:szCs w:val="18"/>
              </w:rPr>
              <w:t>VA</w:t>
            </w: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lastRenderedPageBreak/>
              <w:t>3</w:t>
            </w:r>
          </w:p>
        </w:tc>
        <w:tc>
          <w:tcPr>
            <w:tcW w:w="2158" w:type="dxa"/>
            <w:vAlign w:val="center"/>
          </w:tcPr>
          <w:p w:rsidR="005B7042" w:rsidRPr="00966B17" w:rsidRDefault="007472E3">
            <w:pPr>
              <w:topLinePunct/>
              <w:spacing w:beforeLines="50" w:before="161" w:afterLines="50" w:after="161"/>
              <w:ind w:firstLineChars="0" w:firstLine="0"/>
              <w:jc w:val="center"/>
              <w:rPr>
                <w:rFonts w:ascii="宋体"/>
                <w:snapToGrid w:val="0"/>
                <w:kern w:val="21"/>
                <w:sz w:val="18"/>
                <w:szCs w:val="18"/>
              </w:rPr>
            </w:pPr>
            <w:r w:rsidRPr="00966B17">
              <w:rPr>
                <w:rFonts w:hAnsi="宋体" w:cs="宋体" w:hint="eastAsia"/>
                <w:sz w:val="18"/>
                <w:szCs w:val="18"/>
              </w:rPr>
              <w:t>有载开关</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台</w:t>
            </w: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4</w:t>
            </w:r>
          </w:p>
        </w:tc>
        <w:tc>
          <w:tcPr>
            <w:tcW w:w="2158" w:type="dxa"/>
            <w:vAlign w:val="center"/>
          </w:tcPr>
          <w:p w:rsidR="005B7042" w:rsidRPr="00966B17" w:rsidRDefault="007472E3">
            <w:pPr>
              <w:topLinePunct/>
              <w:spacing w:beforeLines="50" w:before="161" w:afterLines="50" w:after="161"/>
              <w:ind w:firstLineChars="0" w:firstLine="0"/>
              <w:jc w:val="center"/>
              <w:rPr>
                <w:rFonts w:ascii="宋体" w:hAnsi="宋体" w:cs="宋体"/>
                <w:snapToGrid w:val="0"/>
                <w:kern w:val="21"/>
                <w:sz w:val="18"/>
                <w:szCs w:val="18"/>
              </w:rPr>
            </w:pPr>
            <w:r w:rsidRPr="00966B17">
              <w:rPr>
                <w:rFonts w:ascii="宋体" w:hAnsi="宋体" w:cs="宋体" w:hint="eastAsia"/>
                <w:snapToGrid w:val="0"/>
                <w:kern w:val="21"/>
                <w:sz w:val="18"/>
                <w:szCs w:val="18"/>
              </w:rPr>
              <w:t>控制屏</w:t>
            </w:r>
          </w:p>
        </w:tc>
        <w:tc>
          <w:tcPr>
            <w:tcW w:w="631" w:type="dxa"/>
            <w:vAlign w:val="center"/>
          </w:tcPr>
          <w:p w:rsidR="005B7042" w:rsidRPr="00966B17" w:rsidRDefault="007472E3">
            <w:pPr>
              <w:topLinePunct/>
              <w:spacing w:beforeLines="50" w:before="161" w:afterLines="50" w:after="161"/>
              <w:ind w:firstLineChars="0" w:firstLine="0"/>
              <w:jc w:val="center"/>
              <w:rPr>
                <w:rFonts w:hAnsi="宋体" w:cs="宋体"/>
                <w:sz w:val="18"/>
                <w:szCs w:val="18"/>
              </w:rPr>
            </w:pPr>
            <w:r w:rsidRPr="00966B17">
              <w:rPr>
                <w:rFonts w:hAnsi="宋体" w:cs="宋体" w:hint="eastAsia"/>
                <w:sz w:val="18"/>
                <w:szCs w:val="18"/>
              </w:rPr>
              <w:t>面</w:t>
            </w:r>
          </w:p>
        </w:tc>
        <w:tc>
          <w:tcPr>
            <w:tcW w:w="2091" w:type="dxa"/>
            <w:vAlign w:val="center"/>
          </w:tcPr>
          <w:p w:rsidR="005B7042" w:rsidRPr="00966B17" w:rsidRDefault="007472E3">
            <w:pPr>
              <w:topLinePunct/>
              <w:spacing w:beforeLines="50" w:before="161" w:afterLines="50" w:after="161"/>
              <w:ind w:firstLineChars="0" w:firstLine="0"/>
              <w:rPr>
                <w:rFonts w:hAnsi="宋体"/>
                <w:sz w:val="18"/>
                <w:szCs w:val="18"/>
              </w:rPr>
            </w:pPr>
            <w:r w:rsidRPr="00966B17">
              <w:rPr>
                <w:rFonts w:hAnsi="宋体" w:hint="eastAsia"/>
                <w:sz w:val="18"/>
                <w:szCs w:val="18"/>
              </w:rPr>
              <w:t>P</w:t>
            </w:r>
            <w:r w:rsidRPr="00966B17">
              <w:rPr>
                <w:rFonts w:hAnsi="宋体"/>
                <w:sz w:val="18"/>
                <w:szCs w:val="18"/>
              </w:rPr>
              <w:t>K-10</w:t>
            </w: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5</w:t>
            </w:r>
          </w:p>
        </w:tc>
        <w:tc>
          <w:tcPr>
            <w:tcW w:w="2158"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ascii="宋体" w:hAnsi="宋体" w:cs="宋体" w:hint="eastAsia"/>
                <w:snapToGrid w:val="0"/>
                <w:kern w:val="21"/>
                <w:sz w:val="18"/>
                <w:szCs w:val="18"/>
              </w:rPr>
              <w:t>控制装置</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套</w:t>
            </w: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6</w:t>
            </w:r>
          </w:p>
        </w:tc>
        <w:tc>
          <w:tcPr>
            <w:tcW w:w="2158" w:type="dxa"/>
            <w:vAlign w:val="center"/>
          </w:tcPr>
          <w:p w:rsidR="005B7042" w:rsidRPr="00966B17" w:rsidRDefault="007472E3">
            <w:pPr>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阻尼电阻器（调匝式用）</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套</w:t>
            </w: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7</w:t>
            </w:r>
          </w:p>
        </w:tc>
        <w:tc>
          <w:tcPr>
            <w:tcW w:w="2158"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采用调匝式，小电流选线</w:t>
            </w:r>
            <w:r w:rsidRPr="00966B17">
              <w:rPr>
                <w:rFonts w:hAnsi="宋体" w:cs="宋体" w:hint="eastAsia"/>
                <w:sz w:val="18"/>
                <w:szCs w:val="18"/>
              </w:rPr>
              <w:t>8</w:t>
            </w:r>
            <w:r w:rsidRPr="00966B17">
              <w:rPr>
                <w:rFonts w:hAnsi="宋体" w:cs="宋体" w:hint="eastAsia"/>
                <w:sz w:val="18"/>
                <w:szCs w:val="18"/>
              </w:rPr>
              <w:t>路选线</w:t>
            </w:r>
            <w:r w:rsidRPr="00966B17">
              <w:rPr>
                <w:rFonts w:hAnsi="宋体" w:cs="宋体" w:hint="eastAsia"/>
                <w:sz w:val="18"/>
                <w:szCs w:val="18"/>
              </w:rPr>
              <w:t>8</w:t>
            </w:r>
            <w:r w:rsidRPr="00966B17">
              <w:rPr>
                <w:rFonts w:hAnsi="宋体" w:cs="宋体" w:hint="eastAsia"/>
                <w:sz w:val="18"/>
                <w:szCs w:val="18"/>
              </w:rPr>
              <w:t>路跳闸</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套</w:t>
            </w: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8</w:t>
            </w:r>
          </w:p>
        </w:tc>
        <w:tc>
          <w:tcPr>
            <w:tcW w:w="2158" w:type="dxa"/>
            <w:vAlign w:val="center"/>
          </w:tcPr>
          <w:p w:rsidR="005B7042" w:rsidRPr="00966B17" w:rsidRDefault="007472E3">
            <w:pPr>
              <w:topLinePunct/>
              <w:spacing w:beforeLines="50" w:before="161" w:afterLines="50" w:after="161"/>
              <w:ind w:firstLineChars="0" w:firstLine="0"/>
              <w:jc w:val="center"/>
              <w:rPr>
                <w:rFonts w:ascii="宋体"/>
                <w:snapToGrid w:val="0"/>
                <w:kern w:val="21"/>
                <w:sz w:val="18"/>
                <w:szCs w:val="18"/>
              </w:rPr>
            </w:pPr>
            <w:r w:rsidRPr="00966B17">
              <w:rPr>
                <w:rFonts w:hAnsi="宋体" w:cs="宋体" w:hint="eastAsia"/>
                <w:sz w:val="18"/>
                <w:szCs w:val="18"/>
              </w:rPr>
              <w:t>电流互感器</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只</w:t>
            </w: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9</w:t>
            </w:r>
          </w:p>
        </w:tc>
        <w:tc>
          <w:tcPr>
            <w:tcW w:w="2158" w:type="dxa"/>
            <w:vAlign w:val="center"/>
          </w:tcPr>
          <w:p w:rsidR="005B7042" w:rsidRPr="00966B17" w:rsidRDefault="007472E3">
            <w:pPr>
              <w:topLinePunct/>
              <w:spacing w:beforeLines="50" w:before="161" w:afterLines="50" w:after="161"/>
              <w:ind w:firstLineChars="0" w:firstLine="0"/>
              <w:jc w:val="center"/>
              <w:rPr>
                <w:rFonts w:ascii="宋体"/>
                <w:snapToGrid w:val="0"/>
                <w:kern w:val="21"/>
                <w:sz w:val="18"/>
                <w:szCs w:val="18"/>
              </w:rPr>
            </w:pPr>
            <w:r w:rsidRPr="00966B17">
              <w:rPr>
                <w:rFonts w:hAnsi="宋体" w:cs="宋体" w:hint="eastAsia"/>
                <w:sz w:val="18"/>
                <w:szCs w:val="18"/>
              </w:rPr>
              <w:t>电压互感器</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只</w:t>
            </w: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10</w:t>
            </w:r>
          </w:p>
        </w:tc>
        <w:tc>
          <w:tcPr>
            <w:tcW w:w="2158"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避雷器</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只</w:t>
            </w: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11</w:t>
            </w:r>
          </w:p>
        </w:tc>
        <w:tc>
          <w:tcPr>
            <w:tcW w:w="2158"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隔离开关</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组</w:t>
            </w: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12</w:t>
            </w:r>
          </w:p>
        </w:tc>
        <w:tc>
          <w:tcPr>
            <w:tcW w:w="2158"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故障录波装置</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套</w:t>
            </w: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966B17"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13</w:t>
            </w:r>
          </w:p>
        </w:tc>
        <w:tc>
          <w:tcPr>
            <w:tcW w:w="2158"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ascii="宋体" w:hAnsi="宋体" w:cs="宋体" w:hint="eastAsia"/>
                <w:snapToGrid w:val="0"/>
                <w:kern w:val="21"/>
                <w:sz w:val="18"/>
                <w:szCs w:val="18"/>
              </w:rPr>
              <w:t>箱体外壳</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套</w:t>
            </w: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1</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r>
      <w:tr w:rsidR="005B7042" w:rsidRPr="00966B17">
        <w:trPr>
          <w:jc w:val="center"/>
        </w:trPr>
        <w:tc>
          <w:tcPr>
            <w:tcW w:w="623"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sz w:val="18"/>
                <w:szCs w:val="18"/>
              </w:rPr>
              <w:t>14</w:t>
            </w:r>
          </w:p>
        </w:tc>
        <w:tc>
          <w:tcPr>
            <w:tcW w:w="2158" w:type="dxa"/>
            <w:vAlign w:val="center"/>
          </w:tcPr>
          <w:p w:rsidR="005B7042" w:rsidRPr="00966B17" w:rsidRDefault="007472E3">
            <w:pPr>
              <w:topLinePunct/>
              <w:spacing w:beforeLines="50" w:before="161" w:afterLines="50" w:after="161"/>
              <w:ind w:firstLineChars="0" w:firstLine="0"/>
              <w:jc w:val="center"/>
              <w:rPr>
                <w:rFonts w:ascii="宋体"/>
                <w:snapToGrid w:val="0"/>
                <w:kern w:val="21"/>
                <w:sz w:val="18"/>
                <w:szCs w:val="18"/>
              </w:rPr>
            </w:pPr>
            <w:r w:rsidRPr="00966B17">
              <w:rPr>
                <w:rFonts w:ascii="宋体" w:hAnsi="宋体" w:cs="宋体" w:hint="eastAsia"/>
                <w:snapToGrid w:val="0"/>
                <w:kern w:val="21"/>
                <w:sz w:val="18"/>
                <w:szCs w:val="18"/>
              </w:rPr>
              <w:t>屏蔽电缆</w:t>
            </w:r>
          </w:p>
        </w:tc>
        <w:tc>
          <w:tcPr>
            <w:tcW w:w="631"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cs="宋体" w:hint="eastAsia"/>
                <w:sz w:val="18"/>
                <w:szCs w:val="18"/>
              </w:rPr>
              <w:t>米</w:t>
            </w:r>
          </w:p>
        </w:tc>
        <w:tc>
          <w:tcPr>
            <w:tcW w:w="2091" w:type="dxa"/>
            <w:vAlign w:val="center"/>
          </w:tcPr>
          <w:p w:rsidR="005B7042" w:rsidRPr="00966B17" w:rsidRDefault="007472E3">
            <w:pPr>
              <w:topLinePunct/>
              <w:spacing w:beforeLines="50" w:before="161" w:afterLines="50" w:after="161"/>
              <w:ind w:firstLineChars="0" w:firstLine="0"/>
              <w:rPr>
                <w:rFonts w:hAnsi="宋体"/>
                <w:sz w:val="18"/>
                <w:szCs w:val="18"/>
              </w:rPr>
            </w:pPr>
            <w:r w:rsidRPr="00966B17">
              <w:rPr>
                <w:rFonts w:hAnsi="宋体"/>
                <w:sz w:val="18"/>
                <w:szCs w:val="18"/>
              </w:rPr>
              <w:t>ZR-KVVP</w:t>
            </w:r>
          </w:p>
        </w:tc>
        <w:tc>
          <w:tcPr>
            <w:tcW w:w="624" w:type="dxa"/>
            <w:vAlign w:val="center"/>
          </w:tcPr>
          <w:p w:rsidR="005B7042" w:rsidRPr="00966B17" w:rsidRDefault="007472E3">
            <w:pPr>
              <w:topLinePunct/>
              <w:spacing w:beforeLines="50" w:before="161" w:afterLines="50" w:after="161"/>
              <w:ind w:firstLineChars="0" w:firstLine="0"/>
              <w:jc w:val="center"/>
              <w:rPr>
                <w:rFonts w:hAnsi="宋体"/>
                <w:sz w:val="18"/>
                <w:szCs w:val="18"/>
              </w:rPr>
            </w:pPr>
            <w:r w:rsidRPr="00966B17">
              <w:rPr>
                <w:rFonts w:hAnsi="宋体" w:hint="eastAsia"/>
                <w:sz w:val="18"/>
                <w:szCs w:val="18"/>
              </w:rPr>
              <w:t>足量</w:t>
            </w: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rPr>
                <w:rFonts w:hAnsi="宋体"/>
                <w:sz w:val="18"/>
                <w:szCs w:val="18"/>
              </w:rPr>
            </w:pPr>
          </w:p>
        </w:tc>
      </w:tr>
    </w:tbl>
    <w:p w:rsidR="005B7042" w:rsidRPr="00966B17" w:rsidRDefault="005B7042">
      <w:pPr>
        <w:ind w:firstLine="420"/>
      </w:pPr>
    </w:p>
    <w:p w:rsidR="005B7042" w:rsidRPr="00966B17" w:rsidRDefault="007472E3">
      <w:pPr>
        <w:pStyle w:val="2"/>
        <w:spacing w:beforeLines="0" w:afterLines="0"/>
        <w:ind w:firstLine="420"/>
        <w:rPr>
          <w:rFonts w:ascii="黑体"/>
          <w:b w:val="0"/>
          <w:bCs w:val="0"/>
          <w:sz w:val="21"/>
          <w:szCs w:val="21"/>
        </w:rPr>
      </w:pPr>
      <w:bookmarkStart w:id="15" w:name="_Toc49798415"/>
      <w:r w:rsidRPr="00966B17">
        <w:rPr>
          <w:rFonts w:ascii="黑体" w:hAnsi="黑体" w:cs="黑体"/>
          <w:b w:val="0"/>
          <w:bCs w:val="0"/>
          <w:sz w:val="21"/>
          <w:szCs w:val="21"/>
        </w:rPr>
        <w:t xml:space="preserve">3.2 </w:t>
      </w:r>
      <w:r w:rsidRPr="00966B17">
        <w:rPr>
          <w:rFonts w:ascii="黑体" w:cs="黑体" w:hint="eastAsia"/>
          <w:b w:val="0"/>
          <w:bCs w:val="0"/>
          <w:sz w:val="21"/>
          <w:szCs w:val="21"/>
        </w:rPr>
        <w:t>必备的备品备件、专用工具和仪器仪表供货表</w:t>
      </w:r>
      <w:bookmarkEnd w:id="15"/>
    </w:p>
    <w:p w:rsidR="005B7042" w:rsidRPr="00966B17" w:rsidRDefault="007472E3">
      <w:pPr>
        <w:pStyle w:val="afb"/>
        <w:spacing w:before="0" w:after="0"/>
        <w:rPr>
          <w:rFonts w:ascii="黑体"/>
          <w:kern w:val="44"/>
        </w:rPr>
      </w:pPr>
      <w:bookmarkStart w:id="16" w:name="_Toc241654953"/>
      <w:bookmarkStart w:id="17" w:name="_Toc250125978"/>
      <w:r w:rsidRPr="00966B17">
        <w:rPr>
          <w:rFonts w:ascii="黑体" w:hAnsi="黑体" w:cs="黑体" w:hint="eastAsia"/>
          <w:kern w:val="44"/>
        </w:rPr>
        <w:t>表</w:t>
      </w:r>
      <w:r w:rsidRPr="00966B17">
        <w:rPr>
          <w:rFonts w:ascii="黑体" w:hAnsi="黑体" w:cs="黑体"/>
          <w:kern w:val="44"/>
        </w:rPr>
        <w:t xml:space="preserve">3 </w:t>
      </w:r>
      <w:r w:rsidRPr="00966B17">
        <w:rPr>
          <w:rFonts w:ascii="黑体" w:hAnsi="黑体" w:cs="黑体" w:hint="eastAsia"/>
          <w:kern w:val="44"/>
        </w:rPr>
        <w:t>必备的备品备件、专用工具和仪器仪表供货表</w:t>
      </w:r>
      <w:bookmarkEnd w:id="16"/>
      <w:bookmarkEnd w:id="17"/>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23"/>
        <w:gridCol w:w="2158"/>
        <w:gridCol w:w="631"/>
        <w:gridCol w:w="2091"/>
        <w:gridCol w:w="624"/>
        <w:gridCol w:w="1587"/>
        <w:gridCol w:w="631"/>
      </w:tblGrid>
      <w:tr w:rsidR="00966B17" w:rsidRPr="00966B17">
        <w:trPr>
          <w:cantSplit/>
          <w:jc w:val="center"/>
        </w:trPr>
        <w:tc>
          <w:tcPr>
            <w:tcW w:w="623" w:type="dxa"/>
            <w:vMerge w:val="restart"/>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序号</w:t>
            </w:r>
          </w:p>
        </w:tc>
        <w:tc>
          <w:tcPr>
            <w:tcW w:w="2158" w:type="dxa"/>
            <w:vMerge w:val="restart"/>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设备名称</w:t>
            </w:r>
          </w:p>
        </w:tc>
        <w:tc>
          <w:tcPr>
            <w:tcW w:w="631" w:type="dxa"/>
            <w:vMerge w:val="restart"/>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单位</w:t>
            </w:r>
          </w:p>
        </w:tc>
        <w:tc>
          <w:tcPr>
            <w:tcW w:w="2715" w:type="dxa"/>
            <w:gridSpan w:val="2"/>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cs="宋体" w:hint="eastAsia"/>
                <w:sz w:val="18"/>
                <w:szCs w:val="18"/>
              </w:rPr>
              <w:t>招标人</w:t>
            </w:r>
            <w:r w:rsidRPr="00966B17">
              <w:rPr>
                <w:rFonts w:hAnsi="宋体" w:cs="宋体" w:hint="eastAsia"/>
                <w:sz w:val="18"/>
                <w:szCs w:val="18"/>
              </w:rPr>
              <w:t>要求</w:t>
            </w:r>
          </w:p>
        </w:tc>
        <w:tc>
          <w:tcPr>
            <w:tcW w:w="2218" w:type="dxa"/>
            <w:gridSpan w:val="2"/>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卖方响应</w:t>
            </w:r>
          </w:p>
        </w:tc>
      </w:tr>
      <w:tr w:rsidR="00966B17" w:rsidRPr="00966B17">
        <w:trPr>
          <w:cantSplit/>
          <w:jc w:val="center"/>
        </w:trPr>
        <w:tc>
          <w:tcPr>
            <w:tcW w:w="623" w:type="dxa"/>
            <w:vMerge/>
            <w:vAlign w:val="center"/>
          </w:tcPr>
          <w:p w:rsidR="005B7042" w:rsidRPr="00966B17" w:rsidRDefault="005B7042">
            <w:pPr>
              <w:topLinePunct/>
              <w:snapToGrid w:val="0"/>
              <w:spacing w:beforeLines="50" w:before="161" w:afterLines="50" w:after="161"/>
              <w:ind w:firstLineChars="0" w:firstLine="0"/>
              <w:jc w:val="center"/>
              <w:rPr>
                <w:rFonts w:hAnsi="宋体"/>
                <w:sz w:val="18"/>
                <w:szCs w:val="18"/>
              </w:rPr>
            </w:pPr>
          </w:p>
        </w:tc>
        <w:tc>
          <w:tcPr>
            <w:tcW w:w="2158" w:type="dxa"/>
            <w:vMerge/>
            <w:vAlign w:val="center"/>
          </w:tcPr>
          <w:p w:rsidR="005B7042" w:rsidRPr="00966B17" w:rsidRDefault="005B7042">
            <w:pPr>
              <w:topLinePunct/>
              <w:snapToGrid w:val="0"/>
              <w:spacing w:beforeLines="50" w:before="161" w:afterLines="50" w:after="161"/>
              <w:ind w:firstLineChars="0" w:firstLine="0"/>
              <w:jc w:val="center"/>
              <w:rPr>
                <w:rFonts w:hAnsi="宋体"/>
                <w:sz w:val="18"/>
                <w:szCs w:val="18"/>
              </w:rPr>
            </w:pPr>
          </w:p>
        </w:tc>
        <w:tc>
          <w:tcPr>
            <w:tcW w:w="631" w:type="dxa"/>
            <w:vMerge/>
            <w:vAlign w:val="center"/>
          </w:tcPr>
          <w:p w:rsidR="005B7042" w:rsidRPr="00966B17" w:rsidRDefault="005B7042">
            <w:pPr>
              <w:topLinePunct/>
              <w:snapToGrid w:val="0"/>
              <w:spacing w:beforeLines="50" w:before="161" w:afterLines="50" w:after="161"/>
              <w:ind w:firstLineChars="0" w:firstLine="0"/>
              <w:jc w:val="center"/>
              <w:rPr>
                <w:rFonts w:hAnsi="宋体"/>
                <w:sz w:val="18"/>
                <w:szCs w:val="18"/>
              </w:rPr>
            </w:pPr>
          </w:p>
        </w:tc>
        <w:tc>
          <w:tcPr>
            <w:tcW w:w="2091" w:type="dxa"/>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型号和规格</w:t>
            </w:r>
          </w:p>
        </w:tc>
        <w:tc>
          <w:tcPr>
            <w:tcW w:w="624" w:type="dxa"/>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数量</w:t>
            </w:r>
          </w:p>
        </w:tc>
        <w:tc>
          <w:tcPr>
            <w:tcW w:w="1587" w:type="dxa"/>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型号和规格</w:t>
            </w:r>
          </w:p>
        </w:tc>
        <w:tc>
          <w:tcPr>
            <w:tcW w:w="631" w:type="dxa"/>
            <w:vAlign w:val="center"/>
          </w:tcPr>
          <w:p w:rsidR="005B7042" w:rsidRPr="00966B17" w:rsidRDefault="007472E3">
            <w:pPr>
              <w:topLinePunct/>
              <w:snapToGrid w:val="0"/>
              <w:spacing w:beforeLines="50" w:before="161" w:afterLines="50" w:after="161"/>
              <w:ind w:firstLineChars="0" w:firstLine="0"/>
              <w:jc w:val="center"/>
              <w:rPr>
                <w:rFonts w:hAnsi="宋体"/>
                <w:sz w:val="18"/>
                <w:szCs w:val="18"/>
              </w:rPr>
            </w:pPr>
            <w:r w:rsidRPr="00966B17">
              <w:rPr>
                <w:rFonts w:hAnsi="宋体" w:cs="宋体" w:hint="eastAsia"/>
                <w:sz w:val="18"/>
                <w:szCs w:val="18"/>
              </w:rPr>
              <w:t>数量</w:t>
            </w:r>
          </w:p>
        </w:tc>
      </w:tr>
      <w:tr w:rsidR="00966B17" w:rsidRPr="00966B17">
        <w:trPr>
          <w:jc w:val="center"/>
        </w:trPr>
        <w:tc>
          <w:tcPr>
            <w:tcW w:w="623"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c>
          <w:tcPr>
            <w:tcW w:w="2158"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rPr>
                <w:rFonts w:hAnsi="宋体"/>
                <w:sz w:val="18"/>
                <w:szCs w:val="18"/>
              </w:rPr>
            </w:pPr>
          </w:p>
        </w:tc>
      </w:tr>
      <w:tr w:rsidR="00966B17" w:rsidRPr="00966B17">
        <w:trPr>
          <w:jc w:val="center"/>
        </w:trPr>
        <w:tc>
          <w:tcPr>
            <w:tcW w:w="623"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c>
          <w:tcPr>
            <w:tcW w:w="2158"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rPr>
                <w:rFonts w:hAnsi="宋体"/>
                <w:sz w:val="18"/>
                <w:szCs w:val="18"/>
              </w:rPr>
            </w:pPr>
          </w:p>
        </w:tc>
      </w:tr>
      <w:tr w:rsidR="00966B17" w:rsidRPr="00966B17">
        <w:trPr>
          <w:jc w:val="center"/>
        </w:trPr>
        <w:tc>
          <w:tcPr>
            <w:tcW w:w="623"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c>
          <w:tcPr>
            <w:tcW w:w="2158"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rPr>
                <w:rFonts w:hAnsi="宋体"/>
                <w:sz w:val="18"/>
                <w:szCs w:val="18"/>
              </w:rPr>
            </w:pPr>
          </w:p>
        </w:tc>
      </w:tr>
      <w:tr w:rsidR="00966B17" w:rsidRPr="00966B17">
        <w:trPr>
          <w:jc w:val="center"/>
        </w:trPr>
        <w:tc>
          <w:tcPr>
            <w:tcW w:w="623"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c>
          <w:tcPr>
            <w:tcW w:w="2158"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rPr>
                <w:rFonts w:hAnsi="宋体"/>
                <w:sz w:val="18"/>
                <w:szCs w:val="18"/>
              </w:rPr>
            </w:pPr>
          </w:p>
        </w:tc>
      </w:tr>
      <w:tr w:rsidR="00966B17" w:rsidRPr="00966B17">
        <w:trPr>
          <w:jc w:val="center"/>
        </w:trPr>
        <w:tc>
          <w:tcPr>
            <w:tcW w:w="623" w:type="dxa"/>
            <w:vAlign w:val="center"/>
          </w:tcPr>
          <w:p w:rsidR="005B7042" w:rsidRPr="00966B17" w:rsidRDefault="005B7042">
            <w:pPr>
              <w:topLinePunct/>
              <w:spacing w:beforeLines="50" w:before="161" w:afterLines="50" w:after="161"/>
              <w:ind w:firstLineChars="0" w:firstLine="0"/>
              <w:jc w:val="center"/>
              <w:rPr>
                <w:rFonts w:hAnsi="宋体"/>
                <w:sz w:val="18"/>
                <w:szCs w:val="18"/>
              </w:rPr>
            </w:pPr>
          </w:p>
        </w:tc>
        <w:tc>
          <w:tcPr>
            <w:tcW w:w="2158"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2091"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24"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1587" w:type="dxa"/>
            <w:vAlign w:val="center"/>
          </w:tcPr>
          <w:p w:rsidR="005B7042" w:rsidRPr="00966B17" w:rsidRDefault="005B7042">
            <w:pPr>
              <w:topLinePunct/>
              <w:spacing w:beforeLines="50" w:before="161" w:afterLines="50" w:after="161"/>
              <w:ind w:firstLineChars="0" w:firstLine="0"/>
              <w:rPr>
                <w:rFonts w:hAnsi="宋体"/>
                <w:sz w:val="18"/>
                <w:szCs w:val="18"/>
              </w:rPr>
            </w:pPr>
          </w:p>
        </w:tc>
        <w:tc>
          <w:tcPr>
            <w:tcW w:w="631" w:type="dxa"/>
            <w:vAlign w:val="center"/>
          </w:tcPr>
          <w:p w:rsidR="005B7042" w:rsidRPr="00966B17" w:rsidRDefault="005B7042">
            <w:pPr>
              <w:topLinePunct/>
              <w:spacing w:beforeLines="50" w:before="161" w:afterLines="50" w:after="161"/>
              <w:ind w:firstLineChars="0" w:firstLine="0"/>
              <w:rPr>
                <w:rFonts w:hAnsi="宋体"/>
                <w:sz w:val="18"/>
                <w:szCs w:val="18"/>
              </w:rPr>
            </w:pPr>
          </w:p>
        </w:tc>
      </w:tr>
    </w:tbl>
    <w:p w:rsidR="005B7042" w:rsidRPr="00966B17" w:rsidRDefault="007472E3">
      <w:pPr>
        <w:adjustRightInd w:val="0"/>
        <w:ind w:leftChars="200" w:left="420" w:firstLine="422"/>
        <w:rPr>
          <w:b/>
          <w:bCs/>
        </w:rPr>
      </w:pPr>
      <w:r w:rsidRPr="00966B17">
        <w:rPr>
          <w:rFonts w:hint="eastAsia"/>
          <w:b/>
          <w:bCs/>
        </w:rPr>
        <w:t>注：备品备件由卖方提供</w:t>
      </w:r>
    </w:p>
    <w:p w:rsidR="005B7042" w:rsidRPr="00966B17" w:rsidRDefault="005B7042">
      <w:pPr>
        <w:adjustRightInd w:val="0"/>
        <w:ind w:leftChars="200" w:left="420" w:firstLine="420"/>
      </w:pPr>
    </w:p>
    <w:p w:rsidR="005B7042" w:rsidRPr="00966B17" w:rsidRDefault="007472E3">
      <w:pPr>
        <w:pStyle w:val="2"/>
        <w:spacing w:beforeLines="0" w:afterLines="0"/>
        <w:ind w:firstLine="420"/>
        <w:rPr>
          <w:rFonts w:ascii="黑体"/>
          <w:b w:val="0"/>
          <w:bCs w:val="0"/>
          <w:sz w:val="21"/>
          <w:szCs w:val="21"/>
        </w:rPr>
      </w:pPr>
      <w:bookmarkStart w:id="18" w:name="_Toc49798416"/>
      <w:r w:rsidRPr="00966B17">
        <w:rPr>
          <w:rFonts w:ascii="黑体" w:hAnsi="黑体" w:cs="黑体"/>
          <w:b w:val="0"/>
          <w:bCs w:val="0"/>
          <w:sz w:val="21"/>
          <w:szCs w:val="21"/>
        </w:rPr>
        <w:t xml:space="preserve">3.3 </w:t>
      </w:r>
      <w:r w:rsidRPr="00966B17">
        <w:rPr>
          <w:rFonts w:ascii="黑体" w:cs="黑体" w:hint="eastAsia"/>
          <w:b w:val="0"/>
          <w:bCs w:val="0"/>
          <w:sz w:val="21"/>
          <w:szCs w:val="21"/>
        </w:rPr>
        <w:t>图纸资料提交单位</w:t>
      </w:r>
      <w:bookmarkEnd w:id="18"/>
    </w:p>
    <w:p w:rsidR="005B7042" w:rsidRPr="00966B17" w:rsidRDefault="007472E3">
      <w:pPr>
        <w:topLinePunct/>
        <w:ind w:firstLine="420"/>
        <w:rPr>
          <w:rFonts w:ascii="宋体"/>
          <w:snapToGrid w:val="0"/>
          <w:kern w:val="0"/>
        </w:rPr>
      </w:pPr>
      <w:r w:rsidRPr="00966B17">
        <w:rPr>
          <w:rFonts w:ascii="宋体" w:hAnsi="宋体" w:cs="宋体" w:hint="eastAsia"/>
          <w:snapToGrid w:val="0"/>
          <w:kern w:val="0"/>
        </w:rPr>
        <w:t>经确认的图纸资料应由卖方提交表</w:t>
      </w:r>
      <w:r w:rsidRPr="00966B17">
        <w:rPr>
          <w:rFonts w:ascii="宋体" w:hAnsi="宋体" w:cs="宋体"/>
          <w:snapToGrid w:val="0"/>
          <w:kern w:val="0"/>
        </w:rPr>
        <w:t>4</w:t>
      </w:r>
      <w:r w:rsidRPr="00966B17">
        <w:rPr>
          <w:rFonts w:ascii="宋体" w:hAnsi="宋体" w:cs="宋体" w:hint="eastAsia"/>
          <w:snapToGrid w:val="0"/>
          <w:kern w:val="0"/>
        </w:rPr>
        <w:t>所列单位。</w:t>
      </w:r>
    </w:p>
    <w:p w:rsidR="005B7042" w:rsidRPr="00966B17" w:rsidRDefault="005B7042">
      <w:pPr>
        <w:pStyle w:val="afb"/>
        <w:spacing w:before="0" w:after="0"/>
        <w:rPr>
          <w:rFonts w:ascii="宋体" w:hAnsi="宋体" w:cs="宋体"/>
        </w:rPr>
      </w:pPr>
    </w:p>
    <w:p w:rsidR="005B7042" w:rsidRPr="00966B17" w:rsidRDefault="007472E3">
      <w:pPr>
        <w:pStyle w:val="afb"/>
        <w:spacing w:before="0" w:after="0"/>
        <w:rPr>
          <w:rFonts w:ascii="黑体"/>
          <w:kern w:val="44"/>
        </w:rPr>
      </w:pPr>
      <w:bookmarkStart w:id="19" w:name="_Toc250125994"/>
      <w:r w:rsidRPr="00966B17">
        <w:rPr>
          <w:rFonts w:ascii="黑体" w:hAnsi="黑体" w:cs="黑体" w:hint="eastAsia"/>
          <w:kern w:val="44"/>
        </w:rPr>
        <w:t>表</w:t>
      </w:r>
      <w:r w:rsidRPr="00966B17">
        <w:rPr>
          <w:rFonts w:ascii="黑体" w:hAnsi="黑体" w:cs="黑体"/>
          <w:kern w:val="44"/>
        </w:rPr>
        <w:t xml:space="preserve">4 </w:t>
      </w:r>
      <w:r w:rsidRPr="00966B17">
        <w:rPr>
          <w:rFonts w:ascii="黑体" w:hAnsi="黑体" w:cs="黑体" w:hint="eastAsia"/>
          <w:kern w:val="44"/>
        </w:rPr>
        <w:t>卖方提交的图纸资料及其接收单位</w:t>
      </w:r>
      <w:bookmarkEnd w:id="19"/>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55"/>
        <w:gridCol w:w="3835"/>
        <w:gridCol w:w="730"/>
        <w:gridCol w:w="2922"/>
      </w:tblGrid>
      <w:tr w:rsidR="00966B17" w:rsidRPr="00966B17">
        <w:trPr>
          <w:jc w:val="center"/>
        </w:trPr>
        <w:tc>
          <w:tcPr>
            <w:tcW w:w="1755"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snapToGrid w:val="0"/>
                <w:kern w:val="0"/>
                <w:sz w:val="18"/>
                <w:szCs w:val="18"/>
              </w:rPr>
            </w:pPr>
            <w:r w:rsidRPr="00966B17">
              <w:rPr>
                <w:rFonts w:cs="宋体" w:hint="eastAsia"/>
                <w:snapToGrid w:val="0"/>
                <w:kern w:val="0"/>
                <w:sz w:val="18"/>
                <w:szCs w:val="18"/>
              </w:rPr>
              <w:lastRenderedPageBreak/>
              <w:t>提交图纸</w:t>
            </w:r>
            <w:r w:rsidRPr="00966B17">
              <w:rPr>
                <w:snapToGrid w:val="0"/>
                <w:kern w:val="0"/>
                <w:sz w:val="18"/>
                <w:szCs w:val="18"/>
              </w:rPr>
              <w:br/>
            </w:r>
            <w:r w:rsidRPr="00966B17">
              <w:rPr>
                <w:rFonts w:cs="宋体" w:hint="eastAsia"/>
                <w:snapToGrid w:val="0"/>
                <w:kern w:val="0"/>
                <w:sz w:val="18"/>
                <w:szCs w:val="18"/>
              </w:rPr>
              <w:t>资料名称</w:t>
            </w:r>
          </w:p>
        </w:tc>
        <w:tc>
          <w:tcPr>
            <w:tcW w:w="3835"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snapToGrid w:val="0"/>
                <w:kern w:val="0"/>
                <w:sz w:val="18"/>
                <w:szCs w:val="18"/>
              </w:rPr>
            </w:pPr>
            <w:r w:rsidRPr="00966B17">
              <w:rPr>
                <w:rFonts w:cs="宋体" w:hint="eastAsia"/>
                <w:snapToGrid w:val="0"/>
                <w:kern w:val="0"/>
                <w:sz w:val="18"/>
                <w:szCs w:val="18"/>
              </w:rPr>
              <w:t>接收图纸单位名称、地址、邮编、电话</w:t>
            </w:r>
          </w:p>
        </w:tc>
        <w:tc>
          <w:tcPr>
            <w:tcW w:w="730"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snapToGrid w:val="0"/>
                <w:kern w:val="0"/>
                <w:sz w:val="18"/>
                <w:szCs w:val="18"/>
              </w:rPr>
            </w:pPr>
            <w:r w:rsidRPr="00966B17">
              <w:rPr>
                <w:rFonts w:cs="宋体" w:hint="eastAsia"/>
                <w:snapToGrid w:val="0"/>
                <w:kern w:val="0"/>
                <w:sz w:val="18"/>
                <w:szCs w:val="18"/>
              </w:rPr>
              <w:t>提交</w:t>
            </w:r>
            <w:r w:rsidRPr="00966B17">
              <w:rPr>
                <w:snapToGrid w:val="0"/>
                <w:kern w:val="0"/>
                <w:sz w:val="18"/>
                <w:szCs w:val="18"/>
              </w:rPr>
              <w:br/>
            </w:r>
            <w:r w:rsidRPr="00966B17">
              <w:rPr>
                <w:rFonts w:cs="宋体" w:hint="eastAsia"/>
                <w:snapToGrid w:val="0"/>
                <w:kern w:val="0"/>
                <w:sz w:val="18"/>
                <w:szCs w:val="18"/>
              </w:rPr>
              <w:t>份数</w:t>
            </w:r>
          </w:p>
        </w:tc>
        <w:tc>
          <w:tcPr>
            <w:tcW w:w="2922"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snapToGrid w:val="0"/>
                <w:kern w:val="0"/>
                <w:sz w:val="18"/>
                <w:szCs w:val="18"/>
              </w:rPr>
            </w:pPr>
            <w:r w:rsidRPr="00966B17">
              <w:rPr>
                <w:rFonts w:cs="宋体" w:hint="eastAsia"/>
                <w:snapToGrid w:val="0"/>
                <w:kern w:val="0"/>
                <w:sz w:val="18"/>
                <w:szCs w:val="18"/>
              </w:rPr>
              <w:t>提交时间</w:t>
            </w:r>
          </w:p>
        </w:tc>
      </w:tr>
      <w:tr w:rsidR="00966B17" w:rsidRPr="00966B17">
        <w:trPr>
          <w:cantSplit/>
          <w:trHeight w:val="985"/>
          <w:jc w:val="center"/>
        </w:trPr>
        <w:tc>
          <w:tcPr>
            <w:tcW w:w="1755" w:type="dxa"/>
            <w:vAlign w:val="center"/>
          </w:tcPr>
          <w:p w:rsidR="005B7042" w:rsidRPr="00966B17" w:rsidRDefault="007472E3">
            <w:pPr>
              <w:topLinePunct/>
              <w:spacing w:beforeLines="50" w:before="161" w:afterLines="50" w:after="161"/>
              <w:ind w:firstLineChars="0" w:firstLine="0"/>
              <w:jc w:val="center"/>
              <w:rPr>
                <w:snapToGrid w:val="0"/>
                <w:kern w:val="0"/>
                <w:sz w:val="18"/>
                <w:szCs w:val="18"/>
              </w:rPr>
            </w:pPr>
            <w:r w:rsidRPr="00966B17">
              <w:rPr>
                <w:rFonts w:cs="宋体" w:hint="eastAsia"/>
                <w:snapToGrid w:val="0"/>
                <w:kern w:val="0"/>
                <w:sz w:val="18"/>
                <w:szCs w:val="18"/>
              </w:rPr>
              <w:t>认可图、最终图</w:t>
            </w:r>
            <w:r w:rsidRPr="00966B17">
              <w:rPr>
                <w:snapToGrid w:val="0"/>
                <w:kern w:val="0"/>
                <w:sz w:val="18"/>
                <w:szCs w:val="18"/>
              </w:rPr>
              <w:br/>
            </w:r>
            <w:r w:rsidRPr="00966B17">
              <w:rPr>
                <w:rFonts w:cs="宋体" w:hint="eastAsia"/>
                <w:snapToGrid w:val="0"/>
                <w:kern w:val="0"/>
                <w:sz w:val="18"/>
                <w:szCs w:val="18"/>
              </w:rPr>
              <w:t>说明书</w:t>
            </w:r>
            <w:r w:rsidRPr="00966B17">
              <w:rPr>
                <w:snapToGrid w:val="0"/>
                <w:kern w:val="0"/>
                <w:sz w:val="18"/>
                <w:szCs w:val="18"/>
              </w:rPr>
              <w:br/>
            </w:r>
            <w:r w:rsidRPr="00966B17">
              <w:rPr>
                <w:rFonts w:cs="宋体" w:hint="eastAsia"/>
                <w:snapToGrid w:val="0"/>
                <w:kern w:val="0"/>
                <w:sz w:val="18"/>
                <w:szCs w:val="18"/>
              </w:rPr>
              <w:t>试验报告</w:t>
            </w:r>
            <w:r w:rsidRPr="00966B17">
              <w:rPr>
                <w:snapToGrid w:val="0"/>
                <w:kern w:val="0"/>
                <w:sz w:val="18"/>
                <w:szCs w:val="18"/>
              </w:rPr>
              <w:br/>
            </w:r>
            <w:r w:rsidRPr="00966B17">
              <w:rPr>
                <w:rFonts w:cs="宋体" w:hint="eastAsia"/>
                <w:snapToGrid w:val="0"/>
                <w:kern w:val="0"/>
                <w:sz w:val="18"/>
                <w:szCs w:val="18"/>
              </w:rPr>
              <w:t>（附电子文档）</w:t>
            </w:r>
          </w:p>
        </w:tc>
        <w:tc>
          <w:tcPr>
            <w:tcW w:w="3835" w:type="dxa"/>
            <w:vAlign w:val="center"/>
          </w:tcPr>
          <w:p w:rsidR="005B7042" w:rsidRPr="00966B17" w:rsidRDefault="007472E3">
            <w:pPr>
              <w:topLinePunct/>
              <w:spacing w:beforeLines="50" w:before="161" w:afterLines="50" w:after="161"/>
              <w:ind w:firstLineChars="0" w:firstLine="0"/>
              <w:jc w:val="center"/>
              <w:rPr>
                <w:snapToGrid w:val="0"/>
                <w:kern w:val="0"/>
                <w:sz w:val="18"/>
                <w:szCs w:val="18"/>
              </w:rPr>
            </w:pPr>
            <w:r w:rsidRPr="00966B17">
              <w:rPr>
                <w:rFonts w:cs="宋体" w:hint="eastAsia"/>
                <w:snapToGrid w:val="0"/>
                <w:kern w:val="0"/>
                <w:sz w:val="18"/>
                <w:szCs w:val="18"/>
              </w:rPr>
              <w:t>（设计单位）</w:t>
            </w:r>
          </w:p>
        </w:tc>
        <w:tc>
          <w:tcPr>
            <w:tcW w:w="730" w:type="dxa"/>
            <w:vAlign w:val="center"/>
          </w:tcPr>
          <w:p w:rsidR="005B7042" w:rsidRPr="00966B17" w:rsidRDefault="007472E3">
            <w:pPr>
              <w:topLinePunct/>
              <w:spacing w:beforeLines="50" w:before="161" w:afterLines="50" w:after="161"/>
              <w:ind w:firstLineChars="0" w:firstLine="0"/>
              <w:jc w:val="center"/>
              <w:rPr>
                <w:snapToGrid w:val="0"/>
                <w:kern w:val="0"/>
                <w:sz w:val="18"/>
                <w:szCs w:val="18"/>
              </w:rPr>
            </w:pPr>
            <w:r w:rsidRPr="00966B17">
              <w:rPr>
                <w:rFonts w:hint="eastAsia"/>
                <w:snapToGrid w:val="0"/>
                <w:kern w:val="0"/>
                <w:sz w:val="18"/>
                <w:szCs w:val="18"/>
              </w:rPr>
              <w:t>2</w:t>
            </w:r>
          </w:p>
        </w:tc>
        <w:tc>
          <w:tcPr>
            <w:tcW w:w="2922" w:type="dxa"/>
            <w:vMerge w:val="restart"/>
            <w:vAlign w:val="center"/>
          </w:tcPr>
          <w:p w:rsidR="005B7042" w:rsidRPr="00966B17" w:rsidRDefault="007472E3">
            <w:pPr>
              <w:topLinePunct/>
              <w:spacing w:beforeLines="50" w:before="161" w:afterLines="50" w:after="161"/>
              <w:ind w:firstLineChars="0" w:firstLine="0"/>
              <w:rPr>
                <w:snapToGrid w:val="0"/>
                <w:kern w:val="0"/>
                <w:sz w:val="18"/>
                <w:szCs w:val="18"/>
              </w:rPr>
            </w:pPr>
            <w:r w:rsidRPr="00966B17">
              <w:rPr>
                <w:snapToGrid w:val="0"/>
                <w:kern w:val="0"/>
                <w:sz w:val="18"/>
                <w:szCs w:val="18"/>
              </w:rPr>
              <w:t>1</w:t>
            </w:r>
            <w:r w:rsidRPr="00966B17">
              <w:rPr>
                <w:rFonts w:cs="宋体" w:hint="eastAsia"/>
                <w:snapToGrid w:val="0"/>
                <w:kern w:val="0"/>
                <w:sz w:val="18"/>
                <w:szCs w:val="18"/>
              </w:rPr>
              <w:t>）技术协议签订后</w:t>
            </w:r>
            <w:r w:rsidRPr="00966B17">
              <w:rPr>
                <w:snapToGrid w:val="0"/>
                <w:kern w:val="0"/>
                <w:sz w:val="18"/>
                <w:szCs w:val="18"/>
              </w:rPr>
              <w:t>2</w:t>
            </w:r>
            <w:r w:rsidRPr="00966B17">
              <w:rPr>
                <w:rFonts w:cs="宋体" w:hint="eastAsia"/>
                <w:snapToGrid w:val="0"/>
                <w:kern w:val="0"/>
                <w:sz w:val="18"/>
                <w:szCs w:val="18"/>
              </w:rPr>
              <w:t>周内，供货商应提供认可图纸。</w:t>
            </w:r>
          </w:p>
          <w:p w:rsidR="005B7042" w:rsidRPr="00966B17" w:rsidRDefault="007472E3">
            <w:pPr>
              <w:topLinePunct/>
              <w:spacing w:beforeLines="50" w:before="161" w:afterLines="50" w:after="161"/>
              <w:ind w:firstLineChars="0" w:firstLine="0"/>
              <w:rPr>
                <w:snapToGrid w:val="0"/>
                <w:kern w:val="0"/>
                <w:sz w:val="18"/>
                <w:szCs w:val="18"/>
              </w:rPr>
            </w:pPr>
            <w:r w:rsidRPr="00966B17">
              <w:rPr>
                <w:snapToGrid w:val="0"/>
                <w:kern w:val="0"/>
                <w:sz w:val="18"/>
                <w:szCs w:val="18"/>
              </w:rPr>
              <w:t>2</w:t>
            </w:r>
            <w:r w:rsidRPr="00966B17">
              <w:rPr>
                <w:rFonts w:cs="宋体" w:hint="eastAsia"/>
                <w:snapToGrid w:val="0"/>
                <w:kern w:val="0"/>
                <w:sz w:val="18"/>
                <w:szCs w:val="18"/>
              </w:rPr>
              <w:t>）工程师在收到认可图纸后</w:t>
            </w:r>
            <w:r w:rsidRPr="00966B17">
              <w:rPr>
                <w:snapToGrid w:val="0"/>
                <w:kern w:val="0"/>
                <w:sz w:val="18"/>
                <w:szCs w:val="18"/>
              </w:rPr>
              <w:t>2</w:t>
            </w:r>
            <w:r w:rsidRPr="00966B17">
              <w:rPr>
                <w:rFonts w:cs="宋体" w:hint="eastAsia"/>
                <w:snapToGrid w:val="0"/>
                <w:kern w:val="0"/>
                <w:sz w:val="18"/>
                <w:szCs w:val="18"/>
              </w:rPr>
              <w:t>周内，应将经确认的</w:t>
            </w:r>
            <w:r w:rsidRPr="00966B17">
              <w:rPr>
                <w:snapToGrid w:val="0"/>
                <w:kern w:val="0"/>
                <w:sz w:val="18"/>
                <w:szCs w:val="18"/>
              </w:rPr>
              <w:t>1</w:t>
            </w:r>
            <w:r w:rsidRPr="00966B17">
              <w:rPr>
                <w:rFonts w:cs="宋体" w:hint="eastAsia"/>
                <w:snapToGrid w:val="0"/>
                <w:kern w:val="0"/>
                <w:sz w:val="18"/>
                <w:szCs w:val="18"/>
              </w:rPr>
              <w:t>份图纸寄送给供货商。</w:t>
            </w:r>
          </w:p>
          <w:p w:rsidR="005B7042" w:rsidRPr="00966B17" w:rsidRDefault="007472E3">
            <w:pPr>
              <w:topLinePunct/>
              <w:spacing w:beforeLines="50" w:before="161" w:afterLines="50" w:after="161"/>
              <w:ind w:firstLineChars="0" w:firstLine="0"/>
              <w:rPr>
                <w:snapToGrid w:val="0"/>
                <w:kern w:val="0"/>
                <w:sz w:val="18"/>
                <w:szCs w:val="18"/>
              </w:rPr>
            </w:pPr>
            <w:r w:rsidRPr="00966B17">
              <w:rPr>
                <w:snapToGrid w:val="0"/>
                <w:kern w:val="0"/>
                <w:sz w:val="18"/>
                <w:szCs w:val="18"/>
              </w:rPr>
              <w:t>3</w:t>
            </w:r>
            <w:r w:rsidRPr="00966B17">
              <w:rPr>
                <w:rFonts w:cs="宋体" w:hint="eastAsia"/>
                <w:snapToGrid w:val="0"/>
                <w:kern w:val="0"/>
                <w:sz w:val="18"/>
                <w:szCs w:val="18"/>
              </w:rPr>
              <w:t>）供货商收到经确认的图纸</w:t>
            </w:r>
            <w:r w:rsidRPr="00966B17">
              <w:rPr>
                <w:snapToGrid w:val="0"/>
                <w:kern w:val="0"/>
                <w:sz w:val="18"/>
                <w:szCs w:val="18"/>
              </w:rPr>
              <w:t>2</w:t>
            </w:r>
            <w:r w:rsidRPr="00966B17">
              <w:rPr>
                <w:rFonts w:cs="宋体" w:hint="eastAsia"/>
                <w:snapToGrid w:val="0"/>
                <w:kern w:val="0"/>
                <w:sz w:val="18"/>
                <w:szCs w:val="18"/>
              </w:rPr>
              <w:t>周内提出最终图</w:t>
            </w:r>
          </w:p>
        </w:tc>
      </w:tr>
      <w:tr w:rsidR="005B7042" w:rsidRPr="00966B17">
        <w:trPr>
          <w:cantSplit/>
          <w:trHeight w:val="985"/>
          <w:jc w:val="center"/>
        </w:trPr>
        <w:tc>
          <w:tcPr>
            <w:tcW w:w="1755" w:type="dxa"/>
            <w:tcBorders>
              <w:bottom w:val="single" w:sz="8" w:space="0" w:color="auto"/>
            </w:tcBorders>
            <w:vAlign w:val="center"/>
          </w:tcPr>
          <w:p w:rsidR="005B7042" w:rsidRPr="00966B17" w:rsidRDefault="007472E3">
            <w:pPr>
              <w:topLinePunct/>
              <w:spacing w:beforeLines="50" w:before="161" w:afterLines="50" w:after="161"/>
              <w:ind w:firstLineChars="0" w:firstLine="0"/>
              <w:jc w:val="center"/>
              <w:rPr>
                <w:snapToGrid w:val="0"/>
                <w:kern w:val="0"/>
                <w:sz w:val="18"/>
                <w:szCs w:val="18"/>
              </w:rPr>
            </w:pPr>
            <w:r w:rsidRPr="00966B17">
              <w:rPr>
                <w:rFonts w:cs="宋体" w:hint="eastAsia"/>
                <w:snapToGrid w:val="0"/>
                <w:kern w:val="0"/>
                <w:sz w:val="18"/>
                <w:szCs w:val="18"/>
              </w:rPr>
              <w:t>认可图、最终图</w:t>
            </w:r>
            <w:r w:rsidRPr="00966B17">
              <w:rPr>
                <w:snapToGrid w:val="0"/>
                <w:kern w:val="0"/>
                <w:sz w:val="18"/>
                <w:szCs w:val="18"/>
              </w:rPr>
              <w:br/>
            </w:r>
            <w:r w:rsidRPr="00966B17">
              <w:rPr>
                <w:rFonts w:cs="宋体" w:hint="eastAsia"/>
                <w:snapToGrid w:val="0"/>
                <w:kern w:val="0"/>
                <w:sz w:val="18"/>
                <w:szCs w:val="18"/>
              </w:rPr>
              <w:t>说明书</w:t>
            </w:r>
            <w:r w:rsidRPr="00966B17">
              <w:rPr>
                <w:snapToGrid w:val="0"/>
                <w:kern w:val="0"/>
                <w:sz w:val="18"/>
                <w:szCs w:val="18"/>
              </w:rPr>
              <w:br/>
            </w:r>
            <w:r w:rsidRPr="00966B17">
              <w:rPr>
                <w:rFonts w:cs="宋体" w:hint="eastAsia"/>
                <w:snapToGrid w:val="0"/>
                <w:kern w:val="0"/>
                <w:sz w:val="18"/>
                <w:szCs w:val="18"/>
              </w:rPr>
              <w:t>试验报告</w:t>
            </w:r>
            <w:r w:rsidRPr="00966B17">
              <w:rPr>
                <w:snapToGrid w:val="0"/>
                <w:kern w:val="0"/>
                <w:sz w:val="18"/>
                <w:szCs w:val="18"/>
              </w:rPr>
              <w:br/>
            </w:r>
            <w:r w:rsidRPr="00966B17">
              <w:rPr>
                <w:rFonts w:cs="宋体" w:hint="eastAsia"/>
                <w:snapToGrid w:val="0"/>
                <w:kern w:val="0"/>
                <w:sz w:val="18"/>
                <w:szCs w:val="18"/>
              </w:rPr>
              <w:t>（附电子文档）</w:t>
            </w:r>
          </w:p>
        </w:tc>
        <w:tc>
          <w:tcPr>
            <w:tcW w:w="3835" w:type="dxa"/>
            <w:tcBorders>
              <w:bottom w:val="single" w:sz="8" w:space="0" w:color="auto"/>
            </w:tcBorders>
            <w:vAlign w:val="center"/>
          </w:tcPr>
          <w:p w:rsidR="005B7042" w:rsidRPr="00966B17" w:rsidRDefault="007472E3">
            <w:pPr>
              <w:topLinePunct/>
              <w:spacing w:beforeLines="50" w:before="161" w:afterLines="50" w:after="161"/>
              <w:ind w:firstLineChars="0" w:firstLine="0"/>
              <w:jc w:val="center"/>
              <w:rPr>
                <w:snapToGrid w:val="0"/>
                <w:kern w:val="0"/>
                <w:sz w:val="18"/>
                <w:szCs w:val="18"/>
              </w:rPr>
            </w:pPr>
            <w:r w:rsidRPr="00966B17">
              <w:rPr>
                <w:rFonts w:cs="宋体" w:hint="eastAsia"/>
                <w:snapToGrid w:val="0"/>
                <w:kern w:val="0"/>
                <w:sz w:val="18"/>
                <w:szCs w:val="18"/>
              </w:rPr>
              <w:t>（买方）</w:t>
            </w:r>
          </w:p>
        </w:tc>
        <w:tc>
          <w:tcPr>
            <w:tcW w:w="730" w:type="dxa"/>
            <w:tcBorders>
              <w:bottom w:val="single" w:sz="8" w:space="0" w:color="auto"/>
            </w:tcBorders>
            <w:vAlign w:val="center"/>
          </w:tcPr>
          <w:p w:rsidR="005B7042" w:rsidRPr="00966B17" w:rsidRDefault="00257E01">
            <w:pPr>
              <w:topLinePunct/>
              <w:spacing w:beforeLines="50" w:before="161" w:afterLines="50" w:after="161"/>
              <w:ind w:firstLineChars="0" w:firstLine="0"/>
              <w:jc w:val="center"/>
              <w:rPr>
                <w:snapToGrid w:val="0"/>
                <w:kern w:val="0"/>
                <w:sz w:val="18"/>
                <w:szCs w:val="18"/>
              </w:rPr>
            </w:pPr>
            <w:r w:rsidRPr="00966B17">
              <w:rPr>
                <w:snapToGrid w:val="0"/>
                <w:kern w:val="0"/>
                <w:sz w:val="18"/>
                <w:szCs w:val="18"/>
              </w:rPr>
              <w:t>10</w:t>
            </w:r>
          </w:p>
        </w:tc>
        <w:tc>
          <w:tcPr>
            <w:tcW w:w="2922" w:type="dxa"/>
            <w:vMerge/>
            <w:tcBorders>
              <w:bottom w:val="single" w:sz="8" w:space="0" w:color="auto"/>
            </w:tcBorders>
            <w:vAlign w:val="center"/>
          </w:tcPr>
          <w:p w:rsidR="005B7042" w:rsidRPr="00966B17" w:rsidRDefault="005B7042">
            <w:pPr>
              <w:topLinePunct/>
              <w:spacing w:beforeLines="50" w:before="161" w:afterLines="50" w:after="161"/>
              <w:ind w:firstLineChars="0" w:firstLine="0"/>
              <w:jc w:val="center"/>
              <w:rPr>
                <w:snapToGrid w:val="0"/>
                <w:kern w:val="0"/>
                <w:sz w:val="18"/>
                <w:szCs w:val="18"/>
              </w:rPr>
            </w:pPr>
          </w:p>
        </w:tc>
      </w:tr>
    </w:tbl>
    <w:p w:rsidR="005B7042" w:rsidRPr="00966B17" w:rsidRDefault="005B7042">
      <w:pPr>
        <w:ind w:leftChars="200" w:left="420" w:firstLine="420"/>
        <w:rPr>
          <w:rFonts w:ascii="宋体"/>
        </w:rPr>
      </w:pPr>
    </w:p>
    <w:p w:rsidR="005B7042" w:rsidRPr="00966B17" w:rsidRDefault="007472E3">
      <w:pPr>
        <w:pStyle w:val="2"/>
        <w:spacing w:beforeLines="0" w:afterLines="0"/>
        <w:ind w:firstLine="420"/>
        <w:rPr>
          <w:rFonts w:ascii="黑体"/>
          <w:b w:val="0"/>
          <w:bCs w:val="0"/>
          <w:sz w:val="21"/>
          <w:szCs w:val="21"/>
        </w:rPr>
      </w:pPr>
      <w:bookmarkStart w:id="20" w:name="_Toc49798417"/>
      <w:r w:rsidRPr="00966B17">
        <w:rPr>
          <w:rFonts w:ascii="黑体" w:hAnsi="黑体" w:cs="黑体"/>
          <w:b w:val="0"/>
          <w:bCs w:val="0"/>
          <w:sz w:val="21"/>
          <w:szCs w:val="21"/>
        </w:rPr>
        <w:t xml:space="preserve">3.4 </w:t>
      </w:r>
      <w:r w:rsidRPr="00966B17">
        <w:rPr>
          <w:rFonts w:ascii="黑体" w:cs="黑体" w:hint="eastAsia"/>
          <w:b w:val="0"/>
          <w:bCs w:val="0"/>
          <w:sz w:val="21"/>
          <w:szCs w:val="21"/>
        </w:rPr>
        <w:t>工程概况</w:t>
      </w:r>
      <w:bookmarkEnd w:id="20"/>
    </w:p>
    <w:p w:rsidR="005B7042" w:rsidRPr="00966B17" w:rsidRDefault="007472E3">
      <w:pPr>
        <w:ind w:firstLine="420"/>
        <w:rPr>
          <w:rFonts w:hAnsi="宋体"/>
        </w:rPr>
      </w:pPr>
      <w:r w:rsidRPr="00966B17">
        <w:t xml:space="preserve">3.4.1 </w:t>
      </w:r>
      <w:r w:rsidRPr="00966B17">
        <w:rPr>
          <w:rFonts w:hAnsi="宋体" w:cs="宋体" w:hint="eastAsia"/>
        </w:rPr>
        <w:t>项目名称：</w:t>
      </w:r>
    </w:p>
    <w:p w:rsidR="005B7042" w:rsidRPr="00966B17" w:rsidRDefault="007472E3">
      <w:pPr>
        <w:ind w:firstLine="420"/>
        <w:rPr>
          <w:rFonts w:ascii="宋体" w:hAnsi="宋体"/>
        </w:rPr>
      </w:pPr>
      <w:r w:rsidRPr="00966B17">
        <w:rPr>
          <w:rFonts w:ascii="宋体" w:hAnsi="宋体" w:hint="eastAsia"/>
        </w:rPr>
        <w:t xml:space="preserve">青龙建昊凉水河25MW光伏项目-35kV开关站新建工程 </w:t>
      </w:r>
    </w:p>
    <w:p w:rsidR="005B7042" w:rsidRPr="00966B17" w:rsidRDefault="007472E3">
      <w:pPr>
        <w:ind w:firstLine="420"/>
        <w:rPr>
          <w:rFonts w:hAnsi="宋体"/>
        </w:rPr>
      </w:pPr>
      <w:r w:rsidRPr="00966B17">
        <w:t xml:space="preserve">3.4.2 </w:t>
      </w:r>
      <w:r w:rsidRPr="00966B17">
        <w:rPr>
          <w:rFonts w:hAnsi="宋体" w:cs="宋体" w:hint="eastAsia"/>
        </w:rPr>
        <w:t>项目单位：</w:t>
      </w:r>
    </w:p>
    <w:p w:rsidR="005B7042" w:rsidRPr="00966B17" w:rsidRDefault="005B7042">
      <w:pPr>
        <w:ind w:firstLine="420"/>
      </w:pPr>
    </w:p>
    <w:p w:rsidR="005B7042" w:rsidRPr="00966B17" w:rsidRDefault="007472E3">
      <w:pPr>
        <w:ind w:firstLine="420"/>
        <w:rPr>
          <w:rFonts w:hAnsi="宋体"/>
        </w:rPr>
      </w:pPr>
      <w:r w:rsidRPr="00966B17">
        <w:t xml:space="preserve">3.4.3 </w:t>
      </w:r>
      <w:r w:rsidRPr="00966B17">
        <w:rPr>
          <w:rFonts w:hAnsi="宋体" w:cs="宋体" w:hint="eastAsia"/>
        </w:rPr>
        <w:t>工程规模：</w:t>
      </w:r>
    </w:p>
    <w:p w:rsidR="005B7042" w:rsidRPr="00966B17" w:rsidRDefault="007472E3">
      <w:pPr>
        <w:ind w:firstLineChars="193" w:firstLine="405"/>
      </w:pPr>
      <w:r w:rsidRPr="00966B17">
        <w:rPr>
          <w:rFonts w:hint="eastAsia"/>
        </w:rPr>
        <w:t>25</w:t>
      </w:r>
      <w:r w:rsidRPr="00966B17">
        <w:t>MW</w:t>
      </w:r>
    </w:p>
    <w:p w:rsidR="005B7042" w:rsidRPr="00966B17" w:rsidRDefault="007472E3">
      <w:pPr>
        <w:ind w:firstLine="420"/>
        <w:rPr>
          <w:rFonts w:hAnsi="宋体"/>
        </w:rPr>
      </w:pPr>
      <w:r w:rsidRPr="00966B17">
        <w:t xml:space="preserve">3.4.4 </w:t>
      </w:r>
      <w:r w:rsidRPr="00966B17">
        <w:rPr>
          <w:rFonts w:hAnsi="宋体" w:cs="宋体" w:hint="eastAsia"/>
        </w:rPr>
        <w:t>工程地址：</w:t>
      </w:r>
    </w:p>
    <w:p w:rsidR="005B7042" w:rsidRPr="00966B17" w:rsidRDefault="007472E3">
      <w:pPr>
        <w:ind w:firstLine="480"/>
        <w:rPr>
          <w:rFonts w:ascii="宋体" w:hAnsi="宋体" w:cs="宋体"/>
          <w:bCs/>
          <w:sz w:val="24"/>
          <w:szCs w:val="24"/>
        </w:rPr>
      </w:pPr>
      <w:r w:rsidRPr="00966B17">
        <w:rPr>
          <w:rFonts w:ascii="宋体" w:hAnsi="宋体" w:cs="宋体" w:hint="eastAsia"/>
          <w:bCs/>
          <w:sz w:val="24"/>
          <w:szCs w:val="24"/>
        </w:rPr>
        <w:t>河北省秦皇岛市青龙县凉水河乡</w:t>
      </w:r>
    </w:p>
    <w:p w:rsidR="005B7042" w:rsidRPr="00966B17" w:rsidRDefault="007472E3">
      <w:pPr>
        <w:ind w:firstLine="420"/>
        <w:rPr>
          <w:rFonts w:hAnsi="宋体"/>
        </w:rPr>
      </w:pPr>
      <w:r w:rsidRPr="00966B17">
        <w:t xml:space="preserve">3.4.5 </w:t>
      </w:r>
      <w:r w:rsidRPr="00966B17">
        <w:rPr>
          <w:rFonts w:hAnsi="宋体" w:cs="宋体" w:hint="eastAsia"/>
        </w:rPr>
        <w:t>交通、运输：</w:t>
      </w:r>
    </w:p>
    <w:p w:rsidR="005B7042" w:rsidRPr="00966B17" w:rsidRDefault="007472E3">
      <w:pPr>
        <w:ind w:firstLine="420"/>
      </w:pPr>
      <w:r w:rsidRPr="00966B17">
        <w:rPr>
          <w:rFonts w:hint="eastAsia"/>
        </w:rPr>
        <w:t>公路</w:t>
      </w:r>
    </w:p>
    <w:p w:rsidR="005B7042" w:rsidRPr="00966B17" w:rsidRDefault="007472E3">
      <w:pPr>
        <w:pStyle w:val="2"/>
        <w:spacing w:beforeLines="0" w:afterLines="0"/>
        <w:ind w:firstLine="420"/>
        <w:rPr>
          <w:rFonts w:ascii="黑体"/>
          <w:b w:val="0"/>
          <w:bCs w:val="0"/>
          <w:sz w:val="21"/>
          <w:szCs w:val="21"/>
        </w:rPr>
      </w:pPr>
      <w:bookmarkStart w:id="21" w:name="_Toc49798418"/>
      <w:r w:rsidRPr="00966B17">
        <w:rPr>
          <w:rFonts w:ascii="黑体" w:hAnsi="黑体" w:cs="黑体"/>
          <w:b w:val="0"/>
          <w:bCs w:val="0"/>
          <w:sz w:val="21"/>
          <w:szCs w:val="21"/>
        </w:rPr>
        <w:t xml:space="preserve">3.5 </w:t>
      </w:r>
      <w:r w:rsidRPr="00966B17">
        <w:rPr>
          <w:rFonts w:ascii="黑体" w:hAnsi="黑体" w:cs="黑体" w:hint="eastAsia"/>
          <w:b w:val="0"/>
          <w:bCs w:val="0"/>
          <w:sz w:val="21"/>
          <w:szCs w:val="21"/>
        </w:rPr>
        <w:t>使用条件</w:t>
      </w:r>
      <w:bookmarkEnd w:id="21"/>
    </w:p>
    <w:p w:rsidR="005B7042" w:rsidRPr="00966B17" w:rsidRDefault="007472E3">
      <w:pPr>
        <w:pStyle w:val="afb"/>
        <w:spacing w:before="0" w:after="0"/>
        <w:rPr>
          <w:rFonts w:ascii="黑体"/>
          <w:kern w:val="44"/>
        </w:rPr>
      </w:pPr>
      <w:r w:rsidRPr="00966B17">
        <w:rPr>
          <w:rFonts w:ascii="黑体" w:hAnsi="黑体" w:cs="黑体" w:hint="eastAsia"/>
          <w:kern w:val="44"/>
        </w:rPr>
        <w:t>表</w:t>
      </w:r>
      <w:r w:rsidRPr="00966B17">
        <w:rPr>
          <w:rFonts w:ascii="黑体" w:hAnsi="黑体" w:cs="黑体"/>
          <w:kern w:val="44"/>
        </w:rPr>
        <w:t xml:space="preserve">5 </w:t>
      </w:r>
      <w:r w:rsidRPr="00966B17">
        <w:rPr>
          <w:rFonts w:ascii="黑体" w:hAnsi="黑体" w:cs="黑体" w:hint="eastAsia"/>
          <w:kern w:val="44"/>
        </w:rPr>
        <w:t>使用条件参数</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25"/>
        <w:gridCol w:w="1493"/>
        <w:gridCol w:w="2313"/>
        <w:gridCol w:w="1087"/>
        <w:gridCol w:w="1812"/>
        <w:gridCol w:w="1812"/>
      </w:tblGrid>
      <w:tr w:rsidR="00966B17" w:rsidRPr="00966B17">
        <w:trPr>
          <w:jc w:val="center"/>
        </w:trPr>
        <w:tc>
          <w:tcPr>
            <w:tcW w:w="725" w:type="dxa"/>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hAnsi="宋体" w:cs="宋体" w:hint="eastAsia"/>
                <w:sz w:val="18"/>
                <w:szCs w:val="18"/>
              </w:rPr>
              <w:t>序号</w:t>
            </w:r>
          </w:p>
        </w:tc>
        <w:tc>
          <w:tcPr>
            <w:tcW w:w="3806" w:type="dxa"/>
            <w:gridSpan w:val="2"/>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hAnsi="宋体" w:cs="宋体" w:hint="eastAsia"/>
                <w:sz w:val="18"/>
                <w:szCs w:val="18"/>
              </w:rPr>
              <w:t>名称</w:t>
            </w:r>
          </w:p>
        </w:tc>
        <w:tc>
          <w:tcPr>
            <w:tcW w:w="1087" w:type="dxa"/>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hAnsi="宋体" w:cs="宋体" w:hint="eastAsia"/>
                <w:sz w:val="18"/>
                <w:szCs w:val="18"/>
              </w:rPr>
              <w:t>单位</w:t>
            </w:r>
          </w:p>
        </w:tc>
        <w:tc>
          <w:tcPr>
            <w:tcW w:w="1812" w:type="dxa"/>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hAnsi="宋体" w:cs="宋体" w:hint="eastAsia"/>
                <w:sz w:val="18"/>
                <w:szCs w:val="18"/>
              </w:rPr>
              <w:t>招标人</w:t>
            </w:r>
            <w:r w:rsidRPr="00966B17">
              <w:rPr>
                <w:rFonts w:hAnsi="宋体" w:cs="宋体" w:hint="eastAsia"/>
                <w:snapToGrid w:val="0"/>
                <w:kern w:val="0"/>
                <w:sz w:val="18"/>
                <w:szCs w:val="18"/>
              </w:rPr>
              <w:t>要求值</w:t>
            </w:r>
          </w:p>
        </w:tc>
        <w:tc>
          <w:tcPr>
            <w:tcW w:w="1812" w:type="dxa"/>
            <w:tcBorders>
              <w:top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hAnsi="宋体" w:cs="宋体" w:hint="eastAsia"/>
                <w:sz w:val="18"/>
                <w:szCs w:val="18"/>
              </w:rPr>
              <w:t>卖方</w:t>
            </w:r>
            <w:r w:rsidRPr="00966B17">
              <w:rPr>
                <w:rFonts w:hAnsi="宋体" w:cs="宋体" w:hint="eastAsia"/>
                <w:snapToGrid w:val="0"/>
                <w:kern w:val="0"/>
                <w:sz w:val="18"/>
                <w:szCs w:val="18"/>
              </w:rPr>
              <w:t>保证值</w:t>
            </w:r>
          </w:p>
        </w:tc>
      </w:tr>
      <w:tr w:rsidR="00966B17" w:rsidRPr="00966B17">
        <w:trPr>
          <w:jc w:val="center"/>
        </w:trPr>
        <w:tc>
          <w:tcPr>
            <w:tcW w:w="725"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1</w:t>
            </w:r>
          </w:p>
        </w:tc>
        <w:tc>
          <w:tcPr>
            <w:tcW w:w="3806" w:type="dxa"/>
            <w:gridSpan w:val="2"/>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系统标称电压</w:t>
            </w:r>
          </w:p>
        </w:tc>
        <w:tc>
          <w:tcPr>
            <w:tcW w:w="1087"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kV</w:t>
            </w:r>
          </w:p>
        </w:tc>
        <w:tc>
          <w:tcPr>
            <w:tcW w:w="1812"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napToGrid w:val="0"/>
                <w:kern w:val="0"/>
                <w:sz w:val="18"/>
                <w:szCs w:val="18"/>
              </w:rPr>
              <w:t>35</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jc w:val="center"/>
        </w:trPr>
        <w:tc>
          <w:tcPr>
            <w:tcW w:w="725"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2</w:t>
            </w:r>
          </w:p>
        </w:tc>
        <w:tc>
          <w:tcPr>
            <w:tcW w:w="3806" w:type="dxa"/>
            <w:gridSpan w:val="2"/>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设备最高电压</w:t>
            </w:r>
          </w:p>
        </w:tc>
        <w:tc>
          <w:tcPr>
            <w:tcW w:w="1087"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kV</w:t>
            </w:r>
          </w:p>
        </w:tc>
        <w:tc>
          <w:tcPr>
            <w:tcW w:w="1812"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napToGrid w:val="0"/>
                <w:kern w:val="0"/>
                <w:sz w:val="18"/>
                <w:szCs w:val="18"/>
              </w:rPr>
              <w:t>40.5</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jc w:val="center"/>
        </w:trPr>
        <w:tc>
          <w:tcPr>
            <w:tcW w:w="725"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3</w:t>
            </w:r>
          </w:p>
        </w:tc>
        <w:tc>
          <w:tcPr>
            <w:tcW w:w="3806" w:type="dxa"/>
            <w:gridSpan w:val="2"/>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系统接地方式</w:t>
            </w:r>
          </w:p>
        </w:tc>
        <w:tc>
          <w:tcPr>
            <w:tcW w:w="1087" w:type="dxa"/>
            <w:vAlign w:val="center"/>
          </w:tcPr>
          <w:p w:rsidR="005B7042" w:rsidRPr="00966B17" w:rsidRDefault="005B7042">
            <w:pPr>
              <w:topLinePunct/>
              <w:snapToGrid w:val="0"/>
              <w:spacing w:beforeLines="50" w:before="161" w:afterLines="50" w:after="161"/>
              <w:ind w:firstLineChars="0" w:firstLine="0"/>
              <w:jc w:val="center"/>
              <w:rPr>
                <w:snapToGrid w:val="0"/>
                <w:kern w:val="0"/>
                <w:sz w:val="18"/>
                <w:szCs w:val="18"/>
              </w:rPr>
            </w:pPr>
          </w:p>
        </w:tc>
        <w:tc>
          <w:tcPr>
            <w:tcW w:w="1812" w:type="dxa"/>
            <w:vAlign w:val="center"/>
          </w:tcPr>
          <w:p w:rsidR="005B7042" w:rsidRPr="00966B17" w:rsidRDefault="007472E3">
            <w:pPr>
              <w:topLinePunct/>
              <w:snapToGrid w:val="0"/>
              <w:spacing w:beforeLines="50" w:before="161" w:afterLines="50" w:after="161"/>
              <w:ind w:firstLineChars="0" w:firstLine="0"/>
              <w:jc w:val="center"/>
              <w:rPr>
                <w:snapToGrid w:val="0"/>
                <w:kern w:val="0"/>
                <w:sz w:val="18"/>
                <w:szCs w:val="18"/>
              </w:rPr>
            </w:pPr>
            <w:r w:rsidRPr="00966B17">
              <w:rPr>
                <w:rFonts w:cs="宋体" w:hint="eastAsia"/>
                <w:snapToGrid w:val="0"/>
                <w:kern w:val="0"/>
                <w:sz w:val="18"/>
                <w:szCs w:val="18"/>
              </w:rPr>
              <w:t>非有效接地</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jc w:val="center"/>
        </w:trPr>
        <w:tc>
          <w:tcPr>
            <w:tcW w:w="725"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4</w:t>
            </w:r>
          </w:p>
        </w:tc>
        <w:tc>
          <w:tcPr>
            <w:tcW w:w="3806" w:type="dxa"/>
            <w:gridSpan w:val="2"/>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电源的频率</w:t>
            </w:r>
          </w:p>
        </w:tc>
        <w:tc>
          <w:tcPr>
            <w:tcW w:w="1087"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Hz</w:t>
            </w:r>
          </w:p>
        </w:tc>
        <w:tc>
          <w:tcPr>
            <w:tcW w:w="1812"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napToGrid w:val="0"/>
                <w:kern w:val="0"/>
                <w:sz w:val="18"/>
                <w:szCs w:val="18"/>
              </w:rPr>
              <w:t>50</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jc w:val="center"/>
        </w:trPr>
        <w:tc>
          <w:tcPr>
            <w:tcW w:w="725"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5</w:t>
            </w:r>
          </w:p>
        </w:tc>
        <w:tc>
          <w:tcPr>
            <w:tcW w:w="3806" w:type="dxa"/>
            <w:gridSpan w:val="2"/>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污秽等级</w:t>
            </w:r>
          </w:p>
        </w:tc>
        <w:tc>
          <w:tcPr>
            <w:tcW w:w="1087"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c>
          <w:tcPr>
            <w:tcW w:w="1812"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napToGrid w:val="0"/>
                <w:kern w:val="0"/>
                <w:sz w:val="18"/>
                <w:szCs w:val="18"/>
              </w:rPr>
              <w:t>e</w:t>
            </w:r>
            <w:r w:rsidRPr="00966B17">
              <w:rPr>
                <w:rFonts w:cs="宋体" w:hint="eastAsia"/>
                <w:snapToGrid w:val="0"/>
                <w:kern w:val="0"/>
                <w:sz w:val="18"/>
                <w:szCs w:val="18"/>
              </w:rPr>
              <w:t>级</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cantSplit/>
          <w:jc w:val="center"/>
        </w:trPr>
        <w:tc>
          <w:tcPr>
            <w:tcW w:w="725" w:type="dxa"/>
            <w:vMerge w:val="restart"/>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6</w:t>
            </w:r>
          </w:p>
        </w:tc>
        <w:tc>
          <w:tcPr>
            <w:tcW w:w="1493" w:type="dxa"/>
            <w:vMerge w:val="restart"/>
            <w:vAlign w:val="center"/>
          </w:tcPr>
          <w:p w:rsidR="005B7042" w:rsidRPr="00966B17" w:rsidRDefault="007472E3">
            <w:pPr>
              <w:topLinePunct/>
              <w:snapToGrid w:val="0"/>
              <w:spacing w:beforeLines="50" w:before="161" w:afterLines="50" w:after="161"/>
              <w:ind w:firstLineChars="0" w:firstLine="0"/>
              <w:jc w:val="center"/>
              <w:rPr>
                <w:b/>
                <w:bCs/>
                <w:sz w:val="18"/>
                <w:szCs w:val="18"/>
              </w:rPr>
            </w:pPr>
            <w:r w:rsidRPr="00966B17">
              <w:rPr>
                <w:rFonts w:cs="宋体" w:hint="eastAsia"/>
                <w:sz w:val="18"/>
                <w:szCs w:val="18"/>
              </w:rPr>
              <w:t>环境温度</w:t>
            </w:r>
          </w:p>
        </w:tc>
        <w:tc>
          <w:tcPr>
            <w:tcW w:w="2313" w:type="dxa"/>
            <w:vAlign w:val="center"/>
          </w:tcPr>
          <w:p w:rsidR="005B7042" w:rsidRPr="00966B17" w:rsidRDefault="007472E3">
            <w:pPr>
              <w:topLinePunct/>
              <w:snapToGrid w:val="0"/>
              <w:spacing w:beforeLines="50" w:before="161" w:afterLines="50" w:after="161"/>
              <w:ind w:firstLineChars="0" w:firstLine="0"/>
              <w:jc w:val="center"/>
              <w:rPr>
                <w:b/>
                <w:bCs/>
                <w:sz w:val="18"/>
                <w:szCs w:val="18"/>
              </w:rPr>
            </w:pPr>
            <w:r w:rsidRPr="00966B17">
              <w:rPr>
                <w:rFonts w:cs="宋体" w:hint="eastAsia"/>
                <w:sz w:val="18"/>
                <w:szCs w:val="18"/>
              </w:rPr>
              <w:t>日最高温度</w:t>
            </w:r>
          </w:p>
        </w:tc>
        <w:tc>
          <w:tcPr>
            <w:tcW w:w="1087" w:type="dxa"/>
            <w:vMerge w:val="restart"/>
            <w:vAlign w:val="center"/>
          </w:tcPr>
          <w:p w:rsidR="005B7042" w:rsidRPr="00966B17" w:rsidRDefault="007472E3">
            <w:pPr>
              <w:topLinePunct/>
              <w:snapToGrid w:val="0"/>
              <w:spacing w:beforeLines="50" w:before="161" w:afterLines="50" w:after="161"/>
              <w:ind w:firstLineChars="0" w:firstLine="0"/>
              <w:jc w:val="center"/>
              <w:rPr>
                <w:b/>
                <w:bCs/>
                <w:sz w:val="18"/>
                <w:szCs w:val="18"/>
              </w:rPr>
            </w:pPr>
            <w:r w:rsidRPr="00966B17">
              <w:rPr>
                <w:rFonts w:hAnsi="宋体" w:cs="宋体" w:hint="eastAsia"/>
                <w:sz w:val="18"/>
                <w:szCs w:val="18"/>
              </w:rPr>
              <w:t>℃</w:t>
            </w:r>
          </w:p>
        </w:tc>
        <w:tc>
          <w:tcPr>
            <w:tcW w:w="1812"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hint="eastAsia"/>
                <w:snapToGrid w:val="0"/>
                <w:kern w:val="0"/>
                <w:sz w:val="18"/>
                <w:szCs w:val="18"/>
              </w:rPr>
              <w:t>40</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cantSplit/>
          <w:jc w:val="center"/>
        </w:trPr>
        <w:tc>
          <w:tcPr>
            <w:tcW w:w="725" w:type="dxa"/>
            <w:vMerge/>
            <w:vAlign w:val="center"/>
          </w:tcPr>
          <w:p w:rsidR="005B7042" w:rsidRPr="00966B17" w:rsidRDefault="005B7042">
            <w:pPr>
              <w:topLinePunct/>
              <w:snapToGrid w:val="0"/>
              <w:spacing w:beforeLines="50" w:before="161" w:afterLines="50" w:after="161"/>
              <w:ind w:firstLineChars="0" w:firstLine="0"/>
              <w:jc w:val="center"/>
              <w:rPr>
                <w:b/>
                <w:bCs/>
                <w:sz w:val="18"/>
                <w:szCs w:val="18"/>
              </w:rPr>
            </w:pPr>
          </w:p>
        </w:tc>
        <w:tc>
          <w:tcPr>
            <w:tcW w:w="1493" w:type="dxa"/>
            <w:vMerge/>
            <w:vAlign w:val="center"/>
          </w:tcPr>
          <w:p w:rsidR="005B7042" w:rsidRPr="00966B17" w:rsidRDefault="005B7042">
            <w:pPr>
              <w:topLinePunct/>
              <w:snapToGrid w:val="0"/>
              <w:spacing w:beforeLines="50" w:before="161" w:afterLines="50" w:after="161"/>
              <w:ind w:firstLineChars="0" w:firstLine="0"/>
              <w:jc w:val="center"/>
              <w:rPr>
                <w:b/>
                <w:bCs/>
                <w:sz w:val="18"/>
                <w:szCs w:val="18"/>
              </w:rPr>
            </w:pPr>
          </w:p>
        </w:tc>
        <w:tc>
          <w:tcPr>
            <w:tcW w:w="2313" w:type="dxa"/>
            <w:vAlign w:val="center"/>
          </w:tcPr>
          <w:p w:rsidR="005B7042" w:rsidRPr="00966B17" w:rsidRDefault="007472E3">
            <w:pPr>
              <w:topLinePunct/>
              <w:snapToGrid w:val="0"/>
              <w:spacing w:beforeLines="50" w:before="161" w:afterLines="50" w:after="161"/>
              <w:ind w:firstLineChars="0" w:firstLine="0"/>
              <w:jc w:val="center"/>
              <w:rPr>
                <w:b/>
                <w:bCs/>
                <w:sz w:val="18"/>
                <w:szCs w:val="18"/>
              </w:rPr>
            </w:pPr>
            <w:r w:rsidRPr="00966B17">
              <w:rPr>
                <w:rFonts w:cs="宋体" w:hint="eastAsia"/>
                <w:sz w:val="18"/>
                <w:szCs w:val="18"/>
              </w:rPr>
              <w:t>日最低温度</w:t>
            </w:r>
          </w:p>
        </w:tc>
        <w:tc>
          <w:tcPr>
            <w:tcW w:w="1087" w:type="dxa"/>
            <w:vMerge/>
            <w:vAlign w:val="center"/>
          </w:tcPr>
          <w:p w:rsidR="005B7042" w:rsidRPr="00966B17" w:rsidRDefault="005B7042">
            <w:pPr>
              <w:topLinePunct/>
              <w:snapToGrid w:val="0"/>
              <w:spacing w:beforeLines="50" w:before="161" w:afterLines="50" w:after="161"/>
              <w:ind w:firstLineChars="0" w:firstLine="0"/>
              <w:jc w:val="center"/>
              <w:rPr>
                <w:b/>
                <w:bCs/>
                <w:sz w:val="18"/>
                <w:szCs w:val="18"/>
              </w:rPr>
            </w:pPr>
          </w:p>
        </w:tc>
        <w:tc>
          <w:tcPr>
            <w:tcW w:w="1812"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napToGrid w:val="0"/>
                <w:kern w:val="0"/>
                <w:sz w:val="18"/>
                <w:szCs w:val="18"/>
              </w:rPr>
              <w:t>－</w:t>
            </w:r>
            <w:r w:rsidRPr="00966B17">
              <w:rPr>
                <w:rFonts w:hint="eastAsia"/>
                <w:snapToGrid w:val="0"/>
                <w:kern w:val="0"/>
                <w:sz w:val="18"/>
                <w:szCs w:val="18"/>
              </w:rPr>
              <w:t>35</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cantSplit/>
          <w:jc w:val="center"/>
        </w:trPr>
        <w:tc>
          <w:tcPr>
            <w:tcW w:w="725" w:type="dxa"/>
            <w:vMerge/>
            <w:vAlign w:val="center"/>
          </w:tcPr>
          <w:p w:rsidR="005B7042" w:rsidRPr="00966B17" w:rsidRDefault="005B7042">
            <w:pPr>
              <w:topLinePunct/>
              <w:snapToGrid w:val="0"/>
              <w:spacing w:beforeLines="50" w:before="161" w:afterLines="50" w:after="161"/>
              <w:ind w:firstLineChars="0" w:firstLine="0"/>
              <w:jc w:val="center"/>
              <w:rPr>
                <w:b/>
                <w:bCs/>
                <w:sz w:val="18"/>
                <w:szCs w:val="18"/>
              </w:rPr>
            </w:pPr>
          </w:p>
        </w:tc>
        <w:tc>
          <w:tcPr>
            <w:tcW w:w="1493" w:type="dxa"/>
            <w:vMerge/>
            <w:vAlign w:val="center"/>
          </w:tcPr>
          <w:p w:rsidR="005B7042" w:rsidRPr="00966B17" w:rsidRDefault="005B7042">
            <w:pPr>
              <w:topLinePunct/>
              <w:snapToGrid w:val="0"/>
              <w:spacing w:beforeLines="50" w:before="161" w:afterLines="50" w:after="161"/>
              <w:ind w:firstLineChars="0" w:firstLine="0"/>
              <w:jc w:val="center"/>
              <w:rPr>
                <w:b/>
                <w:bCs/>
                <w:sz w:val="18"/>
                <w:szCs w:val="18"/>
              </w:rPr>
            </w:pPr>
          </w:p>
        </w:tc>
        <w:tc>
          <w:tcPr>
            <w:tcW w:w="2313"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日最大温差</w:t>
            </w:r>
          </w:p>
        </w:tc>
        <w:tc>
          <w:tcPr>
            <w:tcW w:w="1087"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K</w:t>
            </w:r>
          </w:p>
        </w:tc>
        <w:tc>
          <w:tcPr>
            <w:tcW w:w="1812"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hint="eastAsia"/>
                <w:snapToGrid w:val="0"/>
                <w:kern w:val="0"/>
                <w:sz w:val="18"/>
                <w:szCs w:val="18"/>
              </w:rPr>
              <w:t>30</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cantSplit/>
          <w:jc w:val="center"/>
        </w:trPr>
        <w:tc>
          <w:tcPr>
            <w:tcW w:w="725" w:type="dxa"/>
            <w:vMerge w:val="restart"/>
            <w:vAlign w:val="center"/>
          </w:tcPr>
          <w:p w:rsidR="005B7042" w:rsidRPr="00966B17" w:rsidRDefault="007472E3">
            <w:pPr>
              <w:topLinePunct/>
              <w:snapToGrid w:val="0"/>
              <w:spacing w:beforeLines="50" w:before="161" w:afterLines="50" w:after="161"/>
              <w:ind w:firstLineChars="0" w:firstLine="0"/>
              <w:jc w:val="center"/>
              <w:rPr>
                <w:b/>
                <w:bCs/>
                <w:sz w:val="18"/>
                <w:szCs w:val="18"/>
              </w:rPr>
            </w:pPr>
            <w:r w:rsidRPr="00966B17">
              <w:rPr>
                <w:sz w:val="18"/>
                <w:szCs w:val="18"/>
              </w:rPr>
              <w:t>7</w:t>
            </w:r>
          </w:p>
        </w:tc>
        <w:tc>
          <w:tcPr>
            <w:tcW w:w="1493" w:type="dxa"/>
            <w:vMerge w:val="restart"/>
            <w:vAlign w:val="center"/>
          </w:tcPr>
          <w:p w:rsidR="005B7042" w:rsidRPr="00966B17" w:rsidRDefault="007472E3">
            <w:pPr>
              <w:topLinePunct/>
              <w:snapToGrid w:val="0"/>
              <w:spacing w:beforeLines="50" w:before="161" w:afterLines="50" w:after="161"/>
              <w:ind w:firstLineChars="0" w:firstLine="0"/>
              <w:jc w:val="center"/>
              <w:rPr>
                <w:b/>
                <w:bCs/>
                <w:sz w:val="18"/>
                <w:szCs w:val="18"/>
              </w:rPr>
            </w:pPr>
            <w:r w:rsidRPr="00966B17">
              <w:rPr>
                <w:rFonts w:cs="宋体" w:hint="eastAsia"/>
                <w:sz w:val="18"/>
                <w:szCs w:val="18"/>
              </w:rPr>
              <w:t>湿度</w:t>
            </w:r>
          </w:p>
        </w:tc>
        <w:tc>
          <w:tcPr>
            <w:tcW w:w="2313"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日相对湿度平均值</w:t>
            </w:r>
          </w:p>
        </w:tc>
        <w:tc>
          <w:tcPr>
            <w:tcW w:w="1087" w:type="dxa"/>
            <w:vMerge w:val="restart"/>
            <w:vAlign w:val="center"/>
          </w:tcPr>
          <w:p w:rsidR="005B7042" w:rsidRPr="00966B17" w:rsidRDefault="007472E3">
            <w:pPr>
              <w:topLinePunct/>
              <w:snapToGrid w:val="0"/>
              <w:spacing w:beforeLines="50" w:before="161" w:afterLines="50" w:after="161"/>
              <w:ind w:firstLineChars="0" w:firstLine="0"/>
              <w:jc w:val="center"/>
              <w:rPr>
                <w:b/>
                <w:bCs/>
                <w:sz w:val="18"/>
                <w:szCs w:val="18"/>
              </w:rPr>
            </w:pPr>
            <w:r w:rsidRPr="00966B17">
              <w:rPr>
                <w:sz w:val="18"/>
                <w:szCs w:val="18"/>
              </w:rPr>
              <w:t>%</w:t>
            </w:r>
          </w:p>
        </w:tc>
        <w:tc>
          <w:tcPr>
            <w:tcW w:w="1812" w:type="dxa"/>
            <w:vAlign w:val="center"/>
          </w:tcPr>
          <w:p w:rsidR="005B7042" w:rsidRPr="00966B17" w:rsidRDefault="007472E3">
            <w:pPr>
              <w:topLinePunct/>
              <w:snapToGrid w:val="0"/>
              <w:spacing w:beforeLines="50" w:before="161" w:afterLines="50" w:after="161"/>
              <w:ind w:firstLineChars="0" w:firstLine="0"/>
              <w:jc w:val="center"/>
              <w:rPr>
                <w:snapToGrid w:val="0"/>
                <w:kern w:val="0"/>
                <w:sz w:val="18"/>
                <w:szCs w:val="18"/>
              </w:rPr>
            </w:pPr>
            <w:r w:rsidRPr="00966B17">
              <w:rPr>
                <w:snapToGrid w:val="0"/>
                <w:kern w:val="0"/>
                <w:sz w:val="18"/>
                <w:szCs w:val="18"/>
              </w:rPr>
              <w:t>≤95</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cantSplit/>
          <w:jc w:val="center"/>
        </w:trPr>
        <w:tc>
          <w:tcPr>
            <w:tcW w:w="725" w:type="dxa"/>
            <w:vMerge/>
            <w:vAlign w:val="center"/>
          </w:tcPr>
          <w:p w:rsidR="005B7042" w:rsidRPr="00966B17" w:rsidRDefault="005B7042">
            <w:pPr>
              <w:topLinePunct/>
              <w:snapToGrid w:val="0"/>
              <w:spacing w:beforeLines="50" w:before="161" w:afterLines="50" w:after="161"/>
              <w:ind w:firstLineChars="0" w:firstLine="0"/>
              <w:jc w:val="center"/>
              <w:rPr>
                <w:b/>
                <w:bCs/>
                <w:sz w:val="18"/>
                <w:szCs w:val="18"/>
              </w:rPr>
            </w:pPr>
          </w:p>
        </w:tc>
        <w:tc>
          <w:tcPr>
            <w:tcW w:w="1493" w:type="dxa"/>
            <w:vMerge/>
            <w:vAlign w:val="center"/>
          </w:tcPr>
          <w:p w:rsidR="005B7042" w:rsidRPr="00966B17" w:rsidRDefault="005B7042">
            <w:pPr>
              <w:topLinePunct/>
              <w:snapToGrid w:val="0"/>
              <w:spacing w:beforeLines="50" w:before="161" w:afterLines="50" w:after="161"/>
              <w:ind w:firstLineChars="0" w:firstLine="0"/>
              <w:jc w:val="center"/>
              <w:rPr>
                <w:b/>
                <w:bCs/>
                <w:sz w:val="18"/>
                <w:szCs w:val="18"/>
              </w:rPr>
            </w:pPr>
          </w:p>
        </w:tc>
        <w:tc>
          <w:tcPr>
            <w:tcW w:w="2313"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月相对湿度平均值</w:t>
            </w:r>
          </w:p>
        </w:tc>
        <w:tc>
          <w:tcPr>
            <w:tcW w:w="1087" w:type="dxa"/>
            <w:vMerge/>
            <w:vAlign w:val="center"/>
          </w:tcPr>
          <w:p w:rsidR="005B7042" w:rsidRPr="00966B17" w:rsidRDefault="005B7042">
            <w:pPr>
              <w:topLinePunct/>
              <w:snapToGrid w:val="0"/>
              <w:spacing w:beforeLines="50" w:before="161" w:afterLines="50" w:after="161"/>
              <w:ind w:firstLineChars="0" w:firstLine="0"/>
              <w:jc w:val="center"/>
              <w:rPr>
                <w:b/>
                <w:bCs/>
                <w:sz w:val="18"/>
                <w:szCs w:val="18"/>
              </w:rPr>
            </w:pPr>
          </w:p>
        </w:tc>
        <w:tc>
          <w:tcPr>
            <w:tcW w:w="1812" w:type="dxa"/>
            <w:vAlign w:val="center"/>
          </w:tcPr>
          <w:p w:rsidR="005B7042" w:rsidRPr="00966B17" w:rsidRDefault="007472E3">
            <w:pPr>
              <w:topLinePunct/>
              <w:snapToGrid w:val="0"/>
              <w:spacing w:beforeLines="50" w:before="161" w:afterLines="50" w:after="161"/>
              <w:ind w:firstLineChars="0" w:firstLine="0"/>
              <w:jc w:val="center"/>
              <w:rPr>
                <w:snapToGrid w:val="0"/>
                <w:kern w:val="0"/>
                <w:sz w:val="18"/>
                <w:szCs w:val="18"/>
              </w:rPr>
            </w:pPr>
            <w:r w:rsidRPr="00966B17">
              <w:rPr>
                <w:snapToGrid w:val="0"/>
                <w:kern w:val="0"/>
                <w:sz w:val="18"/>
                <w:szCs w:val="18"/>
              </w:rPr>
              <w:t>≤90</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jc w:val="center"/>
        </w:trPr>
        <w:tc>
          <w:tcPr>
            <w:tcW w:w="725"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8</w:t>
            </w:r>
          </w:p>
        </w:tc>
        <w:tc>
          <w:tcPr>
            <w:tcW w:w="3806" w:type="dxa"/>
            <w:gridSpan w:val="2"/>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海拔高度</w:t>
            </w:r>
          </w:p>
        </w:tc>
        <w:tc>
          <w:tcPr>
            <w:tcW w:w="1087"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m</w:t>
            </w:r>
          </w:p>
        </w:tc>
        <w:tc>
          <w:tcPr>
            <w:tcW w:w="1812" w:type="dxa"/>
            <w:vAlign w:val="center"/>
          </w:tcPr>
          <w:p w:rsidR="005B7042" w:rsidRPr="00966B17" w:rsidRDefault="007472E3">
            <w:pPr>
              <w:topLinePunct/>
              <w:snapToGrid w:val="0"/>
              <w:spacing w:beforeLines="50" w:before="161" w:afterLines="50" w:after="161"/>
              <w:ind w:firstLineChars="0" w:firstLine="0"/>
              <w:jc w:val="center"/>
              <w:rPr>
                <w:snapToGrid w:val="0"/>
                <w:kern w:val="0"/>
                <w:sz w:val="18"/>
                <w:szCs w:val="18"/>
              </w:rPr>
            </w:pPr>
            <w:r w:rsidRPr="00966B17">
              <w:rPr>
                <w:snapToGrid w:val="0"/>
                <w:kern w:val="0"/>
                <w:sz w:val="18"/>
                <w:szCs w:val="18"/>
              </w:rPr>
              <w:t>≤</w:t>
            </w:r>
            <w:r w:rsidRPr="00966B17">
              <w:rPr>
                <w:rFonts w:hint="eastAsia"/>
                <w:snapToGrid w:val="0"/>
                <w:kern w:val="0"/>
                <w:sz w:val="18"/>
                <w:szCs w:val="18"/>
              </w:rPr>
              <w:t>1</w:t>
            </w:r>
            <w:r w:rsidRPr="00966B17">
              <w:rPr>
                <w:snapToGrid w:val="0"/>
                <w:kern w:val="0"/>
                <w:sz w:val="18"/>
                <w:szCs w:val="18"/>
              </w:rPr>
              <w:t>000</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jc w:val="center"/>
        </w:trPr>
        <w:tc>
          <w:tcPr>
            <w:tcW w:w="725"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9</w:t>
            </w:r>
          </w:p>
        </w:tc>
        <w:tc>
          <w:tcPr>
            <w:tcW w:w="3806" w:type="dxa"/>
            <w:gridSpan w:val="2"/>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太阳辐射强度</w:t>
            </w:r>
          </w:p>
        </w:tc>
        <w:tc>
          <w:tcPr>
            <w:tcW w:w="1087"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W∕cm</w:t>
            </w:r>
            <w:r w:rsidRPr="00966B17">
              <w:rPr>
                <w:sz w:val="18"/>
                <w:szCs w:val="18"/>
                <w:vertAlign w:val="superscript"/>
              </w:rPr>
              <w:t>2</w:t>
            </w:r>
          </w:p>
        </w:tc>
        <w:tc>
          <w:tcPr>
            <w:tcW w:w="1812" w:type="dxa"/>
            <w:vAlign w:val="center"/>
          </w:tcPr>
          <w:p w:rsidR="005B7042" w:rsidRPr="00966B17" w:rsidRDefault="007472E3">
            <w:pPr>
              <w:topLinePunct/>
              <w:snapToGrid w:val="0"/>
              <w:spacing w:beforeLines="50" w:before="161" w:afterLines="50" w:after="161"/>
              <w:ind w:firstLineChars="0" w:firstLine="0"/>
              <w:jc w:val="center"/>
              <w:rPr>
                <w:snapToGrid w:val="0"/>
                <w:kern w:val="0"/>
                <w:sz w:val="18"/>
                <w:szCs w:val="18"/>
              </w:rPr>
            </w:pPr>
            <w:r w:rsidRPr="00966B17">
              <w:rPr>
                <w:snapToGrid w:val="0"/>
                <w:kern w:val="0"/>
                <w:sz w:val="18"/>
                <w:szCs w:val="18"/>
              </w:rPr>
              <w:t>0.1</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jc w:val="center"/>
        </w:trPr>
        <w:tc>
          <w:tcPr>
            <w:tcW w:w="725"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10</w:t>
            </w:r>
          </w:p>
        </w:tc>
        <w:tc>
          <w:tcPr>
            <w:tcW w:w="3806" w:type="dxa"/>
            <w:gridSpan w:val="2"/>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最大覆冰厚度</w:t>
            </w:r>
          </w:p>
        </w:tc>
        <w:tc>
          <w:tcPr>
            <w:tcW w:w="1087"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mm</w:t>
            </w:r>
          </w:p>
        </w:tc>
        <w:tc>
          <w:tcPr>
            <w:tcW w:w="1812" w:type="dxa"/>
            <w:vAlign w:val="center"/>
          </w:tcPr>
          <w:p w:rsidR="005B7042" w:rsidRPr="00966B17" w:rsidRDefault="007472E3">
            <w:pPr>
              <w:topLinePunct/>
              <w:snapToGrid w:val="0"/>
              <w:spacing w:beforeLines="50" w:before="161" w:afterLines="50" w:after="161"/>
              <w:ind w:firstLineChars="0" w:firstLine="0"/>
              <w:jc w:val="center"/>
              <w:rPr>
                <w:snapToGrid w:val="0"/>
                <w:kern w:val="0"/>
                <w:sz w:val="18"/>
                <w:szCs w:val="18"/>
              </w:rPr>
            </w:pPr>
            <w:r w:rsidRPr="00966B17">
              <w:rPr>
                <w:snapToGrid w:val="0"/>
                <w:kern w:val="0"/>
                <w:sz w:val="18"/>
                <w:szCs w:val="18"/>
              </w:rPr>
              <w:t>10</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jc w:val="center"/>
        </w:trPr>
        <w:tc>
          <w:tcPr>
            <w:tcW w:w="725"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11</w:t>
            </w:r>
          </w:p>
        </w:tc>
        <w:tc>
          <w:tcPr>
            <w:tcW w:w="3806" w:type="dxa"/>
            <w:gridSpan w:val="2"/>
            <w:vAlign w:val="center"/>
          </w:tcPr>
          <w:p w:rsidR="005B7042" w:rsidRPr="00966B17" w:rsidRDefault="007472E3">
            <w:pPr>
              <w:pStyle w:val="TOC7"/>
              <w:topLinePunct/>
              <w:snapToGrid w:val="0"/>
              <w:spacing w:beforeLines="50" w:before="161" w:afterLines="50" w:after="161"/>
              <w:ind w:left="0" w:firstLineChars="0" w:firstLine="0"/>
              <w:jc w:val="center"/>
            </w:pPr>
            <w:r w:rsidRPr="00966B17">
              <w:rPr>
                <w:rFonts w:cs="宋体" w:hint="eastAsia"/>
              </w:rPr>
              <w:t>最大风速</w:t>
            </w:r>
          </w:p>
        </w:tc>
        <w:tc>
          <w:tcPr>
            <w:tcW w:w="1087"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m/s</w:t>
            </w:r>
          </w:p>
        </w:tc>
        <w:tc>
          <w:tcPr>
            <w:tcW w:w="1812" w:type="dxa"/>
            <w:vAlign w:val="center"/>
          </w:tcPr>
          <w:p w:rsidR="005B7042" w:rsidRPr="00966B17" w:rsidRDefault="007472E3">
            <w:pPr>
              <w:topLinePunct/>
              <w:snapToGrid w:val="0"/>
              <w:spacing w:beforeLines="50" w:before="161" w:afterLines="50" w:after="161"/>
              <w:ind w:firstLineChars="0" w:firstLine="0"/>
              <w:jc w:val="center"/>
              <w:rPr>
                <w:snapToGrid w:val="0"/>
                <w:kern w:val="0"/>
                <w:sz w:val="18"/>
                <w:szCs w:val="18"/>
              </w:rPr>
            </w:pPr>
            <w:r w:rsidRPr="00966B17">
              <w:rPr>
                <w:rFonts w:hint="eastAsia"/>
                <w:snapToGrid w:val="0"/>
                <w:kern w:val="0"/>
                <w:sz w:val="18"/>
                <w:szCs w:val="18"/>
              </w:rPr>
              <w:t>29.6</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jc w:val="center"/>
        </w:trPr>
        <w:tc>
          <w:tcPr>
            <w:tcW w:w="725"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12</w:t>
            </w:r>
          </w:p>
        </w:tc>
        <w:tc>
          <w:tcPr>
            <w:tcW w:w="3806" w:type="dxa"/>
            <w:gridSpan w:val="2"/>
            <w:vAlign w:val="center"/>
          </w:tcPr>
          <w:p w:rsidR="005B7042" w:rsidRPr="00966B17" w:rsidRDefault="007472E3">
            <w:pPr>
              <w:pStyle w:val="TOC7"/>
              <w:topLinePunct/>
              <w:snapToGrid w:val="0"/>
              <w:spacing w:beforeLines="50" w:before="161" w:afterLines="50" w:after="161"/>
              <w:ind w:left="0" w:firstLineChars="0" w:firstLine="0"/>
              <w:jc w:val="center"/>
            </w:pPr>
            <w:r w:rsidRPr="00966B17">
              <w:rPr>
                <w:rFonts w:cs="宋体" w:hint="eastAsia"/>
              </w:rPr>
              <w:t>耐受地震能力（对应水平加速度，安全系数不小于</w:t>
            </w:r>
            <w:r w:rsidRPr="00966B17">
              <w:t>1.67</w:t>
            </w:r>
            <w:r w:rsidRPr="00966B17">
              <w:rPr>
                <w:rFonts w:cs="宋体" w:hint="eastAsia"/>
              </w:rPr>
              <w:t>）</w:t>
            </w:r>
          </w:p>
        </w:tc>
        <w:tc>
          <w:tcPr>
            <w:tcW w:w="1087" w:type="dxa"/>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g</w:t>
            </w:r>
          </w:p>
        </w:tc>
        <w:tc>
          <w:tcPr>
            <w:tcW w:w="1812" w:type="dxa"/>
            <w:vAlign w:val="center"/>
          </w:tcPr>
          <w:p w:rsidR="005B7042" w:rsidRPr="00966B17" w:rsidRDefault="007472E3">
            <w:pPr>
              <w:topLinePunct/>
              <w:snapToGrid w:val="0"/>
              <w:spacing w:beforeLines="50" w:before="161" w:afterLines="50" w:after="161"/>
              <w:ind w:firstLineChars="0" w:firstLine="0"/>
              <w:jc w:val="center"/>
              <w:rPr>
                <w:snapToGrid w:val="0"/>
                <w:kern w:val="0"/>
                <w:sz w:val="18"/>
                <w:szCs w:val="18"/>
              </w:rPr>
            </w:pPr>
            <w:r w:rsidRPr="00966B17">
              <w:rPr>
                <w:snapToGrid w:val="0"/>
                <w:kern w:val="0"/>
                <w:sz w:val="18"/>
                <w:szCs w:val="18"/>
              </w:rPr>
              <w:t>0.2</w:t>
            </w:r>
          </w:p>
        </w:tc>
        <w:tc>
          <w:tcPr>
            <w:tcW w:w="1812" w:type="dxa"/>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r w:rsidR="00966B17" w:rsidRPr="00966B17">
        <w:trPr>
          <w:jc w:val="center"/>
        </w:trPr>
        <w:tc>
          <w:tcPr>
            <w:tcW w:w="725" w:type="dxa"/>
            <w:tcBorders>
              <w:bottom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sz w:val="18"/>
                <w:szCs w:val="18"/>
              </w:rPr>
              <w:t>13</w:t>
            </w:r>
          </w:p>
        </w:tc>
        <w:tc>
          <w:tcPr>
            <w:tcW w:w="3806" w:type="dxa"/>
            <w:gridSpan w:val="2"/>
            <w:tcBorders>
              <w:bottom w:val="single" w:sz="8" w:space="0" w:color="auto"/>
            </w:tcBorders>
            <w:vAlign w:val="center"/>
          </w:tcPr>
          <w:p w:rsidR="005B7042" w:rsidRPr="00966B17" w:rsidRDefault="007472E3">
            <w:pPr>
              <w:pStyle w:val="TOC7"/>
              <w:topLinePunct/>
              <w:snapToGrid w:val="0"/>
              <w:spacing w:beforeLines="50" w:before="161" w:afterLines="50" w:after="161"/>
              <w:ind w:left="0" w:firstLineChars="0" w:firstLine="0"/>
              <w:jc w:val="center"/>
            </w:pPr>
            <w:r w:rsidRPr="00966B17">
              <w:rPr>
                <w:rFonts w:cs="宋体" w:hint="eastAsia"/>
              </w:rPr>
              <w:t>安装场所</w:t>
            </w:r>
          </w:p>
        </w:tc>
        <w:tc>
          <w:tcPr>
            <w:tcW w:w="1087" w:type="dxa"/>
            <w:tcBorders>
              <w:bottom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z w:val="18"/>
                <w:szCs w:val="18"/>
              </w:rPr>
              <w:t>户内</w:t>
            </w:r>
            <w:r w:rsidRPr="00966B17">
              <w:rPr>
                <w:sz w:val="18"/>
                <w:szCs w:val="18"/>
              </w:rPr>
              <w:t>/</w:t>
            </w:r>
            <w:r w:rsidRPr="00966B17">
              <w:rPr>
                <w:rFonts w:cs="宋体" w:hint="eastAsia"/>
                <w:sz w:val="18"/>
                <w:szCs w:val="18"/>
              </w:rPr>
              <w:t>外</w:t>
            </w:r>
          </w:p>
        </w:tc>
        <w:tc>
          <w:tcPr>
            <w:tcW w:w="1812" w:type="dxa"/>
            <w:tcBorders>
              <w:bottom w:val="single" w:sz="8" w:space="0" w:color="auto"/>
            </w:tcBorders>
            <w:vAlign w:val="center"/>
          </w:tcPr>
          <w:p w:rsidR="005B7042" w:rsidRPr="00966B17" w:rsidRDefault="007472E3">
            <w:pPr>
              <w:topLinePunct/>
              <w:snapToGrid w:val="0"/>
              <w:spacing w:beforeLines="50" w:before="161" w:afterLines="50" w:after="161"/>
              <w:ind w:firstLineChars="0" w:firstLine="0"/>
              <w:jc w:val="center"/>
              <w:rPr>
                <w:sz w:val="18"/>
                <w:szCs w:val="18"/>
              </w:rPr>
            </w:pPr>
            <w:r w:rsidRPr="00966B17">
              <w:rPr>
                <w:rFonts w:cs="宋体" w:hint="eastAsia"/>
                <w:snapToGrid w:val="0"/>
                <w:kern w:val="0"/>
                <w:sz w:val="18"/>
                <w:szCs w:val="18"/>
              </w:rPr>
              <w:t>户外</w:t>
            </w:r>
          </w:p>
        </w:tc>
        <w:tc>
          <w:tcPr>
            <w:tcW w:w="1812" w:type="dxa"/>
            <w:tcBorders>
              <w:bottom w:val="single" w:sz="8" w:space="0" w:color="auto"/>
            </w:tcBorders>
            <w:vAlign w:val="center"/>
          </w:tcPr>
          <w:p w:rsidR="005B7042" w:rsidRPr="00966B17" w:rsidRDefault="005B7042">
            <w:pPr>
              <w:topLinePunct/>
              <w:snapToGrid w:val="0"/>
              <w:spacing w:beforeLines="50" w:before="161" w:afterLines="50" w:after="161"/>
              <w:ind w:firstLineChars="0" w:firstLine="0"/>
              <w:jc w:val="center"/>
              <w:rPr>
                <w:sz w:val="18"/>
                <w:szCs w:val="18"/>
              </w:rPr>
            </w:pPr>
          </w:p>
        </w:tc>
      </w:tr>
    </w:tbl>
    <w:p w:rsidR="005B7042" w:rsidRPr="00966B17" w:rsidRDefault="007472E3">
      <w:pPr>
        <w:ind w:firstLine="360"/>
        <w:rPr>
          <w:sz w:val="18"/>
          <w:szCs w:val="18"/>
        </w:rPr>
      </w:pPr>
      <w:r w:rsidRPr="00966B17">
        <w:rPr>
          <w:rFonts w:hAnsi="宋体" w:cs="宋体" w:hint="eastAsia"/>
          <w:sz w:val="18"/>
          <w:szCs w:val="18"/>
        </w:rPr>
        <w:t>注</w:t>
      </w:r>
      <w:r w:rsidRPr="00966B17">
        <w:rPr>
          <w:sz w:val="18"/>
          <w:szCs w:val="18"/>
        </w:rPr>
        <w:t>1</w:t>
      </w:r>
      <w:r w:rsidRPr="00966B17">
        <w:rPr>
          <w:rFonts w:cs="宋体" w:hint="eastAsia"/>
          <w:sz w:val="18"/>
          <w:szCs w:val="18"/>
        </w:rPr>
        <w:t>：</w:t>
      </w:r>
      <w:r w:rsidRPr="00966B17">
        <w:rPr>
          <w:rFonts w:hAnsi="宋体" w:cs="宋体" w:hint="eastAsia"/>
          <w:sz w:val="18"/>
          <w:szCs w:val="18"/>
        </w:rPr>
        <w:t>环境最低气温超过</w:t>
      </w:r>
      <w:r w:rsidRPr="00966B17">
        <w:rPr>
          <w:sz w:val="18"/>
          <w:szCs w:val="18"/>
        </w:rPr>
        <w:t>-25</w:t>
      </w:r>
      <w:r w:rsidRPr="00966B17">
        <w:rPr>
          <w:rFonts w:hAnsi="宋体" w:cs="宋体" w:hint="eastAsia"/>
          <w:sz w:val="18"/>
          <w:szCs w:val="18"/>
        </w:rPr>
        <w:t>℃的需要进行温度修正。</w:t>
      </w:r>
    </w:p>
    <w:p w:rsidR="005B7042" w:rsidRPr="00966B17" w:rsidRDefault="007472E3">
      <w:pPr>
        <w:ind w:firstLine="360"/>
        <w:rPr>
          <w:sz w:val="18"/>
          <w:szCs w:val="18"/>
        </w:rPr>
      </w:pPr>
      <w:r w:rsidRPr="00966B17">
        <w:rPr>
          <w:rFonts w:cs="宋体" w:hint="eastAsia"/>
          <w:sz w:val="18"/>
          <w:szCs w:val="18"/>
        </w:rPr>
        <w:t>注</w:t>
      </w:r>
      <w:r w:rsidRPr="00966B17">
        <w:rPr>
          <w:sz w:val="18"/>
          <w:szCs w:val="18"/>
        </w:rPr>
        <w:t>2</w:t>
      </w:r>
      <w:r w:rsidRPr="00966B17">
        <w:rPr>
          <w:rFonts w:cs="宋体" w:hint="eastAsia"/>
          <w:sz w:val="18"/>
          <w:szCs w:val="18"/>
        </w:rPr>
        <w:t>：</w:t>
      </w:r>
      <w:r w:rsidRPr="00966B17">
        <w:rPr>
          <w:rFonts w:hAnsi="宋体" w:cs="宋体" w:hint="eastAsia"/>
          <w:sz w:val="18"/>
          <w:szCs w:val="18"/>
        </w:rPr>
        <w:t>污秽等级为Ⅳ级的需提供该地区的污秽等级图。</w:t>
      </w:r>
    </w:p>
    <w:p w:rsidR="005B7042" w:rsidRPr="00966B17" w:rsidRDefault="005B7042">
      <w:pPr>
        <w:ind w:firstLine="420"/>
      </w:pPr>
    </w:p>
    <w:p w:rsidR="005B7042" w:rsidRPr="00966B17" w:rsidRDefault="007472E3">
      <w:pPr>
        <w:pStyle w:val="2"/>
        <w:spacing w:beforeLines="0" w:afterLines="0"/>
        <w:ind w:firstLine="420"/>
        <w:rPr>
          <w:rFonts w:ascii="黑体"/>
          <w:b w:val="0"/>
          <w:bCs w:val="0"/>
          <w:sz w:val="21"/>
          <w:szCs w:val="21"/>
        </w:rPr>
      </w:pPr>
      <w:bookmarkStart w:id="22" w:name="_Toc49798419"/>
      <w:r w:rsidRPr="00966B17">
        <w:rPr>
          <w:rFonts w:ascii="黑体" w:hAnsi="黑体" w:cs="黑体"/>
          <w:b w:val="0"/>
          <w:bCs w:val="0"/>
          <w:sz w:val="21"/>
          <w:szCs w:val="21"/>
        </w:rPr>
        <w:t xml:space="preserve">3.6 </w:t>
      </w:r>
      <w:r w:rsidRPr="00966B17">
        <w:rPr>
          <w:rFonts w:ascii="黑体" w:hAnsi="黑体" w:cs="黑体" w:hint="eastAsia"/>
          <w:b w:val="0"/>
          <w:bCs w:val="0"/>
          <w:sz w:val="21"/>
          <w:szCs w:val="21"/>
        </w:rPr>
        <w:t>项</w:t>
      </w:r>
      <w:r w:rsidRPr="00966B17">
        <w:rPr>
          <w:rFonts w:ascii="黑体" w:cs="黑体" w:hint="eastAsia"/>
          <w:b w:val="0"/>
          <w:bCs w:val="0"/>
          <w:sz w:val="21"/>
          <w:szCs w:val="21"/>
        </w:rPr>
        <w:t>目单位技术差异表</w:t>
      </w:r>
      <w:bookmarkEnd w:id="22"/>
    </w:p>
    <w:p w:rsidR="005B7042" w:rsidRPr="00966B17" w:rsidRDefault="007472E3">
      <w:pPr>
        <w:ind w:firstLine="420"/>
        <w:textAlignment w:val="baseline"/>
        <w:rPr>
          <w:rFonts w:ascii="宋体"/>
        </w:rPr>
      </w:pPr>
      <w:bookmarkStart w:id="23" w:name="_Toc22452674"/>
      <w:bookmarkStart w:id="24" w:name="_Toc17007720"/>
      <w:r w:rsidRPr="00966B17">
        <w:rPr>
          <w:rFonts w:ascii="宋体" w:hAnsi="宋体" w:cs="宋体" w:hint="eastAsia"/>
        </w:rPr>
        <w:t>根据工程使用条件，当污秽等级、海拔高度、耐受地震能力及压力释放能力等与标准技术参数表有差异或对条款有差异时，应逐项在“表</w:t>
      </w:r>
      <w:r w:rsidRPr="00966B17">
        <w:rPr>
          <w:rFonts w:ascii="宋体" w:hAnsi="宋体" w:cs="宋体"/>
        </w:rPr>
        <w:t xml:space="preserve">6 </w:t>
      </w:r>
      <w:r w:rsidRPr="00966B17">
        <w:rPr>
          <w:rFonts w:ascii="宋体" w:hAnsi="宋体" w:cs="宋体" w:hint="eastAsia"/>
        </w:rPr>
        <w:t>项目单位技术偏差表”中列出，并以偏差表给出的参数为准。卖方应对表</w:t>
      </w:r>
      <w:r w:rsidRPr="00966B17">
        <w:rPr>
          <w:rFonts w:ascii="宋体" w:hAnsi="宋体" w:cs="宋体"/>
        </w:rPr>
        <w:t>6</w:t>
      </w:r>
      <w:r w:rsidRPr="00966B17">
        <w:rPr>
          <w:rFonts w:ascii="宋体" w:hAnsi="宋体" w:cs="宋体" w:hint="eastAsia"/>
        </w:rPr>
        <w:t>的技术参数进行确认。</w:t>
      </w:r>
    </w:p>
    <w:bookmarkEnd w:id="23"/>
    <w:bookmarkEnd w:id="24"/>
    <w:p w:rsidR="005B7042" w:rsidRPr="00966B17" w:rsidRDefault="007472E3">
      <w:pPr>
        <w:ind w:firstLineChars="0" w:firstLine="0"/>
        <w:jc w:val="center"/>
        <w:rPr>
          <w:rFonts w:ascii="黑体" w:eastAsia="黑体" w:hAnsi="宋体"/>
        </w:rPr>
      </w:pPr>
      <w:r w:rsidRPr="00966B17">
        <w:rPr>
          <w:rFonts w:ascii="黑体" w:eastAsia="黑体" w:hAnsi="宋体" w:cs="黑体" w:hint="eastAsia"/>
        </w:rPr>
        <w:t>表</w:t>
      </w:r>
      <w:r w:rsidRPr="00966B17">
        <w:rPr>
          <w:rFonts w:ascii="黑体" w:eastAsia="黑体" w:hAnsi="宋体" w:cs="黑体"/>
        </w:rPr>
        <w:t xml:space="preserve">6 </w:t>
      </w:r>
      <w:r w:rsidRPr="00966B17">
        <w:rPr>
          <w:rFonts w:ascii="黑体" w:eastAsia="黑体" w:hAnsi="宋体" w:cs="黑体" w:hint="eastAsia"/>
          <w:snapToGrid w:val="0"/>
          <w:kern w:val="0"/>
        </w:rPr>
        <w:t>技术偏差表（项目单位填写）</w:t>
      </w:r>
    </w:p>
    <w:tbl>
      <w:tblPr>
        <w:tblW w:w="0" w:type="auto"/>
        <w:jc w:val="center"/>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601"/>
        <w:gridCol w:w="1646"/>
        <w:gridCol w:w="2160"/>
        <w:gridCol w:w="1980"/>
        <w:gridCol w:w="1733"/>
      </w:tblGrid>
      <w:tr w:rsidR="00966B17" w:rsidRPr="00966B17">
        <w:trPr>
          <w:jc w:val="center"/>
        </w:trPr>
        <w:tc>
          <w:tcPr>
            <w:tcW w:w="601" w:type="dxa"/>
            <w:tcBorders>
              <w:top w:val="single" w:sz="8" w:space="0" w:color="auto"/>
            </w:tcBorders>
          </w:tcPr>
          <w:p w:rsidR="005B7042" w:rsidRPr="00966B17" w:rsidRDefault="007472E3">
            <w:pPr>
              <w:spacing w:beforeLines="50" w:before="161" w:afterLines="50" w:after="161"/>
              <w:ind w:firstLineChars="0" w:firstLine="0"/>
              <w:jc w:val="center"/>
              <w:rPr>
                <w:sz w:val="18"/>
                <w:szCs w:val="18"/>
              </w:rPr>
            </w:pPr>
            <w:bookmarkStart w:id="25" w:name="_Toc155154163"/>
            <w:bookmarkStart w:id="26" w:name="_Toc148534099"/>
            <w:bookmarkStart w:id="27" w:name="_Toc148527876"/>
            <w:bookmarkStart w:id="28" w:name="_Toc155194129"/>
            <w:r w:rsidRPr="00966B17">
              <w:rPr>
                <w:rFonts w:hAnsi="宋体" w:cs="宋体" w:hint="eastAsia"/>
                <w:sz w:val="18"/>
                <w:szCs w:val="18"/>
              </w:rPr>
              <w:t>序号</w:t>
            </w:r>
          </w:p>
        </w:tc>
        <w:tc>
          <w:tcPr>
            <w:tcW w:w="1646" w:type="dxa"/>
            <w:tcBorders>
              <w:top w:val="single" w:sz="8" w:space="0" w:color="auto"/>
            </w:tcBorders>
          </w:tcPr>
          <w:p w:rsidR="005B7042" w:rsidRPr="00966B17" w:rsidRDefault="007472E3">
            <w:pPr>
              <w:spacing w:beforeLines="50" w:before="161" w:afterLines="50" w:after="161"/>
              <w:ind w:firstLineChars="0" w:firstLine="0"/>
              <w:jc w:val="center"/>
              <w:rPr>
                <w:sz w:val="18"/>
                <w:szCs w:val="18"/>
              </w:rPr>
            </w:pPr>
            <w:r w:rsidRPr="00966B17">
              <w:rPr>
                <w:rFonts w:hAnsi="宋体" w:cs="宋体" w:hint="eastAsia"/>
                <w:sz w:val="18"/>
                <w:szCs w:val="18"/>
              </w:rPr>
              <w:t>项目</w:t>
            </w:r>
          </w:p>
        </w:tc>
        <w:tc>
          <w:tcPr>
            <w:tcW w:w="2160" w:type="dxa"/>
            <w:tcBorders>
              <w:top w:val="single" w:sz="8" w:space="0" w:color="auto"/>
            </w:tcBorders>
          </w:tcPr>
          <w:p w:rsidR="005B7042" w:rsidRPr="00966B17" w:rsidRDefault="007472E3">
            <w:pPr>
              <w:spacing w:beforeLines="50" w:before="161" w:afterLines="50" w:after="161"/>
              <w:ind w:firstLineChars="0" w:firstLine="0"/>
              <w:jc w:val="center"/>
              <w:rPr>
                <w:sz w:val="18"/>
                <w:szCs w:val="18"/>
              </w:rPr>
            </w:pPr>
            <w:r w:rsidRPr="00966B17">
              <w:rPr>
                <w:rFonts w:hAnsi="宋体" w:cs="宋体" w:hint="eastAsia"/>
                <w:sz w:val="18"/>
                <w:szCs w:val="18"/>
              </w:rPr>
              <w:t>标准参数值</w:t>
            </w:r>
          </w:p>
        </w:tc>
        <w:tc>
          <w:tcPr>
            <w:tcW w:w="1980" w:type="dxa"/>
            <w:tcBorders>
              <w:top w:val="single" w:sz="8" w:space="0" w:color="auto"/>
            </w:tcBorders>
          </w:tcPr>
          <w:p w:rsidR="005B7042" w:rsidRPr="00966B17" w:rsidRDefault="007472E3">
            <w:pPr>
              <w:spacing w:beforeLines="50" w:before="161" w:afterLines="50" w:after="161"/>
              <w:ind w:firstLineChars="0" w:firstLine="0"/>
              <w:jc w:val="center"/>
              <w:rPr>
                <w:sz w:val="18"/>
                <w:szCs w:val="18"/>
              </w:rPr>
            </w:pPr>
            <w:r w:rsidRPr="00966B17">
              <w:rPr>
                <w:rFonts w:hAnsi="宋体" w:cs="宋体" w:hint="eastAsia"/>
                <w:sz w:val="18"/>
                <w:szCs w:val="18"/>
              </w:rPr>
              <w:t>项目单位要求值</w:t>
            </w:r>
          </w:p>
        </w:tc>
        <w:tc>
          <w:tcPr>
            <w:tcW w:w="1733" w:type="dxa"/>
            <w:tcBorders>
              <w:top w:val="single" w:sz="8" w:space="0" w:color="auto"/>
            </w:tcBorders>
          </w:tcPr>
          <w:p w:rsidR="005B7042" w:rsidRPr="00966B17" w:rsidRDefault="007472E3">
            <w:pPr>
              <w:spacing w:beforeLines="50" w:before="161" w:afterLines="50" w:after="161"/>
              <w:ind w:firstLineChars="0" w:firstLine="0"/>
              <w:jc w:val="center"/>
              <w:rPr>
                <w:sz w:val="18"/>
                <w:szCs w:val="18"/>
              </w:rPr>
            </w:pPr>
            <w:r w:rsidRPr="00966B17">
              <w:rPr>
                <w:rFonts w:hAnsi="宋体" w:cs="宋体" w:hint="eastAsia"/>
                <w:sz w:val="18"/>
                <w:szCs w:val="18"/>
              </w:rPr>
              <w:t>卖方保证值</w:t>
            </w:r>
          </w:p>
        </w:tc>
      </w:tr>
      <w:tr w:rsidR="00966B17" w:rsidRPr="00966B17">
        <w:trPr>
          <w:jc w:val="center"/>
        </w:trPr>
        <w:tc>
          <w:tcPr>
            <w:tcW w:w="601" w:type="dxa"/>
          </w:tcPr>
          <w:p w:rsidR="005B7042" w:rsidRPr="00966B17" w:rsidRDefault="007472E3">
            <w:pPr>
              <w:spacing w:beforeLines="50" w:before="161" w:afterLines="50" w:after="161"/>
              <w:ind w:firstLineChars="0" w:firstLine="0"/>
              <w:jc w:val="center"/>
              <w:rPr>
                <w:sz w:val="18"/>
                <w:szCs w:val="18"/>
              </w:rPr>
            </w:pPr>
            <w:r w:rsidRPr="00966B17">
              <w:rPr>
                <w:sz w:val="18"/>
                <w:szCs w:val="18"/>
              </w:rPr>
              <w:t>1</w:t>
            </w:r>
          </w:p>
        </w:tc>
        <w:tc>
          <w:tcPr>
            <w:tcW w:w="1646" w:type="dxa"/>
          </w:tcPr>
          <w:p w:rsidR="005B7042" w:rsidRPr="00966B17" w:rsidRDefault="005B7042">
            <w:pPr>
              <w:spacing w:beforeLines="50" w:before="161" w:afterLines="50" w:after="161"/>
              <w:ind w:firstLineChars="0" w:firstLine="0"/>
              <w:jc w:val="center"/>
              <w:rPr>
                <w:sz w:val="18"/>
                <w:szCs w:val="18"/>
              </w:rPr>
            </w:pPr>
          </w:p>
        </w:tc>
        <w:tc>
          <w:tcPr>
            <w:tcW w:w="2160" w:type="dxa"/>
          </w:tcPr>
          <w:p w:rsidR="005B7042" w:rsidRPr="00966B17" w:rsidRDefault="005B7042">
            <w:pPr>
              <w:spacing w:beforeLines="50" w:before="161" w:afterLines="50" w:after="161"/>
              <w:ind w:firstLineChars="0" w:firstLine="0"/>
              <w:jc w:val="center"/>
              <w:rPr>
                <w:sz w:val="18"/>
                <w:szCs w:val="18"/>
              </w:rPr>
            </w:pPr>
          </w:p>
        </w:tc>
        <w:tc>
          <w:tcPr>
            <w:tcW w:w="1980" w:type="dxa"/>
          </w:tcPr>
          <w:p w:rsidR="005B7042" w:rsidRPr="00966B17" w:rsidRDefault="005B7042">
            <w:pPr>
              <w:spacing w:beforeLines="50" w:before="161" w:afterLines="50" w:after="161"/>
              <w:ind w:firstLineChars="0" w:firstLine="0"/>
              <w:jc w:val="center"/>
              <w:rPr>
                <w:sz w:val="18"/>
                <w:szCs w:val="18"/>
              </w:rPr>
            </w:pPr>
          </w:p>
        </w:tc>
        <w:tc>
          <w:tcPr>
            <w:tcW w:w="1733" w:type="dxa"/>
          </w:tcPr>
          <w:p w:rsidR="005B7042" w:rsidRPr="00966B17" w:rsidRDefault="005B7042">
            <w:pPr>
              <w:spacing w:beforeLines="50" w:before="161" w:afterLines="50" w:after="161"/>
              <w:ind w:firstLineChars="0" w:firstLine="0"/>
              <w:jc w:val="center"/>
              <w:rPr>
                <w:sz w:val="18"/>
                <w:szCs w:val="18"/>
              </w:rPr>
            </w:pPr>
          </w:p>
        </w:tc>
      </w:tr>
      <w:tr w:rsidR="00966B17" w:rsidRPr="00966B17">
        <w:trPr>
          <w:jc w:val="center"/>
        </w:trPr>
        <w:tc>
          <w:tcPr>
            <w:tcW w:w="601" w:type="dxa"/>
          </w:tcPr>
          <w:p w:rsidR="005B7042" w:rsidRPr="00966B17" w:rsidRDefault="007472E3">
            <w:pPr>
              <w:spacing w:beforeLines="50" w:before="161" w:afterLines="50" w:after="161"/>
              <w:ind w:firstLineChars="0" w:firstLine="0"/>
              <w:jc w:val="center"/>
              <w:rPr>
                <w:sz w:val="18"/>
                <w:szCs w:val="18"/>
              </w:rPr>
            </w:pPr>
            <w:r w:rsidRPr="00966B17">
              <w:rPr>
                <w:sz w:val="18"/>
                <w:szCs w:val="18"/>
              </w:rPr>
              <w:t>2</w:t>
            </w:r>
          </w:p>
        </w:tc>
        <w:tc>
          <w:tcPr>
            <w:tcW w:w="1646" w:type="dxa"/>
          </w:tcPr>
          <w:p w:rsidR="005B7042" w:rsidRPr="00966B17" w:rsidRDefault="005B7042">
            <w:pPr>
              <w:spacing w:beforeLines="50" w:before="161" w:afterLines="50" w:after="161"/>
              <w:ind w:firstLineChars="0" w:firstLine="0"/>
              <w:jc w:val="center"/>
              <w:rPr>
                <w:sz w:val="18"/>
                <w:szCs w:val="18"/>
              </w:rPr>
            </w:pPr>
          </w:p>
        </w:tc>
        <w:tc>
          <w:tcPr>
            <w:tcW w:w="2160" w:type="dxa"/>
          </w:tcPr>
          <w:p w:rsidR="005B7042" w:rsidRPr="00966B17" w:rsidRDefault="005B7042">
            <w:pPr>
              <w:spacing w:beforeLines="50" w:before="161" w:afterLines="50" w:after="161"/>
              <w:ind w:firstLineChars="0" w:firstLine="0"/>
              <w:jc w:val="center"/>
              <w:rPr>
                <w:sz w:val="18"/>
                <w:szCs w:val="18"/>
              </w:rPr>
            </w:pPr>
          </w:p>
        </w:tc>
        <w:tc>
          <w:tcPr>
            <w:tcW w:w="1980" w:type="dxa"/>
          </w:tcPr>
          <w:p w:rsidR="005B7042" w:rsidRPr="00966B17" w:rsidRDefault="005B7042">
            <w:pPr>
              <w:spacing w:beforeLines="50" w:before="161" w:afterLines="50" w:after="161"/>
              <w:ind w:firstLineChars="0" w:firstLine="0"/>
              <w:jc w:val="center"/>
              <w:rPr>
                <w:sz w:val="18"/>
                <w:szCs w:val="18"/>
              </w:rPr>
            </w:pPr>
          </w:p>
        </w:tc>
        <w:tc>
          <w:tcPr>
            <w:tcW w:w="1733" w:type="dxa"/>
          </w:tcPr>
          <w:p w:rsidR="005B7042" w:rsidRPr="00966B17" w:rsidRDefault="005B7042">
            <w:pPr>
              <w:spacing w:beforeLines="50" w:before="161" w:afterLines="50" w:after="161"/>
              <w:ind w:firstLineChars="0" w:firstLine="0"/>
              <w:jc w:val="center"/>
              <w:rPr>
                <w:sz w:val="18"/>
                <w:szCs w:val="18"/>
              </w:rPr>
            </w:pPr>
          </w:p>
        </w:tc>
      </w:tr>
      <w:tr w:rsidR="00966B17" w:rsidRPr="00966B17">
        <w:trPr>
          <w:jc w:val="center"/>
        </w:trPr>
        <w:tc>
          <w:tcPr>
            <w:tcW w:w="601" w:type="dxa"/>
          </w:tcPr>
          <w:p w:rsidR="005B7042" w:rsidRPr="00966B17" w:rsidRDefault="005B7042">
            <w:pPr>
              <w:spacing w:beforeLines="50" w:before="161" w:afterLines="50" w:after="161"/>
              <w:ind w:firstLineChars="0" w:firstLine="0"/>
              <w:jc w:val="center"/>
              <w:rPr>
                <w:sz w:val="18"/>
                <w:szCs w:val="18"/>
              </w:rPr>
            </w:pPr>
          </w:p>
        </w:tc>
        <w:tc>
          <w:tcPr>
            <w:tcW w:w="1646" w:type="dxa"/>
          </w:tcPr>
          <w:p w:rsidR="005B7042" w:rsidRPr="00966B17" w:rsidRDefault="007472E3">
            <w:pPr>
              <w:spacing w:beforeLines="50" w:before="161" w:afterLines="50" w:after="161"/>
              <w:ind w:firstLineChars="0" w:firstLine="0"/>
              <w:jc w:val="center"/>
              <w:rPr>
                <w:sz w:val="18"/>
                <w:szCs w:val="18"/>
              </w:rPr>
            </w:pPr>
            <w:r w:rsidRPr="00966B17">
              <w:rPr>
                <w:sz w:val="18"/>
                <w:szCs w:val="18"/>
              </w:rPr>
              <w:t>……</w:t>
            </w:r>
          </w:p>
        </w:tc>
        <w:tc>
          <w:tcPr>
            <w:tcW w:w="2160" w:type="dxa"/>
          </w:tcPr>
          <w:p w:rsidR="005B7042" w:rsidRPr="00966B17" w:rsidRDefault="005B7042">
            <w:pPr>
              <w:spacing w:beforeLines="50" w:before="161" w:afterLines="50" w:after="161"/>
              <w:ind w:firstLineChars="0" w:firstLine="0"/>
              <w:jc w:val="center"/>
              <w:rPr>
                <w:sz w:val="18"/>
                <w:szCs w:val="18"/>
              </w:rPr>
            </w:pPr>
          </w:p>
        </w:tc>
        <w:tc>
          <w:tcPr>
            <w:tcW w:w="1980" w:type="dxa"/>
          </w:tcPr>
          <w:p w:rsidR="005B7042" w:rsidRPr="00966B17" w:rsidRDefault="005B7042">
            <w:pPr>
              <w:spacing w:beforeLines="50" w:before="161" w:afterLines="50" w:after="161"/>
              <w:ind w:firstLineChars="0" w:firstLine="0"/>
              <w:jc w:val="center"/>
              <w:rPr>
                <w:sz w:val="18"/>
                <w:szCs w:val="18"/>
              </w:rPr>
            </w:pPr>
          </w:p>
        </w:tc>
        <w:tc>
          <w:tcPr>
            <w:tcW w:w="1733" w:type="dxa"/>
          </w:tcPr>
          <w:p w:rsidR="005B7042" w:rsidRPr="00966B17" w:rsidRDefault="005B7042">
            <w:pPr>
              <w:spacing w:beforeLines="50" w:before="161" w:afterLines="50" w:after="161"/>
              <w:ind w:firstLineChars="0" w:firstLine="0"/>
              <w:jc w:val="center"/>
              <w:rPr>
                <w:sz w:val="18"/>
                <w:szCs w:val="18"/>
              </w:rPr>
            </w:pPr>
          </w:p>
        </w:tc>
      </w:tr>
      <w:tr w:rsidR="00966B17" w:rsidRPr="00966B17">
        <w:trPr>
          <w:jc w:val="center"/>
        </w:trPr>
        <w:tc>
          <w:tcPr>
            <w:tcW w:w="601" w:type="dxa"/>
          </w:tcPr>
          <w:p w:rsidR="005B7042" w:rsidRPr="00966B17" w:rsidRDefault="007472E3">
            <w:pPr>
              <w:spacing w:beforeLines="50" w:before="161" w:afterLines="50" w:after="161"/>
              <w:ind w:firstLineChars="0" w:firstLine="0"/>
              <w:jc w:val="center"/>
              <w:rPr>
                <w:sz w:val="18"/>
                <w:szCs w:val="18"/>
              </w:rPr>
            </w:pPr>
            <w:r w:rsidRPr="00966B17">
              <w:rPr>
                <w:rFonts w:hAnsi="宋体" w:cs="宋体" w:hint="eastAsia"/>
                <w:sz w:val="18"/>
                <w:szCs w:val="18"/>
              </w:rPr>
              <w:t>序号</w:t>
            </w:r>
          </w:p>
        </w:tc>
        <w:tc>
          <w:tcPr>
            <w:tcW w:w="1646" w:type="dxa"/>
          </w:tcPr>
          <w:p w:rsidR="005B7042" w:rsidRPr="00966B17" w:rsidRDefault="007472E3">
            <w:pPr>
              <w:spacing w:beforeLines="50" w:before="161" w:afterLines="50" w:after="161"/>
              <w:ind w:firstLineChars="0" w:firstLine="0"/>
              <w:jc w:val="center"/>
              <w:rPr>
                <w:sz w:val="18"/>
                <w:szCs w:val="18"/>
              </w:rPr>
            </w:pPr>
            <w:r w:rsidRPr="00966B17">
              <w:rPr>
                <w:rFonts w:hAnsi="宋体" w:cs="宋体" w:hint="eastAsia"/>
                <w:sz w:val="18"/>
                <w:szCs w:val="18"/>
              </w:rPr>
              <w:t>项目</w:t>
            </w:r>
          </w:p>
        </w:tc>
        <w:tc>
          <w:tcPr>
            <w:tcW w:w="2160" w:type="dxa"/>
          </w:tcPr>
          <w:p w:rsidR="005B7042" w:rsidRPr="00966B17" w:rsidRDefault="007472E3">
            <w:pPr>
              <w:spacing w:beforeLines="50" w:before="161" w:afterLines="50" w:after="161"/>
              <w:ind w:firstLineChars="0" w:firstLine="0"/>
              <w:jc w:val="center"/>
              <w:rPr>
                <w:sz w:val="18"/>
                <w:szCs w:val="18"/>
              </w:rPr>
            </w:pPr>
            <w:r w:rsidRPr="00966B17">
              <w:rPr>
                <w:rFonts w:hAnsi="宋体" w:cs="宋体" w:hint="eastAsia"/>
                <w:sz w:val="18"/>
                <w:szCs w:val="18"/>
              </w:rPr>
              <w:t>变更条款页码、款号</w:t>
            </w:r>
          </w:p>
        </w:tc>
        <w:tc>
          <w:tcPr>
            <w:tcW w:w="1980" w:type="dxa"/>
          </w:tcPr>
          <w:p w:rsidR="005B7042" w:rsidRPr="00966B17" w:rsidRDefault="007472E3">
            <w:pPr>
              <w:spacing w:beforeLines="50" w:before="161" w:afterLines="50" w:after="161"/>
              <w:ind w:firstLineChars="0" w:firstLine="0"/>
              <w:jc w:val="center"/>
              <w:rPr>
                <w:sz w:val="18"/>
                <w:szCs w:val="18"/>
              </w:rPr>
            </w:pPr>
            <w:r w:rsidRPr="00966B17">
              <w:rPr>
                <w:rFonts w:hAnsi="宋体" w:cs="宋体" w:hint="eastAsia"/>
                <w:sz w:val="18"/>
                <w:szCs w:val="18"/>
              </w:rPr>
              <w:t>原表达</w:t>
            </w:r>
          </w:p>
        </w:tc>
        <w:tc>
          <w:tcPr>
            <w:tcW w:w="1733" w:type="dxa"/>
          </w:tcPr>
          <w:p w:rsidR="005B7042" w:rsidRPr="00966B17" w:rsidRDefault="007472E3">
            <w:pPr>
              <w:spacing w:beforeLines="50" w:before="161" w:afterLines="50" w:after="161"/>
              <w:ind w:firstLineChars="0" w:firstLine="0"/>
              <w:jc w:val="center"/>
              <w:rPr>
                <w:sz w:val="18"/>
                <w:szCs w:val="18"/>
              </w:rPr>
            </w:pPr>
            <w:r w:rsidRPr="00966B17">
              <w:rPr>
                <w:rFonts w:hAnsi="宋体" w:cs="宋体" w:hint="eastAsia"/>
                <w:sz w:val="18"/>
                <w:szCs w:val="18"/>
              </w:rPr>
              <w:t>变更后表达</w:t>
            </w:r>
          </w:p>
        </w:tc>
      </w:tr>
      <w:tr w:rsidR="00966B17" w:rsidRPr="00966B17">
        <w:trPr>
          <w:jc w:val="center"/>
        </w:trPr>
        <w:tc>
          <w:tcPr>
            <w:tcW w:w="601" w:type="dxa"/>
          </w:tcPr>
          <w:p w:rsidR="005B7042" w:rsidRPr="00966B17" w:rsidRDefault="007472E3">
            <w:pPr>
              <w:spacing w:beforeLines="50" w:before="161" w:afterLines="50" w:after="161"/>
              <w:ind w:firstLineChars="0" w:firstLine="0"/>
              <w:jc w:val="center"/>
              <w:rPr>
                <w:sz w:val="18"/>
                <w:szCs w:val="18"/>
              </w:rPr>
            </w:pPr>
            <w:r w:rsidRPr="00966B17">
              <w:rPr>
                <w:sz w:val="18"/>
                <w:szCs w:val="18"/>
              </w:rPr>
              <w:t>1</w:t>
            </w:r>
          </w:p>
        </w:tc>
        <w:tc>
          <w:tcPr>
            <w:tcW w:w="1646" w:type="dxa"/>
          </w:tcPr>
          <w:p w:rsidR="005B7042" w:rsidRPr="00966B17" w:rsidRDefault="005B7042">
            <w:pPr>
              <w:spacing w:beforeLines="50" w:before="161" w:afterLines="50" w:after="161"/>
              <w:ind w:firstLineChars="0" w:firstLine="0"/>
              <w:jc w:val="center"/>
              <w:rPr>
                <w:sz w:val="18"/>
                <w:szCs w:val="18"/>
              </w:rPr>
            </w:pPr>
          </w:p>
        </w:tc>
        <w:tc>
          <w:tcPr>
            <w:tcW w:w="2160" w:type="dxa"/>
          </w:tcPr>
          <w:p w:rsidR="005B7042" w:rsidRPr="00966B17" w:rsidRDefault="005B7042">
            <w:pPr>
              <w:spacing w:beforeLines="50" w:before="161" w:afterLines="50" w:after="161"/>
              <w:ind w:firstLineChars="0" w:firstLine="0"/>
              <w:jc w:val="center"/>
              <w:rPr>
                <w:sz w:val="18"/>
                <w:szCs w:val="18"/>
              </w:rPr>
            </w:pPr>
          </w:p>
        </w:tc>
        <w:tc>
          <w:tcPr>
            <w:tcW w:w="1980" w:type="dxa"/>
          </w:tcPr>
          <w:p w:rsidR="005B7042" w:rsidRPr="00966B17" w:rsidRDefault="005B7042">
            <w:pPr>
              <w:spacing w:beforeLines="50" w:before="161" w:afterLines="50" w:after="161"/>
              <w:ind w:firstLineChars="0" w:firstLine="0"/>
              <w:jc w:val="center"/>
              <w:rPr>
                <w:sz w:val="18"/>
                <w:szCs w:val="18"/>
              </w:rPr>
            </w:pPr>
          </w:p>
        </w:tc>
        <w:tc>
          <w:tcPr>
            <w:tcW w:w="1733" w:type="dxa"/>
          </w:tcPr>
          <w:p w:rsidR="005B7042" w:rsidRPr="00966B17" w:rsidRDefault="005B7042">
            <w:pPr>
              <w:spacing w:beforeLines="50" w:before="161" w:afterLines="50" w:after="161"/>
              <w:ind w:firstLineChars="0" w:firstLine="0"/>
              <w:jc w:val="center"/>
              <w:rPr>
                <w:sz w:val="18"/>
                <w:szCs w:val="18"/>
              </w:rPr>
            </w:pPr>
          </w:p>
        </w:tc>
      </w:tr>
      <w:tr w:rsidR="005B7042" w:rsidRPr="00966B17">
        <w:trPr>
          <w:jc w:val="center"/>
        </w:trPr>
        <w:tc>
          <w:tcPr>
            <w:tcW w:w="601" w:type="dxa"/>
          </w:tcPr>
          <w:p w:rsidR="005B7042" w:rsidRPr="00966B17" w:rsidRDefault="007472E3">
            <w:pPr>
              <w:spacing w:beforeLines="50" w:before="161" w:afterLines="50" w:after="161"/>
              <w:ind w:firstLineChars="0" w:firstLine="0"/>
              <w:jc w:val="center"/>
              <w:rPr>
                <w:sz w:val="18"/>
                <w:szCs w:val="18"/>
              </w:rPr>
            </w:pPr>
            <w:r w:rsidRPr="00966B17">
              <w:rPr>
                <w:sz w:val="18"/>
                <w:szCs w:val="18"/>
              </w:rPr>
              <w:t>2</w:t>
            </w:r>
          </w:p>
        </w:tc>
        <w:tc>
          <w:tcPr>
            <w:tcW w:w="1646" w:type="dxa"/>
          </w:tcPr>
          <w:p w:rsidR="005B7042" w:rsidRPr="00966B17" w:rsidRDefault="005B7042">
            <w:pPr>
              <w:spacing w:beforeLines="50" w:before="161" w:afterLines="50" w:after="161"/>
              <w:ind w:firstLineChars="0" w:firstLine="0"/>
              <w:jc w:val="center"/>
              <w:rPr>
                <w:sz w:val="18"/>
                <w:szCs w:val="18"/>
              </w:rPr>
            </w:pPr>
          </w:p>
        </w:tc>
        <w:tc>
          <w:tcPr>
            <w:tcW w:w="2160" w:type="dxa"/>
          </w:tcPr>
          <w:p w:rsidR="005B7042" w:rsidRPr="00966B17" w:rsidRDefault="005B7042">
            <w:pPr>
              <w:spacing w:beforeLines="50" w:before="161" w:afterLines="50" w:after="161"/>
              <w:ind w:firstLineChars="0" w:firstLine="0"/>
              <w:jc w:val="center"/>
              <w:rPr>
                <w:sz w:val="18"/>
                <w:szCs w:val="18"/>
              </w:rPr>
            </w:pPr>
          </w:p>
        </w:tc>
        <w:tc>
          <w:tcPr>
            <w:tcW w:w="1980" w:type="dxa"/>
          </w:tcPr>
          <w:p w:rsidR="005B7042" w:rsidRPr="00966B17" w:rsidRDefault="005B7042">
            <w:pPr>
              <w:spacing w:beforeLines="50" w:before="161" w:afterLines="50" w:after="161"/>
              <w:ind w:firstLineChars="0" w:firstLine="0"/>
              <w:jc w:val="center"/>
              <w:rPr>
                <w:sz w:val="18"/>
                <w:szCs w:val="18"/>
              </w:rPr>
            </w:pPr>
          </w:p>
        </w:tc>
        <w:tc>
          <w:tcPr>
            <w:tcW w:w="1733" w:type="dxa"/>
          </w:tcPr>
          <w:p w:rsidR="005B7042" w:rsidRPr="00966B17" w:rsidRDefault="005B7042">
            <w:pPr>
              <w:spacing w:beforeLines="50" w:before="161" w:afterLines="50" w:after="161"/>
              <w:ind w:firstLineChars="0" w:firstLine="0"/>
              <w:jc w:val="center"/>
              <w:rPr>
                <w:sz w:val="18"/>
                <w:szCs w:val="18"/>
              </w:rPr>
            </w:pPr>
          </w:p>
        </w:tc>
      </w:tr>
    </w:tbl>
    <w:p w:rsidR="005B7042" w:rsidRPr="00966B17" w:rsidRDefault="005B7042">
      <w:pPr>
        <w:ind w:firstLine="422"/>
        <w:rPr>
          <w:rFonts w:ascii="宋体"/>
          <w:b/>
          <w:bCs/>
          <w:snapToGrid w:val="0"/>
          <w:kern w:val="0"/>
        </w:rPr>
      </w:pPr>
    </w:p>
    <w:p w:rsidR="005B7042" w:rsidRPr="00966B17" w:rsidRDefault="007472E3">
      <w:pPr>
        <w:pStyle w:val="2"/>
        <w:spacing w:beforeLines="0" w:afterLines="0"/>
        <w:ind w:firstLine="420"/>
        <w:rPr>
          <w:rFonts w:ascii="黑体"/>
          <w:b w:val="0"/>
          <w:bCs w:val="0"/>
          <w:snapToGrid w:val="0"/>
          <w:sz w:val="21"/>
          <w:szCs w:val="21"/>
        </w:rPr>
      </w:pPr>
      <w:bookmarkStart w:id="29" w:name="_Toc49798420"/>
      <w:bookmarkStart w:id="30" w:name="_Toc249428710"/>
      <w:r w:rsidRPr="00966B17">
        <w:rPr>
          <w:rFonts w:ascii="黑体" w:hAnsi="黑体" w:cs="黑体"/>
          <w:b w:val="0"/>
          <w:bCs w:val="0"/>
          <w:snapToGrid w:val="0"/>
          <w:sz w:val="21"/>
          <w:szCs w:val="21"/>
        </w:rPr>
        <w:t>3.</w:t>
      </w:r>
      <w:bookmarkStart w:id="31" w:name="_Toc241631508"/>
      <w:r w:rsidRPr="00966B17">
        <w:rPr>
          <w:rFonts w:ascii="黑体" w:hAnsi="黑体" w:cs="黑体"/>
          <w:b w:val="0"/>
          <w:bCs w:val="0"/>
          <w:snapToGrid w:val="0"/>
          <w:sz w:val="21"/>
          <w:szCs w:val="21"/>
        </w:rPr>
        <w:t xml:space="preserve">7 </w:t>
      </w:r>
      <w:r w:rsidRPr="00966B17">
        <w:rPr>
          <w:rFonts w:ascii="黑体" w:hAnsi="黑体" w:cs="黑体" w:hint="eastAsia"/>
          <w:b w:val="0"/>
          <w:bCs w:val="0"/>
          <w:snapToGrid w:val="0"/>
          <w:sz w:val="21"/>
          <w:szCs w:val="21"/>
        </w:rPr>
        <w:t>一次、二次及土建接口要求</w:t>
      </w:r>
      <w:bookmarkEnd w:id="31"/>
      <w:r w:rsidRPr="00966B17">
        <w:rPr>
          <w:rFonts w:ascii="黑体" w:hAnsi="黑体" w:cs="黑体" w:hint="eastAsia"/>
          <w:b w:val="0"/>
          <w:bCs w:val="0"/>
          <w:snapToGrid w:val="0"/>
          <w:sz w:val="21"/>
          <w:szCs w:val="21"/>
        </w:rPr>
        <w:t>（适用扩建工程）</w:t>
      </w:r>
      <w:bookmarkEnd w:id="29"/>
      <w:bookmarkEnd w:id="30"/>
    </w:p>
    <w:bookmarkEnd w:id="25"/>
    <w:bookmarkEnd w:id="26"/>
    <w:bookmarkEnd w:id="27"/>
    <w:bookmarkEnd w:id="28"/>
    <w:p w:rsidR="005B7042" w:rsidRPr="00966B17" w:rsidRDefault="005B7042">
      <w:pPr>
        <w:ind w:firstLineChars="0" w:firstLine="0"/>
      </w:pPr>
    </w:p>
    <w:p w:rsidR="005B7042" w:rsidRPr="00966B17" w:rsidRDefault="007472E3">
      <w:pPr>
        <w:pStyle w:val="1"/>
        <w:spacing w:beforeLines="0" w:afterLines="0"/>
        <w:ind w:firstLine="422"/>
        <w:rPr>
          <w:rFonts w:ascii="黑体" w:hAnsi="宋体"/>
          <w:b w:val="0"/>
          <w:bCs w:val="0"/>
          <w:sz w:val="21"/>
          <w:szCs w:val="21"/>
        </w:rPr>
      </w:pPr>
      <w:bookmarkStart w:id="32" w:name="_Toc49798421"/>
      <w:r w:rsidRPr="00966B17">
        <w:rPr>
          <w:rFonts w:ascii="黑体" w:hAnsi="黑体" w:cs="黑体"/>
          <w:sz w:val="21"/>
          <w:szCs w:val="21"/>
        </w:rPr>
        <w:t xml:space="preserve">4 </w:t>
      </w:r>
      <w:r w:rsidRPr="00966B17">
        <w:rPr>
          <w:rFonts w:ascii="黑体" w:hAnsi="宋体" w:cs="黑体" w:hint="eastAsia"/>
          <w:sz w:val="21"/>
          <w:szCs w:val="21"/>
        </w:rPr>
        <w:t>卖方响应部分</w:t>
      </w:r>
      <w:bookmarkEnd w:id="32"/>
    </w:p>
    <w:p w:rsidR="005B7042" w:rsidRPr="00966B17" w:rsidRDefault="007472E3">
      <w:pPr>
        <w:topLinePunct/>
        <w:ind w:firstLine="420"/>
        <w:rPr>
          <w:rFonts w:hAnsi="宋体"/>
        </w:rPr>
      </w:pPr>
      <w:r w:rsidRPr="00966B17">
        <w:rPr>
          <w:rFonts w:hAnsi="宋体" w:cs="宋体" w:hint="eastAsia"/>
        </w:rPr>
        <w:t>标准技术参数表和项目单位技术偏差表中要求值不同时，以项目单位技术偏差表为准。卖方保证值，不能空格，也不能以“响应”两字代替，不允许改动招标人要求值。如有差异，应填写技术偏差表。“卖方保证值”应与型式试验报告及其他性能试验报告相符。</w:t>
      </w:r>
    </w:p>
    <w:p w:rsidR="005B7042" w:rsidRPr="00966B17" w:rsidRDefault="005B7042">
      <w:pPr>
        <w:ind w:firstLine="420"/>
      </w:pPr>
    </w:p>
    <w:p w:rsidR="005B7042" w:rsidRPr="00966B17" w:rsidRDefault="007472E3">
      <w:pPr>
        <w:pStyle w:val="2"/>
        <w:spacing w:beforeLines="0" w:afterLines="0"/>
        <w:ind w:firstLine="420"/>
        <w:rPr>
          <w:rFonts w:ascii="黑体"/>
          <w:b w:val="0"/>
          <w:bCs w:val="0"/>
          <w:sz w:val="21"/>
          <w:szCs w:val="21"/>
        </w:rPr>
      </w:pPr>
      <w:bookmarkStart w:id="33" w:name="_Toc49798422"/>
      <w:r w:rsidRPr="00966B17">
        <w:rPr>
          <w:rFonts w:ascii="黑体" w:hAnsi="黑体" w:cs="黑体"/>
          <w:b w:val="0"/>
          <w:bCs w:val="0"/>
          <w:sz w:val="21"/>
          <w:szCs w:val="21"/>
        </w:rPr>
        <w:lastRenderedPageBreak/>
        <w:t xml:space="preserve">4.1 </w:t>
      </w:r>
      <w:r w:rsidRPr="00966B17">
        <w:rPr>
          <w:rFonts w:ascii="黑体" w:hAnsi="宋体" w:cs="黑体" w:hint="eastAsia"/>
          <w:b w:val="0"/>
          <w:bCs w:val="0"/>
          <w:sz w:val="21"/>
          <w:szCs w:val="21"/>
        </w:rPr>
        <w:t>技术偏差表（卖方填写）</w:t>
      </w:r>
      <w:bookmarkEnd w:id="33"/>
    </w:p>
    <w:p w:rsidR="005B7042" w:rsidRPr="00966B17" w:rsidRDefault="007472E3">
      <w:pPr>
        <w:topLinePunct/>
        <w:ind w:firstLine="420"/>
      </w:pPr>
      <w:r w:rsidRPr="00966B17">
        <w:rPr>
          <w:rFonts w:ascii="宋体" w:hAnsi="宋体" w:cs="宋体" w:hint="eastAsia"/>
        </w:rPr>
        <w:t>卖方提供的产品</w:t>
      </w:r>
      <w:r w:rsidRPr="00966B17">
        <w:rPr>
          <w:rFonts w:ascii="宋体" w:hAnsi="宋体" w:cs="宋体" w:hint="eastAsia"/>
          <w:shd w:val="clear" w:color="auto" w:fill="FFFFFF"/>
        </w:rPr>
        <w:t>技术协议</w:t>
      </w:r>
      <w:r w:rsidRPr="00966B17">
        <w:rPr>
          <w:rFonts w:ascii="宋体" w:hAnsi="宋体" w:cs="宋体" w:hint="eastAsia"/>
        </w:rPr>
        <w:t>应与本招标文件中规定的要求一致。若有偏差卖方应如实、认真地填写偏差值；若无技术偏差则视为完全满足本技术协议的要求，且在卖方技术偏差表中填写“无偏差”。</w:t>
      </w:r>
    </w:p>
    <w:p w:rsidR="005B7042" w:rsidRPr="00966B17" w:rsidRDefault="007472E3">
      <w:pPr>
        <w:ind w:firstLineChars="0" w:firstLine="0"/>
        <w:jc w:val="center"/>
        <w:rPr>
          <w:rFonts w:ascii="黑体" w:eastAsia="黑体" w:hAnsi="宋体"/>
        </w:rPr>
      </w:pPr>
      <w:r w:rsidRPr="00966B17">
        <w:rPr>
          <w:rFonts w:ascii="黑体" w:eastAsia="黑体" w:hAnsi="宋体" w:cs="黑体" w:hint="eastAsia"/>
        </w:rPr>
        <w:t>表</w:t>
      </w:r>
      <w:r w:rsidRPr="00966B17">
        <w:rPr>
          <w:rFonts w:ascii="黑体" w:eastAsia="黑体" w:hAnsi="宋体" w:cs="黑体"/>
        </w:rPr>
        <w:t xml:space="preserve">7 </w:t>
      </w:r>
      <w:r w:rsidRPr="00966B17">
        <w:rPr>
          <w:rFonts w:ascii="黑体" w:eastAsia="黑体" w:cs="黑体" w:hint="eastAsia"/>
        </w:rPr>
        <w:t>卖方技术偏差表</w:t>
      </w:r>
    </w:p>
    <w:tbl>
      <w:tblPr>
        <w:tblW w:w="0" w:type="auto"/>
        <w:jc w:val="center"/>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457"/>
        <w:gridCol w:w="2050"/>
        <w:gridCol w:w="1676"/>
        <w:gridCol w:w="1676"/>
        <w:gridCol w:w="2117"/>
        <w:gridCol w:w="1134"/>
      </w:tblGrid>
      <w:tr w:rsidR="00966B17" w:rsidRPr="00966B17">
        <w:trPr>
          <w:jc w:val="center"/>
        </w:trPr>
        <w:tc>
          <w:tcPr>
            <w:tcW w:w="457" w:type="dxa"/>
            <w:tcBorders>
              <w:top w:val="single" w:sz="8" w:space="0" w:color="auto"/>
            </w:tcBorders>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序号</w:t>
            </w:r>
          </w:p>
        </w:tc>
        <w:tc>
          <w:tcPr>
            <w:tcW w:w="2050" w:type="dxa"/>
            <w:tcBorders>
              <w:top w:val="single" w:sz="8" w:space="0" w:color="auto"/>
            </w:tcBorders>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项目</w:t>
            </w:r>
          </w:p>
        </w:tc>
        <w:tc>
          <w:tcPr>
            <w:tcW w:w="1676" w:type="dxa"/>
            <w:tcBorders>
              <w:top w:val="single" w:sz="8" w:space="0" w:color="auto"/>
            </w:tcBorders>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对应条款编号</w:t>
            </w:r>
          </w:p>
        </w:tc>
        <w:tc>
          <w:tcPr>
            <w:tcW w:w="1676" w:type="dxa"/>
            <w:tcBorders>
              <w:top w:val="single" w:sz="8" w:space="0" w:color="auto"/>
            </w:tcBorders>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技术招标文件要求</w:t>
            </w:r>
          </w:p>
        </w:tc>
        <w:tc>
          <w:tcPr>
            <w:tcW w:w="2117" w:type="dxa"/>
            <w:tcBorders>
              <w:top w:val="single" w:sz="8" w:space="0" w:color="auto"/>
            </w:tcBorders>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偏差</w:t>
            </w:r>
          </w:p>
        </w:tc>
        <w:tc>
          <w:tcPr>
            <w:tcW w:w="1134" w:type="dxa"/>
            <w:tcBorders>
              <w:top w:val="single" w:sz="8" w:space="0" w:color="auto"/>
            </w:tcBorders>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备注</w:t>
            </w:r>
          </w:p>
        </w:tc>
      </w:tr>
      <w:tr w:rsidR="00966B17" w:rsidRPr="00966B17">
        <w:trPr>
          <w:jc w:val="center"/>
        </w:trPr>
        <w:tc>
          <w:tcPr>
            <w:tcW w:w="457" w:type="dxa"/>
          </w:tcPr>
          <w:p w:rsidR="005B7042" w:rsidRPr="00966B17" w:rsidRDefault="007472E3">
            <w:pPr>
              <w:spacing w:beforeLines="50" w:before="161" w:afterLines="50" w:after="161"/>
              <w:ind w:firstLineChars="0" w:firstLine="0"/>
              <w:jc w:val="center"/>
              <w:rPr>
                <w:sz w:val="18"/>
                <w:szCs w:val="18"/>
              </w:rPr>
            </w:pPr>
            <w:r w:rsidRPr="00966B17">
              <w:rPr>
                <w:sz w:val="18"/>
                <w:szCs w:val="18"/>
              </w:rPr>
              <w:t>1</w:t>
            </w:r>
          </w:p>
        </w:tc>
        <w:tc>
          <w:tcPr>
            <w:tcW w:w="2050" w:type="dxa"/>
          </w:tcPr>
          <w:p w:rsidR="005B7042" w:rsidRPr="00966B17" w:rsidRDefault="005B7042">
            <w:pPr>
              <w:spacing w:beforeLines="50" w:before="161" w:afterLines="50" w:after="161"/>
              <w:ind w:firstLineChars="0" w:firstLine="0"/>
              <w:jc w:val="center"/>
              <w:rPr>
                <w:sz w:val="18"/>
                <w:szCs w:val="18"/>
              </w:rPr>
            </w:pPr>
          </w:p>
        </w:tc>
        <w:tc>
          <w:tcPr>
            <w:tcW w:w="1676" w:type="dxa"/>
          </w:tcPr>
          <w:p w:rsidR="005B7042" w:rsidRPr="00966B17" w:rsidRDefault="005B7042">
            <w:pPr>
              <w:spacing w:beforeLines="50" w:before="161" w:afterLines="50" w:after="161"/>
              <w:ind w:firstLineChars="0" w:firstLine="0"/>
              <w:jc w:val="center"/>
              <w:rPr>
                <w:sz w:val="18"/>
                <w:szCs w:val="18"/>
              </w:rPr>
            </w:pPr>
          </w:p>
        </w:tc>
        <w:tc>
          <w:tcPr>
            <w:tcW w:w="1676" w:type="dxa"/>
          </w:tcPr>
          <w:p w:rsidR="005B7042" w:rsidRPr="00966B17" w:rsidRDefault="005B7042">
            <w:pPr>
              <w:spacing w:beforeLines="50" w:before="161" w:afterLines="50" w:after="161"/>
              <w:ind w:firstLineChars="0" w:firstLine="0"/>
              <w:jc w:val="center"/>
              <w:rPr>
                <w:sz w:val="18"/>
                <w:szCs w:val="18"/>
              </w:rPr>
            </w:pPr>
          </w:p>
        </w:tc>
        <w:tc>
          <w:tcPr>
            <w:tcW w:w="2117" w:type="dxa"/>
          </w:tcPr>
          <w:p w:rsidR="005B7042" w:rsidRPr="00966B17" w:rsidRDefault="005B7042">
            <w:pPr>
              <w:spacing w:beforeLines="50" w:before="161" w:afterLines="50" w:after="161"/>
              <w:ind w:firstLineChars="0" w:firstLine="0"/>
              <w:jc w:val="center"/>
              <w:rPr>
                <w:sz w:val="18"/>
                <w:szCs w:val="18"/>
              </w:rPr>
            </w:pPr>
          </w:p>
        </w:tc>
        <w:tc>
          <w:tcPr>
            <w:tcW w:w="1134" w:type="dxa"/>
          </w:tcPr>
          <w:p w:rsidR="005B7042" w:rsidRPr="00966B17" w:rsidRDefault="005B7042">
            <w:pPr>
              <w:spacing w:beforeLines="50" w:before="161" w:afterLines="50" w:after="161"/>
              <w:ind w:firstLineChars="0" w:firstLine="0"/>
              <w:jc w:val="center"/>
              <w:rPr>
                <w:sz w:val="18"/>
                <w:szCs w:val="18"/>
              </w:rPr>
            </w:pPr>
          </w:p>
        </w:tc>
      </w:tr>
      <w:tr w:rsidR="00966B17" w:rsidRPr="00966B17">
        <w:trPr>
          <w:jc w:val="center"/>
        </w:trPr>
        <w:tc>
          <w:tcPr>
            <w:tcW w:w="457" w:type="dxa"/>
          </w:tcPr>
          <w:p w:rsidR="005B7042" w:rsidRPr="00966B17" w:rsidRDefault="007472E3">
            <w:pPr>
              <w:spacing w:beforeLines="50" w:before="161" w:afterLines="50" w:after="161"/>
              <w:ind w:firstLineChars="0" w:firstLine="0"/>
              <w:jc w:val="center"/>
              <w:rPr>
                <w:sz w:val="18"/>
                <w:szCs w:val="18"/>
              </w:rPr>
            </w:pPr>
            <w:r w:rsidRPr="00966B17">
              <w:rPr>
                <w:sz w:val="18"/>
                <w:szCs w:val="18"/>
              </w:rPr>
              <w:t>2</w:t>
            </w:r>
          </w:p>
        </w:tc>
        <w:tc>
          <w:tcPr>
            <w:tcW w:w="2050" w:type="dxa"/>
          </w:tcPr>
          <w:p w:rsidR="005B7042" w:rsidRPr="00966B17" w:rsidRDefault="005B7042">
            <w:pPr>
              <w:spacing w:beforeLines="50" w:before="161" w:afterLines="50" w:after="161"/>
              <w:ind w:firstLineChars="0" w:firstLine="0"/>
              <w:jc w:val="center"/>
              <w:rPr>
                <w:sz w:val="18"/>
                <w:szCs w:val="18"/>
              </w:rPr>
            </w:pPr>
          </w:p>
        </w:tc>
        <w:tc>
          <w:tcPr>
            <w:tcW w:w="1676" w:type="dxa"/>
          </w:tcPr>
          <w:p w:rsidR="005B7042" w:rsidRPr="00966B17" w:rsidRDefault="005B7042">
            <w:pPr>
              <w:spacing w:beforeLines="50" w:before="161" w:afterLines="50" w:after="161"/>
              <w:ind w:firstLineChars="0" w:firstLine="0"/>
              <w:jc w:val="center"/>
              <w:rPr>
                <w:sz w:val="18"/>
                <w:szCs w:val="18"/>
              </w:rPr>
            </w:pPr>
          </w:p>
        </w:tc>
        <w:tc>
          <w:tcPr>
            <w:tcW w:w="1676" w:type="dxa"/>
          </w:tcPr>
          <w:p w:rsidR="005B7042" w:rsidRPr="00966B17" w:rsidRDefault="005B7042">
            <w:pPr>
              <w:spacing w:beforeLines="50" w:before="161" w:afterLines="50" w:after="161"/>
              <w:ind w:firstLineChars="0" w:firstLine="0"/>
              <w:jc w:val="center"/>
              <w:rPr>
                <w:sz w:val="18"/>
                <w:szCs w:val="18"/>
              </w:rPr>
            </w:pPr>
          </w:p>
        </w:tc>
        <w:tc>
          <w:tcPr>
            <w:tcW w:w="2117" w:type="dxa"/>
          </w:tcPr>
          <w:p w:rsidR="005B7042" w:rsidRPr="00966B17" w:rsidRDefault="005B7042">
            <w:pPr>
              <w:spacing w:beforeLines="50" w:before="161" w:afterLines="50" w:after="161"/>
              <w:ind w:firstLineChars="0" w:firstLine="0"/>
              <w:jc w:val="center"/>
              <w:rPr>
                <w:sz w:val="18"/>
                <w:szCs w:val="18"/>
              </w:rPr>
            </w:pPr>
          </w:p>
        </w:tc>
        <w:tc>
          <w:tcPr>
            <w:tcW w:w="1134" w:type="dxa"/>
          </w:tcPr>
          <w:p w:rsidR="005B7042" w:rsidRPr="00966B17" w:rsidRDefault="005B7042">
            <w:pPr>
              <w:spacing w:beforeLines="50" w:before="161" w:afterLines="50" w:after="161"/>
              <w:ind w:firstLineChars="0" w:firstLine="0"/>
              <w:jc w:val="center"/>
              <w:rPr>
                <w:sz w:val="18"/>
                <w:szCs w:val="18"/>
              </w:rPr>
            </w:pPr>
          </w:p>
        </w:tc>
      </w:tr>
      <w:tr w:rsidR="00966B17" w:rsidRPr="00966B17">
        <w:trPr>
          <w:jc w:val="center"/>
        </w:trPr>
        <w:tc>
          <w:tcPr>
            <w:tcW w:w="457" w:type="dxa"/>
          </w:tcPr>
          <w:p w:rsidR="005B7042" w:rsidRPr="00966B17" w:rsidRDefault="007472E3">
            <w:pPr>
              <w:spacing w:beforeLines="50" w:before="161" w:afterLines="50" w:after="161"/>
              <w:ind w:firstLineChars="0" w:firstLine="0"/>
              <w:jc w:val="center"/>
              <w:rPr>
                <w:sz w:val="18"/>
                <w:szCs w:val="18"/>
              </w:rPr>
            </w:pPr>
            <w:r w:rsidRPr="00966B17">
              <w:rPr>
                <w:sz w:val="18"/>
                <w:szCs w:val="18"/>
              </w:rPr>
              <w:t>3</w:t>
            </w:r>
          </w:p>
        </w:tc>
        <w:tc>
          <w:tcPr>
            <w:tcW w:w="2050" w:type="dxa"/>
          </w:tcPr>
          <w:p w:rsidR="005B7042" w:rsidRPr="00966B17" w:rsidRDefault="005B7042">
            <w:pPr>
              <w:spacing w:beforeLines="50" w:before="161" w:afterLines="50" w:after="161"/>
              <w:ind w:firstLineChars="0" w:firstLine="0"/>
              <w:jc w:val="center"/>
              <w:rPr>
                <w:sz w:val="18"/>
                <w:szCs w:val="18"/>
              </w:rPr>
            </w:pPr>
          </w:p>
        </w:tc>
        <w:tc>
          <w:tcPr>
            <w:tcW w:w="1676" w:type="dxa"/>
          </w:tcPr>
          <w:p w:rsidR="005B7042" w:rsidRPr="00966B17" w:rsidRDefault="005B7042">
            <w:pPr>
              <w:spacing w:beforeLines="50" w:before="161" w:afterLines="50" w:after="161"/>
              <w:ind w:firstLineChars="0" w:firstLine="0"/>
              <w:jc w:val="center"/>
              <w:rPr>
                <w:sz w:val="18"/>
                <w:szCs w:val="18"/>
              </w:rPr>
            </w:pPr>
          </w:p>
        </w:tc>
        <w:tc>
          <w:tcPr>
            <w:tcW w:w="1676" w:type="dxa"/>
          </w:tcPr>
          <w:p w:rsidR="005B7042" w:rsidRPr="00966B17" w:rsidRDefault="005B7042">
            <w:pPr>
              <w:spacing w:beforeLines="50" w:before="161" w:afterLines="50" w:after="161"/>
              <w:ind w:firstLineChars="0" w:firstLine="0"/>
              <w:jc w:val="center"/>
              <w:rPr>
                <w:sz w:val="18"/>
                <w:szCs w:val="18"/>
              </w:rPr>
            </w:pPr>
          </w:p>
        </w:tc>
        <w:tc>
          <w:tcPr>
            <w:tcW w:w="2117" w:type="dxa"/>
          </w:tcPr>
          <w:p w:rsidR="005B7042" w:rsidRPr="00966B17" w:rsidRDefault="005B7042">
            <w:pPr>
              <w:spacing w:beforeLines="50" w:before="161" w:afterLines="50" w:after="161"/>
              <w:ind w:firstLineChars="0" w:firstLine="0"/>
              <w:jc w:val="center"/>
              <w:rPr>
                <w:sz w:val="18"/>
                <w:szCs w:val="18"/>
              </w:rPr>
            </w:pPr>
          </w:p>
        </w:tc>
        <w:tc>
          <w:tcPr>
            <w:tcW w:w="1134" w:type="dxa"/>
          </w:tcPr>
          <w:p w:rsidR="005B7042" w:rsidRPr="00966B17" w:rsidRDefault="005B7042">
            <w:pPr>
              <w:spacing w:beforeLines="50" w:before="161" w:afterLines="50" w:after="161"/>
              <w:ind w:firstLineChars="0" w:firstLine="0"/>
              <w:jc w:val="center"/>
              <w:rPr>
                <w:sz w:val="18"/>
                <w:szCs w:val="18"/>
              </w:rPr>
            </w:pPr>
          </w:p>
        </w:tc>
      </w:tr>
      <w:tr w:rsidR="005B7042" w:rsidRPr="00966B17">
        <w:trPr>
          <w:jc w:val="center"/>
        </w:trPr>
        <w:tc>
          <w:tcPr>
            <w:tcW w:w="457" w:type="dxa"/>
            <w:tcBorders>
              <w:bottom w:val="single" w:sz="8" w:space="0" w:color="auto"/>
            </w:tcBorders>
          </w:tcPr>
          <w:p w:rsidR="005B7042" w:rsidRPr="00966B17" w:rsidRDefault="007472E3">
            <w:pPr>
              <w:spacing w:beforeLines="50" w:before="161" w:afterLines="50" w:after="161"/>
              <w:ind w:firstLineChars="0" w:firstLine="0"/>
              <w:jc w:val="center"/>
              <w:rPr>
                <w:sz w:val="18"/>
                <w:szCs w:val="18"/>
              </w:rPr>
            </w:pPr>
            <w:r w:rsidRPr="00966B17">
              <w:rPr>
                <w:sz w:val="18"/>
                <w:szCs w:val="18"/>
              </w:rPr>
              <w:t>4</w:t>
            </w:r>
          </w:p>
        </w:tc>
        <w:tc>
          <w:tcPr>
            <w:tcW w:w="2050" w:type="dxa"/>
            <w:tcBorders>
              <w:bottom w:val="single" w:sz="8" w:space="0" w:color="auto"/>
            </w:tcBorders>
          </w:tcPr>
          <w:p w:rsidR="005B7042" w:rsidRPr="00966B17" w:rsidRDefault="005B7042">
            <w:pPr>
              <w:spacing w:beforeLines="50" w:before="161" w:afterLines="50" w:after="161"/>
              <w:ind w:firstLineChars="0" w:firstLine="0"/>
              <w:jc w:val="center"/>
              <w:rPr>
                <w:sz w:val="18"/>
                <w:szCs w:val="18"/>
              </w:rPr>
            </w:pPr>
          </w:p>
        </w:tc>
        <w:tc>
          <w:tcPr>
            <w:tcW w:w="1676" w:type="dxa"/>
            <w:tcBorders>
              <w:bottom w:val="single" w:sz="8" w:space="0" w:color="auto"/>
            </w:tcBorders>
          </w:tcPr>
          <w:p w:rsidR="005B7042" w:rsidRPr="00966B17" w:rsidRDefault="005B7042">
            <w:pPr>
              <w:spacing w:beforeLines="50" w:before="161" w:afterLines="50" w:after="161"/>
              <w:ind w:firstLineChars="0" w:firstLine="0"/>
              <w:jc w:val="center"/>
              <w:rPr>
                <w:sz w:val="18"/>
                <w:szCs w:val="18"/>
              </w:rPr>
            </w:pPr>
          </w:p>
        </w:tc>
        <w:tc>
          <w:tcPr>
            <w:tcW w:w="1676" w:type="dxa"/>
            <w:tcBorders>
              <w:bottom w:val="single" w:sz="8" w:space="0" w:color="auto"/>
            </w:tcBorders>
          </w:tcPr>
          <w:p w:rsidR="005B7042" w:rsidRPr="00966B17" w:rsidRDefault="005B7042">
            <w:pPr>
              <w:spacing w:beforeLines="50" w:before="161" w:afterLines="50" w:after="161"/>
              <w:ind w:firstLineChars="0" w:firstLine="0"/>
              <w:jc w:val="center"/>
              <w:rPr>
                <w:sz w:val="18"/>
                <w:szCs w:val="18"/>
              </w:rPr>
            </w:pPr>
          </w:p>
        </w:tc>
        <w:tc>
          <w:tcPr>
            <w:tcW w:w="2117" w:type="dxa"/>
            <w:tcBorders>
              <w:bottom w:val="single" w:sz="8" w:space="0" w:color="auto"/>
            </w:tcBorders>
          </w:tcPr>
          <w:p w:rsidR="005B7042" w:rsidRPr="00966B17" w:rsidRDefault="005B7042">
            <w:pPr>
              <w:spacing w:beforeLines="50" w:before="161" w:afterLines="50" w:after="161"/>
              <w:ind w:firstLineChars="0" w:firstLine="0"/>
              <w:jc w:val="center"/>
              <w:rPr>
                <w:sz w:val="18"/>
                <w:szCs w:val="18"/>
              </w:rPr>
            </w:pPr>
          </w:p>
        </w:tc>
        <w:tc>
          <w:tcPr>
            <w:tcW w:w="1134" w:type="dxa"/>
            <w:tcBorders>
              <w:bottom w:val="single" w:sz="8" w:space="0" w:color="auto"/>
            </w:tcBorders>
          </w:tcPr>
          <w:p w:rsidR="005B7042" w:rsidRPr="00966B17" w:rsidRDefault="005B7042">
            <w:pPr>
              <w:spacing w:beforeLines="50" w:before="161" w:afterLines="50" w:after="161"/>
              <w:ind w:firstLineChars="0" w:firstLine="0"/>
              <w:jc w:val="center"/>
              <w:rPr>
                <w:sz w:val="18"/>
                <w:szCs w:val="18"/>
              </w:rPr>
            </w:pPr>
          </w:p>
        </w:tc>
      </w:tr>
    </w:tbl>
    <w:p w:rsidR="005B7042" w:rsidRPr="00966B17" w:rsidRDefault="005B7042">
      <w:pPr>
        <w:topLinePunct/>
        <w:ind w:firstLine="420"/>
      </w:pPr>
    </w:p>
    <w:p w:rsidR="005B7042" w:rsidRPr="00966B17" w:rsidRDefault="007472E3">
      <w:pPr>
        <w:pStyle w:val="2"/>
        <w:spacing w:beforeLines="0" w:afterLines="0"/>
        <w:ind w:firstLine="420"/>
        <w:rPr>
          <w:rFonts w:ascii="黑体"/>
          <w:b w:val="0"/>
          <w:bCs w:val="0"/>
          <w:snapToGrid w:val="0"/>
          <w:sz w:val="21"/>
          <w:szCs w:val="21"/>
        </w:rPr>
      </w:pPr>
      <w:bookmarkStart w:id="34" w:name="_Toc49798423"/>
      <w:r w:rsidRPr="00966B17">
        <w:rPr>
          <w:rFonts w:ascii="黑体" w:hAnsi="黑体" w:cs="黑体"/>
          <w:b w:val="0"/>
          <w:bCs w:val="0"/>
          <w:sz w:val="21"/>
          <w:szCs w:val="21"/>
        </w:rPr>
        <w:t xml:space="preserve">4.2 </w:t>
      </w:r>
      <w:r w:rsidRPr="00966B17">
        <w:rPr>
          <w:rFonts w:ascii="黑体" w:hAnsi="黑体" w:cs="黑体" w:hint="eastAsia"/>
          <w:b w:val="0"/>
          <w:bCs w:val="0"/>
          <w:snapToGrid w:val="0"/>
          <w:sz w:val="21"/>
          <w:szCs w:val="21"/>
        </w:rPr>
        <w:t>销售及运行业绩表</w:t>
      </w:r>
      <w:bookmarkEnd w:id="34"/>
    </w:p>
    <w:p w:rsidR="005B7042" w:rsidRPr="00966B17" w:rsidRDefault="007472E3">
      <w:pPr>
        <w:ind w:firstLineChars="0" w:firstLine="0"/>
        <w:jc w:val="center"/>
        <w:rPr>
          <w:rFonts w:ascii="黑体" w:eastAsia="黑体"/>
        </w:rPr>
      </w:pPr>
      <w:r w:rsidRPr="00966B17">
        <w:rPr>
          <w:rFonts w:ascii="黑体" w:eastAsia="黑体" w:cs="黑体" w:hint="eastAsia"/>
        </w:rPr>
        <w:t>表</w:t>
      </w:r>
      <w:r w:rsidRPr="00966B17">
        <w:rPr>
          <w:rFonts w:ascii="黑体" w:eastAsia="黑体" w:cs="黑体"/>
        </w:rPr>
        <w:t xml:space="preserve">8 </w:t>
      </w:r>
      <w:r w:rsidRPr="00966B17">
        <w:rPr>
          <w:rFonts w:ascii="黑体" w:eastAsia="黑体" w:cs="黑体" w:hint="eastAsia"/>
        </w:rPr>
        <w:t>销售及运行业绩表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3"/>
        <w:gridCol w:w="1512"/>
        <w:gridCol w:w="1512"/>
        <w:gridCol w:w="1512"/>
        <w:gridCol w:w="1512"/>
        <w:gridCol w:w="1212"/>
        <w:gridCol w:w="1252"/>
      </w:tblGrid>
      <w:tr w:rsidR="00966B17" w:rsidRPr="00966B17">
        <w:trPr>
          <w:tblHeader/>
          <w:jc w:val="center"/>
        </w:trPr>
        <w:tc>
          <w:tcPr>
            <w:tcW w:w="713"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序号</w:t>
            </w:r>
          </w:p>
        </w:tc>
        <w:tc>
          <w:tcPr>
            <w:tcW w:w="1512"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产品型号</w:t>
            </w:r>
          </w:p>
        </w:tc>
        <w:tc>
          <w:tcPr>
            <w:tcW w:w="1512"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运行单位</w:t>
            </w:r>
          </w:p>
        </w:tc>
        <w:tc>
          <w:tcPr>
            <w:tcW w:w="1512"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投运数量</w:t>
            </w:r>
          </w:p>
        </w:tc>
        <w:tc>
          <w:tcPr>
            <w:tcW w:w="1512"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投运时间</w:t>
            </w:r>
          </w:p>
        </w:tc>
        <w:tc>
          <w:tcPr>
            <w:tcW w:w="1212" w:type="dxa"/>
            <w:tcBorders>
              <w:top w:val="single" w:sz="8" w:space="0" w:color="auto"/>
            </w:tcBorders>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联系人及</w:t>
            </w:r>
            <w:r w:rsidRPr="00966B17">
              <w:rPr>
                <w:rFonts w:ascii="宋体"/>
                <w:sz w:val="18"/>
                <w:szCs w:val="18"/>
              </w:rPr>
              <w:br/>
            </w:r>
            <w:r w:rsidRPr="00966B17">
              <w:rPr>
                <w:rFonts w:ascii="宋体" w:hAnsi="宋体" w:cs="宋体" w:hint="eastAsia"/>
                <w:sz w:val="18"/>
                <w:szCs w:val="18"/>
              </w:rPr>
              <w:t>电话</w:t>
            </w:r>
          </w:p>
        </w:tc>
        <w:tc>
          <w:tcPr>
            <w:tcW w:w="1252"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备注</w:t>
            </w:r>
          </w:p>
        </w:tc>
      </w:tr>
      <w:tr w:rsidR="00966B17" w:rsidRPr="00966B17">
        <w:trPr>
          <w:jc w:val="center"/>
        </w:trPr>
        <w:tc>
          <w:tcPr>
            <w:tcW w:w="713"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212" w:type="dxa"/>
          </w:tcPr>
          <w:p w:rsidR="005B7042" w:rsidRPr="00966B17" w:rsidRDefault="005B7042">
            <w:pPr>
              <w:topLinePunct/>
              <w:spacing w:beforeLines="50" w:before="161" w:afterLines="50" w:after="161"/>
              <w:ind w:firstLineChars="0" w:firstLine="0"/>
              <w:rPr>
                <w:rFonts w:ascii="宋体"/>
                <w:sz w:val="18"/>
                <w:szCs w:val="18"/>
              </w:rPr>
            </w:pPr>
          </w:p>
        </w:tc>
        <w:tc>
          <w:tcPr>
            <w:tcW w:w="1252" w:type="dxa"/>
            <w:vAlign w:val="center"/>
          </w:tcPr>
          <w:p w:rsidR="005B7042" w:rsidRPr="00966B17" w:rsidRDefault="005B7042">
            <w:pPr>
              <w:topLinePunct/>
              <w:spacing w:beforeLines="50" w:before="161" w:afterLines="50" w:after="161"/>
              <w:ind w:firstLineChars="0" w:firstLine="0"/>
              <w:rPr>
                <w:rFonts w:ascii="宋体"/>
                <w:sz w:val="18"/>
                <w:szCs w:val="18"/>
              </w:rPr>
            </w:pPr>
          </w:p>
        </w:tc>
      </w:tr>
      <w:tr w:rsidR="00966B17" w:rsidRPr="00966B17">
        <w:trPr>
          <w:jc w:val="center"/>
        </w:trPr>
        <w:tc>
          <w:tcPr>
            <w:tcW w:w="713"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212" w:type="dxa"/>
          </w:tcPr>
          <w:p w:rsidR="005B7042" w:rsidRPr="00966B17" w:rsidRDefault="005B7042">
            <w:pPr>
              <w:topLinePunct/>
              <w:spacing w:beforeLines="50" w:before="161" w:afterLines="50" w:after="161"/>
              <w:ind w:firstLineChars="0" w:firstLine="0"/>
              <w:rPr>
                <w:rFonts w:ascii="宋体"/>
                <w:sz w:val="18"/>
                <w:szCs w:val="18"/>
              </w:rPr>
            </w:pPr>
          </w:p>
        </w:tc>
        <w:tc>
          <w:tcPr>
            <w:tcW w:w="1252" w:type="dxa"/>
            <w:vAlign w:val="center"/>
          </w:tcPr>
          <w:p w:rsidR="005B7042" w:rsidRPr="00966B17" w:rsidRDefault="005B7042">
            <w:pPr>
              <w:topLinePunct/>
              <w:spacing w:beforeLines="50" w:before="161" w:afterLines="50" w:after="161"/>
              <w:ind w:firstLineChars="0" w:firstLine="0"/>
              <w:rPr>
                <w:rFonts w:ascii="宋体"/>
                <w:sz w:val="18"/>
                <w:szCs w:val="18"/>
              </w:rPr>
            </w:pPr>
          </w:p>
        </w:tc>
      </w:tr>
      <w:tr w:rsidR="00966B17" w:rsidRPr="00966B17">
        <w:trPr>
          <w:jc w:val="center"/>
        </w:trPr>
        <w:tc>
          <w:tcPr>
            <w:tcW w:w="713"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212" w:type="dxa"/>
          </w:tcPr>
          <w:p w:rsidR="005B7042" w:rsidRPr="00966B17" w:rsidRDefault="005B7042">
            <w:pPr>
              <w:topLinePunct/>
              <w:spacing w:beforeLines="50" w:before="161" w:afterLines="50" w:after="161"/>
              <w:ind w:firstLineChars="0" w:firstLine="0"/>
              <w:rPr>
                <w:rFonts w:ascii="宋体"/>
                <w:sz w:val="18"/>
                <w:szCs w:val="18"/>
              </w:rPr>
            </w:pPr>
          </w:p>
        </w:tc>
        <w:tc>
          <w:tcPr>
            <w:tcW w:w="1252" w:type="dxa"/>
            <w:vAlign w:val="center"/>
          </w:tcPr>
          <w:p w:rsidR="005B7042" w:rsidRPr="00966B17" w:rsidRDefault="005B7042">
            <w:pPr>
              <w:topLinePunct/>
              <w:spacing w:beforeLines="50" w:before="161" w:afterLines="50" w:after="161"/>
              <w:ind w:firstLineChars="0" w:firstLine="0"/>
              <w:rPr>
                <w:rFonts w:ascii="宋体"/>
                <w:sz w:val="18"/>
                <w:szCs w:val="18"/>
              </w:rPr>
            </w:pPr>
          </w:p>
        </w:tc>
      </w:tr>
      <w:tr w:rsidR="00966B17" w:rsidRPr="00966B17">
        <w:trPr>
          <w:jc w:val="center"/>
        </w:trPr>
        <w:tc>
          <w:tcPr>
            <w:tcW w:w="713"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212" w:type="dxa"/>
          </w:tcPr>
          <w:p w:rsidR="005B7042" w:rsidRPr="00966B17" w:rsidRDefault="005B7042">
            <w:pPr>
              <w:topLinePunct/>
              <w:spacing w:beforeLines="50" w:before="161" w:afterLines="50" w:after="161"/>
              <w:ind w:firstLineChars="0" w:firstLine="0"/>
              <w:rPr>
                <w:rFonts w:ascii="宋体"/>
                <w:sz w:val="18"/>
                <w:szCs w:val="18"/>
              </w:rPr>
            </w:pPr>
          </w:p>
        </w:tc>
        <w:tc>
          <w:tcPr>
            <w:tcW w:w="1252" w:type="dxa"/>
            <w:vAlign w:val="center"/>
          </w:tcPr>
          <w:p w:rsidR="005B7042" w:rsidRPr="00966B17" w:rsidRDefault="005B7042">
            <w:pPr>
              <w:topLinePunct/>
              <w:spacing w:beforeLines="50" w:before="161" w:afterLines="50" w:after="161"/>
              <w:ind w:firstLineChars="0" w:firstLine="0"/>
              <w:rPr>
                <w:rFonts w:ascii="宋体"/>
                <w:sz w:val="18"/>
                <w:szCs w:val="18"/>
              </w:rPr>
            </w:pPr>
          </w:p>
        </w:tc>
      </w:tr>
      <w:tr w:rsidR="00966B17" w:rsidRPr="00966B17">
        <w:trPr>
          <w:jc w:val="center"/>
        </w:trPr>
        <w:tc>
          <w:tcPr>
            <w:tcW w:w="713"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212" w:type="dxa"/>
          </w:tcPr>
          <w:p w:rsidR="005B7042" w:rsidRPr="00966B17" w:rsidRDefault="005B7042">
            <w:pPr>
              <w:topLinePunct/>
              <w:spacing w:beforeLines="50" w:before="161" w:afterLines="50" w:after="161"/>
              <w:ind w:firstLineChars="0" w:firstLine="0"/>
              <w:rPr>
                <w:rFonts w:ascii="宋体"/>
                <w:sz w:val="18"/>
                <w:szCs w:val="18"/>
              </w:rPr>
            </w:pPr>
          </w:p>
        </w:tc>
        <w:tc>
          <w:tcPr>
            <w:tcW w:w="1252" w:type="dxa"/>
            <w:vAlign w:val="center"/>
          </w:tcPr>
          <w:p w:rsidR="005B7042" w:rsidRPr="00966B17" w:rsidRDefault="005B7042">
            <w:pPr>
              <w:topLinePunct/>
              <w:spacing w:beforeLines="50" w:before="161" w:afterLines="50" w:after="161"/>
              <w:ind w:firstLineChars="0" w:firstLine="0"/>
              <w:rPr>
                <w:rFonts w:ascii="宋体"/>
                <w:sz w:val="18"/>
                <w:szCs w:val="18"/>
              </w:rPr>
            </w:pPr>
          </w:p>
        </w:tc>
      </w:tr>
      <w:tr w:rsidR="00966B17" w:rsidRPr="00966B17">
        <w:trPr>
          <w:jc w:val="center"/>
        </w:trPr>
        <w:tc>
          <w:tcPr>
            <w:tcW w:w="713"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212" w:type="dxa"/>
          </w:tcPr>
          <w:p w:rsidR="005B7042" w:rsidRPr="00966B17" w:rsidRDefault="005B7042">
            <w:pPr>
              <w:topLinePunct/>
              <w:spacing w:beforeLines="50" w:before="161" w:afterLines="50" w:after="161"/>
              <w:ind w:firstLineChars="0" w:firstLine="0"/>
              <w:rPr>
                <w:rFonts w:ascii="宋体"/>
                <w:sz w:val="18"/>
                <w:szCs w:val="18"/>
              </w:rPr>
            </w:pPr>
          </w:p>
        </w:tc>
        <w:tc>
          <w:tcPr>
            <w:tcW w:w="1252" w:type="dxa"/>
            <w:vAlign w:val="center"/>
          </w:tcPr>
          <w:p w:rsidR="005B7042" w:rsidRPr="00966B17" w:rsidRDefault="005B7042">
            <w:pPr>
              <w:topLinePunct/>
              <w:spacing w:beforeLines="50" w:before="161" w:afterLines="50" w:after="161"/>
              <w:ind w:firstLineChars="0" w:firstLine="0"/>
              <w:rPr>
                <w:rFonts w:ascii="宋体"/>
                <w:sz w:val="18"/>
                <w:szCs w:val="18"/>
              </w:rPr>
            </w:pPr>
          </w:p>
        </w:tc>
      </w:tr>
      <w:tr w:rsidR="00966B17" w:rsidRPr="00966B17">
        <w:trPr>
          <w:jc w:val="center"/>
        </w:trPr>
        <w:tc>
          <w:tcPr>
            <w:tcW w:w="713"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212" w:type="dxa"/>
          </w:tcPr>
          <w:p w:rsidR="005B7042" w:rsidRPr="00966B17" w:rsidRDefault="005B7042">
            <w:pPr>
              <w:topLinePunct/>
              <w:spacing w:beforeLines="50" w:before="161" w:afterLines="50" w:after="161"/>
              <w:ind w:firstLineChars="0" w:firstLine="0"/>
              <w:rPr>
                <w:rFonts w:ascii="宋体"/>
                <w:sz w:val="18"/>
                <w:szCs w:val="18"/>
              </w:rPr>
            </w:pPr>
          </w:p>
        </w:tc>
        <w:tc>
          <w:tcPr>
            <w:tcW w:w="1252" w:type="dxa"/>
            <w:vAlign w:val="center"/>
          </w:tcPr>
          <w:p w:rsidR="005B7042" w:rsidRPr="00966B17" w:rsidRDefault="005B7042">
            <w:pPr>
              <w:topLinePunct/>
              <w:spacing w:beforeLines="50" w:before="161" w:afterLines="50" w:after="161"/>
              <w:ind w:firstLineChars="0" w:firstLine="0"/>
              <w:rPr>
                <w:rFonts w:ascii="宋体"/>
                <w:sz w:val="18"/>
                <w:szCs w:val="18"/>
              </w:rPr>
            </w:pPr>
          </w:p>
        </w:tc>
      </w:tr>
      <w:tr w:rsidR="005B7042" w:rsidRPr="00966B17">
        <w:trPr>
          <w:jc w:val="center"/>
        </w:trPr>
        <w:tc>
          <w:tcPr>
            <w:tcW w:w="713" w:type="dxa"/>
            <w:tcBorders>
              <w:bottom w:val="single" w:sz="8" w:space="0" w:color="auto"/>
            </w:tcBorders>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tcBorders>
              <w:bottom w:val="single" w:sz="8" w:space="0" w:color="auto"/>
            </w:tcBorders>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tcBorders>
              <w:bottom w:val="single" w:sz="8" w:space="0" w:color="auto"/>
            </w:tcBorders>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tcBorders>
              <w:bottom w:val="single" w:sz="8" w:space="0" w:color="auto"/>
            </w:tcBorders>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512" w:type="dxa"/>
            <w:tcBorders>
              <w:bottom w:val="single" w:sz="8" w:space="0" w:color="auto"/>
            </w:tcBorders>
            <w:vAlign w:val="center"/>
          </w:tcPr>
          <w:p w:rsidR="005B7042" w:rsidRPr="00966B17" w:rsidRDefault="005B7042">
            <w:pPr>
              <w:topLinePunct/>
              <w:spacing w:beforeLines="50" w:before="161" w:afterLines="50" w:after="161"/>
              <w:ind w:firstLineChars="0" w:firstLine="0"/>
              <w:rPr>
                <w:rFonts w:ascii="宋体"/>
                <w:sz w:val="18"/>
                <w:szCs w:val="18"/>
              </w:rPr>
            </w:pPr>
          </w:p>
        </w:tc>
        <w:tc>
          <w:tcPr>
            <w:tcW w:w="1212" w:type="dxa"/>
            <w:tcBorders>
              <w:bottom w:val="single" w:sz="8" w:space="0" w:color="auto"/>
            </w:tcBorders>
          </w:tcPr>
          <w:p w:rsidR="005B7042" w:rsidRPr="00966B17" w:rsidRDefault="005B7042">
            <w:pPr>
              <w:topLinePunct/>
              <w:spacing w:beforeLines="50" w:before="161" w:afterLines="50" w:after="161"/>
              <w:ind w:firstLineChars="0" w:firstLine="0"/>
              <w:rPr>
                <w:rFonts w:ascii="宋体"/>
                <w:sz w:val="18"/>
                <w:szCs w:val="18"/>
              </w:rPr>
            </w:pPr>
          </w:p>
        </w:tc>
        <w:tc>
          <w:tcPr>
            <w:tcW w:w="1252" w:type="dxa"/>
            <w:tcBorders>
              <w:bottom w:val="single" w:sz="8" w:space="0" w:color="auto"/>
            </w:tcBorders>
            <w:vAlign w:val="center"/>
          </w:tcPr>
          <w:p w:rsidR="005B7042" w:rsidRPr="00966B17" w:rsidRDefault="005B7042">
            <w:pPr>
              <w:topLinePunct/>
              <w:spacing w:beforeLines="50" w:before="161" w:afterLines="50" w:after="161"/>
              <w:ind w:firstLineChars="0" w:firstLine="0"/>
              <w:rPr>
                <w:rFonts w:ascii="宋体"/>
                <w:sz w:val="18"/>
                <w:szCs w:val="18"/>
              </w:rPr>
            </w:pPr>
          </w:p>
        </w:tc>
      </w:tr>
    </w:tbl>
    <w:p w:rsidR="005B7042" w:rsidRPr="00966B17" w:rsidRDefault="005B7042">
      <w:pPr>
        <w:ind w:firstLine="420"/>
      </w:pPr>
    </w:p>
    <w:p w:rsidR="005B7042" w:rsidRPr="00966B17" w:rsidRDefault="007472E3">
      <w:pPr>
        <w:pStyle w:val="2"/>
        <w:spacing w:beforeLines="0" w:afterLines="0"/>
        <w:ind w:firstLine="420"/>
        <w:rPr>
          <w:rFonts w:ascii="黑体"/>
          <w:b w:val="0"/>
          <w:bCs w:val="0"/>
          <w:sz w:val="21"/>
          <w:szCs w:val="21"/>
        </w:rPr>
      </w:pPr>
      <w:bookmarkStart w:id="35" w:name="_Toc49798424"/>
      <w:r w:rsidRPr="00966B17">
        <w:rPr>
          <w:rFonts w:ascii="黑体" w:hAnsi="黑体" w:cs="黑体"/>
          <w:b w:val="0"/>
          <w:bCs w:val="0"/>
          <w:sz w:val="21"/>
          <w:szCs w:val="21"/>
        </w:rPr>
        <w:t xml:space="preserve">4.3 </w:t>
      </w:r>
      <w:r w:rsidRPr="00966B17">
        <w:rPr>
          <w:rFonts w:ascii="黑体" w:hAnsi="黑体" w:cs="黑体" w:hint="eastAsia"/>
          <w:b w:val="0"/>
          <w:bCs w:val="0"/>
          <w:snapToGrid w:val="0"/>
          <w:sz w:val="21"/>
          <w:szCs w:val="21"/>
        </w:rPr>
        <w:t>主要组部件材料</w:t>
      </w:r>
      <w:bookmarkEnd w:id="35"/>
    </w:p>
    <w:p w:rsidR="005B7042" w:rsidRPr="00966B17" w:rsidRDefault="005B7042">
      <w:pPr>
        <w:ind w:firstLineChars="0" w:firstLine="0"/>
        <w:jc w:val="center"/>
        <w:rPr>
          <w:rFonts w:ascii="黑体" w:eastAsia="黑体" w:cs="黑体"/>
        </w:rPr>
      </w:pPr>
    </w:p>
    <w:p w:rsidR="005B7042" w:rsidRPr="00966B17" w:rsidRDefault="007472E3">
      <w:pPr>
        <w:ind w:firstLineChars="0" w:firstLine="0"/>
        <w:jc w:val="center"/>
        <w:rPr>
          <w:rFonts w:ascii="黑体" w:eastAsia="黑体"/>
        </w:rPr>
      </w:pPr>
      <w:r w:rsidRPr="00966B17">
        <w:rPr>
          <w:rFonts w:ascii="黑体" w:eastAsia="黑体" w:cs="黑体" w:hint="eastAsia"/>
        </w:rPr>
        <w:t>表</w:t>
      </w:r>
      <w:r w:rsidRPr="00966B17">
        <w:rPr>
          <w:rFonts w:ascii="黑体" w:eastAsia="黑体" w:cs="黑体"/>
        </w:rPr>
        <w:t xml:space="preserve">9 </w:t>
      </w:r>
      <w:r w:rsidRPr="00966B17">
        <w:rPr>
          <w:rFonts w:ascii="黑体" w:eastAsia="黑体" w:cs="黑体" w:hint="eastAsia"/>
        </w:rPr>
        <w:t>主要组部件材料表（卖方提供）</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80"/>
        <w:gridCol w:w="1241"/>
        <w:gridCol w:w="1242"/>
        <w:gridCol w:w="1242"/>
        <w:gridCol w:w="1242"/>
        <w:gridCol w:w="1242"/>
        <w:gridCol w:w="1242"/>
      </w:tblGrid>
      <w:tr w:rsidR="00966B17" w:rsidRPr="00966B17">
        <w:trPr>
          <w:jc w:val="center"/>
        </w:trPr>
        <w:tc>
          <w:tcPr>
            <w:tcW w:w="1680" w:type="dxa"/>
            <w:tcBorders>
              <w:top w:val="single" w:sz="8" w:space="0" w:color="auto"/>
            </w:tcBorders>
            <w:vAlign w:val="center"/>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主要组部件名称</w:t>
            </w:r>
          </w:p>
        </w:tc>
        <w:tc>
          <w:tcPr>
            <w:tcW w:w="1241" w:type="dxa"/>
            <w:tcBorders>
              <w:top w:val="single" w:sz="8" w:space="0" w:color="auto"/>
            </w:tcBorders>
            <w:vAlign w:val="center"/>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规格</w:t>
            </w:r>
          </w:p>
        </w:tc>
        <w:tc>
          <w:tcPr>
            <w:tcW w:w="1242" w:type="dxa"/>
            <w:tcBorders>
              <w:top w:val="single" w:sz="8" w:space="0" w:color="auto"/>
            </w:tcBorders>
            <w:vAlign w:val="center"/>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数量</w:t>
            </w:r>
          </w:p>
        </w:tc>
        <w:tc>
          <w:tcPr>
            <w:tcW w:w="1242" w:type="dxa"/>
            <w:tcBorders>
              <w:top w:val="single" w:sz="8" w:space="0" w:color="auto"/>
            </w:tcBorders>
            <w:vAlign w:val="center"/>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单位</w:t>
            </w:r>
          </w:p>
        </w:tc>
        <w:tc>
          <w:tcPr>
            <w:tcW w:w="1242" w:type="dxa"/>
            <w:tcBorders>
              <w:top w:val="single" w:sz="8" w:space="0" w:color="auto"/>
            </w:tcBorders>
            <w:vAlign w:val="center"/>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供应商名称</w:t>
            </w:r>
          </w:p>
        </w:tc>
        <w:tc>
          <w:tcPr>
            <w:tcW w:w="1242" w:type="dxa"/>
            <w:tcBorders>
              <w:top w:val="single" w:sz="8" w:space="0" w:color="auto"/>
            </w:tcBorders>
            <w:vAlign w:val="center"/>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原产地</w:t>
            </w:r>
          </w:p>
        </w:tc>
        <w:tc>
          <w:tcPr>
            <w:tcW w:w="1242" w:type="dxa"/>
            <w:tcBorders>
              <w:top w:val="single" w:sz="8" w:space="0" w:color="auto"/>
            </w:tcBorders>
            <w:vAlign w:val="center"/>
          </w:tcPr>
          <w:p w:rsidR="005B7042" w:rsidRPr="00966B17" w:rsidRDefault="007472E3">
            <w:pPr>
              <w:spacing w:beforeLines="50" w:before="161" w:afterLines="50" w:after="161"/>
              <w:ind w:firstLineChars="0" w:firstLine="0"/>
              <w:jc w:val="center"/>
              <w:rPr>
                <w:sz w:val="18"/>
                <w:szCs w:val="18"/>
              </w:rPr>
            </w:pPr>
            <w:r w:rsidRPr="00966B17">
              <w:rPr>
                <w:rFonts w:cs="宋体" w:hint="eastAsia"/>
                <w:sz w:val="18"/>
                <w:szCs w:val="18"/>
              </w:rPr>
              <w:t>备注</w:t>
            </w:r>
          </w:p>
        </w:tc>
      </w:tr>
      <w:tr w:rsidR="00966B17" w:rsidRPr="00966B17">
        <w:trPr>
          <w:jc w:val="center"/>
        </w:trPr>
        <w:tc>
          <w:tcPr>
            <w:tcW w:w="1680" w:type="dxa"/>
            <w:vAlign w:val="center"/>
          </w:tcPr>
          <w:p w:rsidR="005B7042" w:rsidRPr="00966B17" w:rsidRDefault="005B7042">
            <w:pPr>
              <w:spacing w:beforeLines="50" w:before="161" w:afterLines="50" w:after="161"/>
              <w:ind w:firstLineChars="0" w:firstLine="0"/>
              <w:jc w:val="center"/>
              <w:rPr>
                <w:sz w:val="18"/>
                <w:szCs w:val="18"/>
              </w:rPr>
            </w:pPr>
          </w:p>
        </w:tc>
        <w:tc>
          <w:tcPr>
            <w:tcW w:w="1241"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r>
      <w:tr w:rsidR="00966B17" w:rsidRPr="00966B17">
        <w:trPr>
          <w:jc w:val="center"/>
        </w:trPr>
        <w:tc>
          <w:tcPr>
            <w:tcW w:w="1680" w:type="dxa"/>
            <w:vAlign w:val="center"/>
          </w:tcPr>
          <w:p w:rsidR="005B7042" w:rsidRPr="00966B17" w:rsidRDefault="005B7042">
            <w:pPr>
              <w:spacing w:beforeLines="50" w:before="161" w:afterLines="50" w:after="161"/>
              <w:ind w:firstLineChars="0" w:firstLine="0"/>
              <w:jc w:val="center"/>
              <w:rPr>
                <w:sz w:val="18"/>
                <w:szCs w:val="18"/>
              </w:rPr>
            </w:pPr>
          </w:p>
        </w:tc>
        <w:tc>
          <w:tcPr>
            <w:tcW w:w="1241"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r>
      <w:tr w:rsidR="00966B17" w:rsidRPr="00966B17">
        <w:trPr>
          <w:jc w:val="center"/>
        </w:trPr>
        <w:tc>
          <w:tcPr>
            <w:tcW w:w="1680" w:type="dxa"/>
            <w:vAlign w:val="center"/>
          </w:tcPr>
          <w:p w:rsidR="005B7042" w:rsidRPr="00966B17" w:rsidRDefault="005B7042">
            <w:pPr>
              <w:spacing w:beforeLines="50" w:before="161" w:afterLines="50" w:after="161"/>
              <w:ind w:firstLineChars="0" w:firstLine="0"/>
              <w:jc w:val="center"/>
              <w:rPr>
                <w:sz w:val="18"/>
                <w:szCs w:val="18"/>
              </w:rPr>
            </w:pPr>
          </w:p>
        </w:tc>
        <w:tc>
          <w:tcPr>
            <w:tcW w:w="1241"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c>
          <w:tcPr>
            <w:tcW w:w="1242" w:type="dxa"/>
            <w:vAlign w:val="center"/>
          </w:tcPr>
          <w:p w:rsidR="005B7042" w:rsidRPr="00966B17" w:rsidRDefault="005B7042">
            <w:pPr>
              <w:spacing w:beforeLines="50" w:before="161" w:afterLines="50" w:after="161"/>
              <w:ind w:firstLineChars="0" w:firstLine="0"/>
              <w:jc w:val="center"/>
              <w:rPr>
                <w:sz w:val="18"/>
                <w:szCs w:val="18"/>
              </w:rPr>
            </w:pPr>
          </w:p>
        </w:tc>
      </w:tr>
      <w:tr w:rsidR="005B7042" w:rsidRPr="00966B17">
        <w:trPr>
          <w:jc w:val="center"/>
        </w:trPr>
        <w:tc>
          <w:tcPr>
            <w:tcW w:w="1680" w:type="dxa"/>
            <w:tcBorders>
              <w:bottom w:val="single" w:sz="8" w:space="0" w:color="auto"/>
            </w:tcBorders>
            <w:vAlign w:val="center"/>
          </w:tcPr>
          <w:p w:rsidR="005B7042" w:rsidRPr="00966B17" w:rsidRDefault="005B7042">
            <w:pPr>
              <w:spacing w:beforeLines="50" w:before="161" w:afterLines="50" w:after="161"/>
              <w:ind w:firstLineChars="0" w:firstLine="0"/>
              <w:jc w:val="center"/>
              <w:rPr>
                <w:sz w:val="18"/>
                <w:szCs w:val="18"/>
              </w:rPr>
            </w:pPr>
          </w:p>
        </w:tc>
        <w:tc>
          <w:tcPr>
            <w:tcW w:w="1241" w:type="dxa"/>
            <w:tcBorders>
              <w:bottom w:val="single" w:sz="8" w:space="0" w:color="auto"/>
            </w:tcBorders>
            <w:vAlign w:val="center"/>
          </w:tcPr>
          <w:p w:rsidR="005B7042" w:rsidRPr="00966B17" w:rsidRDefault="005B7042">
            <w:pPr>
              <w:spacing w:beforeLines="50" w:before="161" w:afterLines="50" w:after="161"/>
              <w:ind w:firstLineChars="0" w:firstLine="0"/>
              <w:jc w:val="center"/>
              <w:rPr>
                <w:sz w:val="18"/>
                <w:szCs w:val="18"/>
              </w:rPr>
            </w:pPr>
          </w:p>
        </w:tc>
        <w:tc>
          <w:tcPr>
            <w:tcW w:w="1242" w:type="dxa"/>
            <w:tcBorders>
              <w:bottom w:val="single" w:sz="8" w:space="0" w:color="auto"/>
            </w:tcBorders>
            <w:vAlign w:val="center"/>
          </w:tcPr>
          <w:p w:rsidR="005B7042" w:rsidRPr="00966B17" w:rsidRDefault="005B7042">
            <w:pPr>
              <w:spacing w:beforeLines="50" w:before="161" w:afterLines="50" w:after="161"/>
              <w:ind w:firstLineChars="0" w:firstLine="0"/>
              <w:jc w:val="center"/>
              <w:rPr>
                <w:sz w:val="18"/>
                <w:szCs w:val="18"/>
              </w:rPr>
            </w:pPr>
          </w:p>
        </w:tc>
        <w:tc>
          <w:tcPr>
            <w:tcW w:w="1242" w:type="dxa"/>
            <w:tcBorders>
              <w:bottom w:val="single" w:sz="8" w:space="0" w:color="auto"/>
            </w:tcBorders>
            <w:vAlign w:val="center"/>
          </w:tcPr>
          <w:p w:rsidR="005B7042" w:rsidRPr="00966B17" w:rsidRDefault="005B7042">
            <w:pPr>
              <w:spacing w:beforeLines="50" w:before="161" w:afterLines="50" w:after="161"/>
              <w:ind w:firstLineChars="0" w:firstLine="0"/>
              <w:jc w:val="center"/>
              <w:rPr>
                <w:sz w:val="18"/>
                <w:szCs w:val="18"/>
              </w:rPr>
            </w:pPr>
          </w:p>
        </w:tc>
        <w:tc>
          <w:tcPr>
            <w:tcW w:w="1242" w:type="dxa"/>
            <w:tcBorders>
              <w:bottom w:val="single" w:sz="8" w:space="0" w:color="auto"/>
            </w:tcBorders>
            <w:vAlign w:val="center"/>
          </w:tcPr>
          <w:p w:rsidR="005B7042" w:rsidRPr="00966B17" w:rsidRDefault="005B7042">
            <w:pPr>
              <w:spacing w:beforeLines="50" w:before="161" w:afterLines="50" w:after="161"/>
              <w:ind w:firstLineChars="0" w:firstLine="0"/>
              <w:jc w:val="center"/>
              <w:rPr>
                <w:sz w:val="18"/>
                <w:szCs w:val="18"/>
              </w:rPr>
            </w:pPr>
          </w:p>
        </w:tc>
        <w:tc>
          <w:tcPr>
            <w:tcW w:w="1242" w:type="dxa"/>
            <w:tcBorders>
              <w:bottom w:val="single" w:sz="8" w:space="0" w:color="auto"/>
            </w:tcBorders>
            <w:vAlign w:val="center"/>
          </w:tcPr>
          <w:p w:rsidR="005B7042" w:rsidRPr="00966B17" w:rsidRDefault="005B7042">
            <w:pPr>
              <w:spacing w:beforeLines="50" w:before="161" w:afterLines="50" w:after="161"/>
              <w:ind w:firstLineChars="0" w:firstLine="0"/>
              <w:jc w:val="center"/>
              <w:rPr>
                <w:sz w:val="18"/>
                <w:szCs w:val="18"/>
              </w:rPr>
            </w:pPr>
          </w:p>
        </w:tc>
        <w:tc>
          <w:tcPr>
            <w:tcW w:w="1242" w:type="dxa"/>
            <w:tcBorders>
              <w:bottom w:val="single" w:sz="8" w:space="0" w:color="auto"/>
            </w:tcBorders>
            <w:vAlign w:val="center"/>
          </w:tcPr>
          <w:p w:rsidR="005B7042" w:rsidRPr="00966B17" w:rsidRDefault="005B7042">
            <w:pPr>
              <w:spacing w:beforeLines="50" w:before="161" w:afterLines="50" w:after="161"/>
              <w:ind w:firstLineChars="0" w:firstLine="0"/>
              <w:jc w:val="center"/>
              <w:rPr>
                <w:sz w:val="18"/>
                <w:szCs w:val="18"/>
              </w:rPr>
            </w:pPr>
          </w:p>
        </w:tc>
      </w:tr>
    </w:tbl>
    <w:p w:rsidR="005B7042" w:rsidRPr="00966B17" w:rsidRDefault="005B7042">
      <w:pPr>
        <w:ind w:firstLine="420"/>
      </w:pPr>
    </w:p>
    <w:p w:rsidR="005B7042" w:rsidRPr="00966B17" w:rsidRDefault="007472E3">
      <w:pPr>
        <w:pStyle w:val="2"/>
        <w:spacing w:beforeLines="0" w:afterLines="0"/>
        <w:ind w:firstLine="420"/>
        <w:rPr>
          <w:rFonts w:ascii="黑体"/>
          <w:b w:val="0"/>
          <w:bCs w:val="0"/>
          <w:snapToGrid w:val="0"/>
          <w:sz w:val="21"/>
          <w:szCs w:val="21"/>
        </w:rPr>
      </w:pPr>
      <w:bookmarkStart w:id="36" w:name="_Toc49798425"/>
      <w:r w:rsidRPr="00966B17">
        <w:rPr>
          <w:rFonts w:ascii="黑体" w:hAnsi="黑体" w:cs="黑体"/>
          <w:b w:val="0"/>
          <w:bCs w:val="0"/>
          <w:sz w:val="21"/>
          <w:szCs w:val="21"/>
        </w:rPr>
        <w:t xml:space="preserve">4.4 </w:t>
      </w:r>
      <w:r w:rsidRPr="00966B17">
        <w:rPr>
          <w:rFonts w:ascii="黑体" w:cs="黑体" w:hint="eastAsia"/>
          <w:b w:val="0"/>
          <w:bCs w:val="0"/>
          <w:snapToGrid w:val="0"/>
          <w:sz w:val="21"/>
          <w:szCs w:val="21"/>
        </w:rPr>
        <w:t>推荐的备品备件、专用工具</w:t>
      </w:r>
      <w:r w:rsidRPr="00966B17">
        <w:rPr>
          <w:rFonts w:ascii="黑体" w:hAnsi="黑体" w:cs="黑体" w:hint="eastAsia"/>
          <w:b w:val="0"/>
          <w:bCs w:val="0"/>
          <w:snapToGrid w:val="0"/>
          <w:sz w:val="21"/>
          <w:szCs w:val="21"/>
        </w:rPr>
        <w:t>和仪器仪表供货</w:t>
      </w:r>
      <w:bookmarkEnd w:id="36"/>
    </w:p>
    <w:p w:rsidR="005B7042" w:rsidRPr="00966B17" w:rsidRDefault="007472E3">
      <w:pPr>
        <w:ind w:firstLineChars="0" w:firstLine="0"/>
        <w:jc w:val="center"/>
        <w:rPr>
          <w:rFonts w:ascii="黑体" w:eastAsia="黑体"/>
        </w:rPr>
      </w:pPr>
      <w:bookmarkStart w:id="37" w:name="_Toc155182702"/>
      <w:bookmarkStart w:id="38" w:name="_Toc155113114"/>
      <w:r w:rsidRPr="00966B17">
        <w:rPr>
          <w:rFonts w:ascii="黑体" w:eastAsia="黑体" w:cs="黑体" w:hint="eastAsia"/>
        </w:rPr>
        <w:t>表</w:t>
      </w:r>
      <w:r w:rsidRPr="00966B17">
        <w:rPr>
          <w:rFonts w:ascii="黑体" w:eastAsia="黑体" w:cs="黑体"/>
        </w:rPr>
        <w:t xml:space="preserve">10 </w:t>
      </w:r>
      <w:r w:rsidRPr="00966B17">
        <w:rPr>
          <w:rFonts w:ascii="黑体" w:eastAsia="黑体" w:cs="黑体" w:hint="eastAsia"/>
        </w:rPr>
        <w:t>推荐的备品备件、专用工具和仪器仪表供货表</w:t>
      </w:r>
      <w:bookmarkEnd w:id="37"/>
      <w:bookmarkEnd w:id="38"/>
      <w:r w:rsidRPr="00966B17">
        <w:rPr>
          <w:rFonts w:ascii="黑体" w:eastAsia="黑体" w:hAnsi="宋体" w:cs="黑体" w:hint="eastAsia"/>
        </w:rPr>
        <w:t>（卖方填写）</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59"/>
        <w:gridCol w:w="2980"/>
        <w:gridCol w:w="2915"/>
        <w:gridCol w:w="1140"/>
        <w:gridCol w:w="1048"/>
      </w:tblGrid>
      <w:tr w:rsidR="00966B17" w:rsidRPr="00966B17">
        <w:trPr>
          <w:cantSplit/>
          <w:trHeight w:val="502"/>
          <w:jc w:val="center"/>
        </w:trPr>
        <w:tc>
          <w:tcPr>
            <w:tcW w:w="1159" w:type="dxa"/>
            <w:tcBorders>
              <w:top w:val="single" w:sz="8" w:space="0" w:color="auto"/>
            </w:tcBorders>
            <w:vAlign w:val="center"/>
          </w:tcPr>
          <w:p w:rsidR="005B7042" w:rsidRPr="00966B17" w:rsidRDefault="007472E3">
            <w:pPr>
              <w:topLinePunct/>
              <w:ind w:firstLineChars="0" w:firstLine="0"/>
              <w:jc w:val="center"/>
              <w:rPr>
                <w:sz w:val="18"/>
                <w:szCs w:val="18"/>
              </w:rPr>
            </w:pPr>
            <w:r w:rsidRPr="00966B17">
              <w:rPr>
                <w:rFonts w:cs="宋体" w:hint="eastAsia"/>
                <w:sz w:val="18"/>
                <w:szCs w:val="18"/>
              </w:rPr>
              <w:t>序号</w:t>
            </w:r>
          </w:p>
        </w:tc>
        <w:tc>
          <w:tcPr>
            <w:tcW w:w="2980" w:type="dxa"/>
            <w:tcBorders>
              <w:top w:val="single" w:sz="8" w:space="0" w:color="auto"/>
            </w:tcBorders>
            <w:vAlign w:val="center"/>
          </w:tcPr>
          <w:p w:rsidR="005B7042" w:rsidRPr="00966B17" w:rsidRDefault="007472E3">
            <w:pPr>
              <w:topLinePunct/>
              <w:ind w:firstLineChars="0" w:firstLine="0"/>
              <w:jc w:val="center"/>
              <w:rPr>
                <w:sz w:val="18"/>
                <w:szCs w:val="18"/>
              </w:rPr>
            </w:pPr>
            <w:r w:rsidRPr="00966B17">
              <w:rPr>
                <w:rFonts w:cs="宋体" w:hint="eastAsia"/>
                <w:sz w:val="18"/>
                <w:szCs w:val="18"/>
              </w:rPr>
              <w:t>名称</w:t>
            </w:r>
          </w:p>
        </w:tc>
        <w:tc>
          <w:tcPr>
            <w:tcW w:w="2915" w:type="dxa"/>
            <w:tcBorders>
              <w:top w:val="single" w:sz="8" w:space="0" w:color="auto"/>
            </w:tcBorders>
            <w:vAlign w:val="center"/>
          </w:tcPr>
          <w:p w:rsidR="005B7042" w:rsidRPr="00966B17" w:rsidRDefault="007472E3">
            <w:pPr>
              <w:topLinePunct/>
              <w:ind w:firstLineChars="0" w:firstLine="0"/>
              <w:jc w:val="center"/>
              <w:rPr>
                <w:sz w:val="18"/>
                <w:szCs w:val="18"/>
              </w:rPr>
            </w:pPr>
            <w:r w:rsidRPr="00966B17">
              <w:rPr>
                <w:rFonts w:cs="宋体" w:hint="eastAsia"/>
                <w:sz w:val="18"/>
                <w:szCs w:val="18"/>
              </w:rPr>
              <w:t>型号和规格</w:t>
            </w:r>
          </w:p>
        </w:tc>
        <w:tc>
          <w:tcPr>
            <w:tcW w:w="1140" w:type="dxa"/>
            <w:tcBorders>
              <w:top w:val="single" w:sz="8" w:space="0" w:color="auto"/>
            </w:tcBorders>
            <w:vAlign w:val="center"/>
          </w:tcPr>
          <w:p w:rsidR="005B7042" w:rsidRPr="00966B17" w:rsidRDefault="007472E3">
            <w:pPr>
              <w:topLinePunct/>
              <w:ind w:firstLineChars="0" w:firstLine="0"/>
              <w:jc w:val="center"/>
              <w:rPr>
                <w:sz w:val="18"/>
                <w:szCs w:val="18"/>
              </w:rPr>
            </w:pPr>
            <w:r w:rsidRPr="00966B17">
              <w:rPr>
                <w:rFonts w:cs="宋体" w:hint="eastAsia"/>
                <w:sz w:val="18"/>
                <w:szCs w:val="18"/>
              </w:rPr>
              <w:t>单位</w:t>
            </w:r>
          </w:p>
        </w:tc>
        <w:tc>
          <w:tcPr>
            <w:tcW w:w="1048" w:type="dxa"/>
            <w:tcBorders>
              <w:top w:val="single" w:sz="8" w:space="0" w:color="auto"/>
            </w:tcBorders>
            <w:vAlign w:val="center"/>
          </w:tcPr>
          <w:p w:rsidR="005B7042" w:rsidRPr="00966B17" w:rsidRDefault="007472E3">
            <w:pPr>
              <w:topLinePunct/>
              <w:ind w:firstLineChars="0" w:firstLine="0"/>
              <w:jc w:val="center"/>
              <w:rPr>
                <w:sz w:val="18"/>
                <w:szCs w:val="18"/>
              </w:rPr>
            </w:pPr>
            <w:r w:rsidRPr="00966B17">
              <w:rPr>
                <w:rFonts w:cs="宋体" w:hint="eastAsia"/>
                <w:sz w:val="18"/>
                <w:szCs w:val="18"/>
              </w:rPr>
              <w:t>数量</w:t>
            </w:r>
          </w:p>
        </w:tc>
      </w:tr>
      <w:tr w:rsidR="00966B17" w:rsidRPr="00966B17">
        <w:trPr>
          <w:cantSplit/>
          <w:trHeight w:val="446"/>
          <w:jc w:val="center"/>
        </w:trPr>
        <w:tc>
          <w:tcPr>
            <w:tcW w:w="1159" w:type="dxa"/>
            <w:vAlign w:val="center"/>
          </w:tcPr>
          <w:p w:rsidR="005B7042" w:rsidRPr="00966B17" w:rsidRDefault="007472E3">
            <w:pPr>
              <w:topLinePunct/>
              <w:ind w:firstLineChars="0" w:firstLine="0"/>
              <w:jc w:val="center"/>
              <w:rPr>
                <w:sz w:val="18"/>
                <w:szCs w:val="18"/>
              </w:rPr>
            </w:pPr>
            <w:r w:rsidRPr="00966B17">
              <w:rPr>
                <w:sz w:val="18"/>
                <w:szCs w:val="18"/>
              </w:rPr>
              <w:t>1</w:t>
            </w:r>
          </w:p>
        </w:tc>
        <w:tc>
          <w:tcPr>
            <w:tcW w:w="2980" w:type="dxa"/>
            <w:vAlign w:val="center"/>
          </w:tcPr>
          <w:p w:rsidR="005B7042" w:rsidRPr="00966B17" w:rsidRDefault="005B7042">
            <w:pPr>
              <w:topLinePunct/>
              <w:ind w:firstLineChars="0" w:firstLine="0"/>
              <w:jc w:val="center"/>
              <w:rPr>
                <w:sz w:val="18"/>
                <w:szCs w:val="18"/>
              </w:rPr>
            </w:pPr>
          </w:p>
        </w:tc>
        <w:tc>
          <w:tcPr>
            <w:tcW w:w="2915" w:type="dxa"/>
            <w:vAlign w:val="center"/>
          </w:tcPr>
          <w:p w:rsidR="005B7042" w:rsidRPr="00966B17" w:rsidRDefault="005B7042">
            <w:pPr>
              <w:topLinePunct/>
              <w:ind w:firstLineChars="0" w:firstLine="0"/>
              <w:jc w:val="center"/>
              <w:rPr>
                <w:sz w:val="18"/>
                <w:szCs w:val="18"/>
              </w:rPr>
            </w:pPr>
          </w:p>
        </w:tc>
        <w:tc>
          <w:tcPr>
            <w:tcW w:w="1140" w:type="dxa"/>
            <w:vAlign w:val="center"/>
          </w:tcPr>
          <w:p w:rsidR="005B7042" w:rsidRPr="00966B17" w:rsidRDefault="005B7042">
            <w:pPr>
              <w:topLinePunct/>
              <w:ind w:firstLineChars="0" w:firstLine="0"/>
              <w:jc w:val="center"/>
              <w:rPr>
                <w:sz w:val="18"/>
                <w:szCs w:val="18"/>
              </w:rPr>
            </w:pPr>
          </w:p>
        </w:tc>
        <w:tc>
          <w:tcPr>
            <w:tcW w:w="1048" w:type="dxa"/>
            <w:vAlign w:val="center"/>
          </w:tcPr>
          <w:p w:rsidR="005B7042" w:rsidRPr="00966B17" w:rsidRDefault="005B7042">
            <w:pPr>
              <w:topLinePunct/>
              <w:ind w:firstLineChars="0" w:firstLine="0"/>
              <w:jc w:val="center"/>
              <w:rPr>
                <w:sz w:val="18"/>
                <w:szCs w:val="18"/>
              </w:rPr>
            </w:pPr>
          </w:p>
        </w:tc>
      </w:tr>
      <w:tr w:rsidR="00966B17" w:rsidRPr="00966B17">
        <w:trPr>
          <w:cantSplit/>
          <w:trHeight w:val="418"/>
          <w:jc w:val="center"/>
        </w:trPr>
        <w:tc>
          <w:tcPr>
            <w:tcW w:w="1159" w:type="dxa"/>
            <w:vAlign w:val="center"/>
          </w:tcPr>
          <w:p w:rsidR="005B7042" w:rsidRPr="00966B17" w:rsidRDefault="007472E3">
            <w:pPr>
              <w:topLinePunct/>
              <w:ind w:firstLineChars="0" w:firstLine="0"/>
              <w:jc w:val="center"/>
              <w:rPr>
                <w:sz w:val="18"/>
                <w:szCs w:val="18"/>
              </w:rPr>
            </w:pPr>
            <w:r w:rsidRPr="00966B17">
              <w:rPr>
                <w:sz w:val="18"/>
                <w:szCs w:val="18"/>
              </w:rPr>
              <w:t>2</w:t>
            </w:r>
          </w:p>
        </w:tc>
        <w:tc>
          <w:tcPr>
            <w:tcW w:w="2980" w:type="dxa"/>
            <w:vAlign w:val="center"/>
          </w:tcPr>
          <w:p w:rsidR="005B7042" w:rsidRPr="00966B17" w:rsidRDefault="005B7042">
            <w:pPr>
              <w:topLinePunct/>
              <w:ind w:firstLineChars="0" w:firstLine="0"/>
              <w:jc w:val="center"/>
              <w:rPr>
                <w:sz w:val="18"/>
                <w:szCs w:val="18"/>
              </w:rPr>
            </w:pPr>
          </w:p>
        </w:tc>
        <w:tc>
          <w:tcPr>
            <w:tcW w:w="2915" w:type="dxa"/>
            <w:vAlign w:val="center"/>
          </w:tcPr>
          <w:p w:rsidR="005B7042" w:rsidRPr="00966B17" w:rsidRDefault="005B7042">
            <w:pPr>
              <w:topLinePunct/>
              <w:ind w:firstLineChars="0" w:firstLine="0"/>
              <w:jc w:val="center"/>
              <w:rPr>
                <w:sz w:val="18"/>
                <w:szCs w:val="18"/>
              </w:rPr>
            </w:pPr>
          </w:p>
        </w:tc>
        <w:tc>
          <w:tcPr>
            <w:tcW w:w="1140" w:type="dxa"/>
            <w:vAlign w:val="center"/>
          </w:tcPr>
          <w:p w:rsidR="005B7042" w:rsidRPr="00966B17" w:rsidRDefault="005B7042">
            <w:pPr>
              <w:topLinePunct/>
              <w:ind w:firstLineChars="0" w:firstLine="0"/>
              <w:jc w:val="center"/>
              <w:rPr>
                <w:sz w:val="18"/>
                <w:szCs w:val="18"/>
              </w:rPr>
            </w:pPr>
          </w:p>
        </w:tc>
        <w:tc>
          <w:tcPr>
            <w:tcW w:w="1048" w:type="dxa"/>
            <w:vAlign w:val="center"/>
          </w:tcPr>
          <w:p w:rsidR="005B7042" w:rsidRPr="00966B17" w:rsidRDefault="005B7042">
            <w:pPr>
              <w:topLinePunct/>
              <w:ind w:firstLineChars="0" w:firstLine="0"/>
              <w:jc w:val="center"/>
              <w:rPr>
                <w:sz w:val="18"/>
                <w:szCs w:val="18"/>
              </w:rPr>
            </w:pPr>
          </w:p>
        </w:tc>
      </w:tr>
      <w:tr w:rsidR="00966B17" w:rsidRPr="00966B17">
        <w:trPr>
          <w:cantSplit/>
          <w:trHeight w:val="446"/>
          <w:jc w:val="center"/>
        </w:trPr>
        <w:tc>
          <w:tcPr>
            <w:tcW w:w="1159" w:type="dxa"/>
            <w:vAlign w:val="center"/>
          </w:tcPr>
          <w:p w:rsidR="005B7042" w:rsidRPr="00966B17" w:rsidRDefault="007472E3">
            <w:pPr>
              <w:topLinePunct/>
              <w:ind w:firstLineChars="0" w:firstLine="0"/>
              <w:jc w:val="center"/>
              <w:rPr>
                <w:sz w:val="18"/>
                <w:szCs w:val="18"/>
              </w:rPr>
            </w:pPr>
            <w:r w:rsidRPr="00966B17">
              <w:rPr>
                <w:sz w:val="18"/>
                <w:szCs w:val="18"/>
              </w:rPr>
              <w:t>4</w:t>
            </w:r>
          </w:p>
        </w:tc>
        <w:tc>
          <w:tcPr>
            <w:tcW w:w="2980" w:type="dxa"/>
            <w:vAlign w:val="center"/>
          </w:tcPr>
          <w:p w:rsidR="005B7042" w:rsidRPr="00966B17" w:rsidRDefault="005B7042">
            <w:pPr>
              <w:topLinePunct/>
              <w:ind w:firstLineChars="0" w:firstLine="0"/>
              <w:jc w:val="center"/>
              <w:rPr>
                <w:sz w:val="18"/>
                <w:szCs w:val="18"/>
              </w:rPr>
            </w:pPr>
          </w:p>
        </w:tc>
        <w:tc>
          <w:tcPr>
            <w:tcW w:w="2915" w:type="dxa"/>
            <w:vAlign w:val="center"/>
          </w:tcPr>
          <w:p w:rsidR="005B7042" w:rsidRPr="00966B17" w:rsidRDefault="005B7042">
            <w:pPr>
              <w:topLinePunct/>
              <w:ind w:firstLineChars="0" w:firstLine="0"/>
              <w:jc w:val="center"/>
              <w:rPr>
                <w:sz w:val="18"/>
                <w:szCs w:val="18"/>
              </w:rPr>
            </w:pPr>
          </w:p>
        </w:tc>
        <w:tc>
          <w:tcPr>
            <w:tcW w:w="1140" w:type="dxa"/>
            <w:vAlign w:val="center"/>
          </w:tcPr>
          <w:p w:rsidR="005B7042" w:rsidRPr="00966B17" w:rsidRDefault="005B7042">
            <w:pPr>
              <w:topLinePunct/>
              <w:ind w:firstLineChars="0" w:firstLine="0"/>
              <w:jc w:val="center"/>
              <w:rPr>
                <w:sz w:val="18"/>
                <w:szCs w:val="18"/>
              </w:rPr>
            </w:pPr>
          </w:p>
        </w:tc>
        <w:tc>
          <w:tcPr>
            <w:tcW w:w="1048" w:type="dxa"/>
            <w:vAlign w:val="center"/>
          </w:tcPr>
          <w:p w:rsidR="005B7042" w:rsidRPr="00966B17" w:rsidRDefault="005B7042">
            <w:pPr>
              <w:topLinePunct/>
              <w:ind w:firstLineChars="0" w:firstLine="0"/>
              <w:jc w:val="center"/>
              <w:rPr>
                <w:sz w:val="18"/>
                <w:szCs w:val="18"/>
              </w:rPr>
            </w:pPr>
          </w:p>
        </w:tc>
      </w:tr>
      <w:tr w:rsidR="00966B17" w:rsidRPr="00966B17">
        <w:trPr>
          <w:cantSplit/>
          <w:trHeight w:val="446"/>
          <w:jc w:val="center"/>
        </w:trPr>
        <w:tc>
          <w:tcPr>
            <w:tcW w:w="1159" w:type="dxa"/>
            <w:vAlign w:val="center"/>
          </w:tcPr>
          <w:p w:rsidR="005B7042" w:rsidRPr="00966B17" w:rsidRDefault="007472E3">
            <w:pPr>
              <w:topLinePunct/>
              <w:ind w:firstLineChars="0" w:firstLine="0"/>
              <w:jc w:val="center"/>
              <w:rPr>
                <w:sz w:val="18"/>
                <w:szCs w:val="18"/>
              </w:rPr>
            </w:pPr>
            <w:r w:rsidRPr="00966B17">
              <w:rPr>
                <w:sz w:val="18"/>
                <w:szCs w:val="18"/>
              </w:rPr>
              <w:t>5</w:t>
            </w:r>
          </w:p>
        </w:tc>
        <w:tc>
          <w:tcPr>
            <w:tcW w:w="2980" w:type="dxa"/>
            <w:vAlign w:val="center"/>
          </w:tcPr>
          <w:p w:rsidR="005B7042" w:rsidRPr="00966B17" w:rsidRDefault="005B7042">
            <w:pPr>
              <w:topLinePunct/>
              <w:ind w:firstLineChars="0" w:firstLine="0"/>
              <w:jc w:val="center"/>
              <w:rPr>
                <w:sz w:val="18"/>
                <w:szCs w:val="18"/>
              </w:rPr>
            </w:pPr>
          </w:p>
        </w:tc>
        <w:tc>
          <w:tcPr>
            <w:tcW w:w="2915" w:type="dxa"/>
            <w:vAlign w:val="center"/>
          </w:tcPr>
          <w:p w:rsidR="005B7042" w:rsidRPr="00966B17" w:rsidRDefault="005B7042">
            <w:pPr>
              <w:topLinePunct/>
              <w:ind w:firstLineChars="0" w:firstLine="0"/>
              <w:jc w:val="center"/>
              <w:rPr>
                <w:sz w:val="18"/>
                <w:szCs w:val="18"/>
              </w:rPr>
            </w:pPr>
          </w:p>
        </w:tc>
        <w:tc>
          <w:tcPr>
            <w:tcW w:w="1140" w:type="dxa"/>
            <w:vAlign w:val="center"/>
          </w:tcPr>
          <w:p w:rsidR="005B7042" w:rsidRPr="00966B17" w:rsidRDefault="005B7042">
            <w:pPr>
              <w:topLinePunct/>
              <w:ind w:firstLineChars="0" w:firstLine="0"/>
              <w:jc w:val="center"/>
              <w:rPr>
                <w:sz w:val="18"/>
                <w:szCs w:val="18"/>
              </w:rPr>
            </w:pPr>
          </w:p>
        </w:tc>
        <w:tc>
          <w:tcPr>
            <w:tcW w:w="1048" w:type="dxa"/>
            <w:vAlign w:val="center"/>
          </w:tcPr>
          <w:p w:rsidR="005B7042" w:rsidRPr="00966B17" w:rsidRDefault="005B7042">
            <w:pPr>
              <w:topLinePunct/>
              <w:ind w:firstLineChars="0" w:firstLine="0"/>
              <w:jc w:val="center"/>
              <w:rPr>
                <w:sz w:val="18"/>
                <w:szCs w:val="18"/>
              </w:rPr>
            </w:pPr>
          </w:p>
        </w:tc>
      </w:tr>
      <w:tr w:rsidR="00966B17" w:rsidRPr="00966B17">
        <w:trPr>
          <w:cantSplit/>
          <w:trHeight w:val="446"/>
          <w:jc w:val="center"/>
        </w:trPr>
        <w:tc>
          <w:tcPr>
            <w:tcW w:w="1159" w:type="dxa"/>
            <w:vAlign w:val="center"/>
          </w:tcPr>
          <w:p w:rsidR="005B7042" w:rsidRPr="00966B17" w:rsidRDefault="007472E3">
            <w:pPr>
              <w:topLinePunct/>
              <w:ind w:firstLineChars="0" w:firstLine="0"/>
              <w:jc w:val="center"/>
              <w:rPr>
                <w:sz w:val="18"/>
                <w:szCs w:val="18"/>
              </w:rPr>
            </w:pPr>
            <w:r w:rsidRPr="00966B17">
              <w:rPr>
                <w:sz w:val="18"/>
                <w:szCs w:val="18"/>
              </w:rPr>
              <w:t>6</w:t>
            </w:r>
          </w:p>
        </w:tc>
        <w:tc>
          <w:tcPr>
            <w:tcW w:w="2980" w:type="dxa"/>
            <w:vAlign w:val="center"/>
          </w:tcPr>
          <w:p w:rsidR="005B7042" w:rsidRPr="00966B17" w:rsidRDefault="005B7042">
            <w:pPr>
              <w:topLinePunct/>
              <w:ind w:firstLineChars="0" w:firstLine="0"/>
              <w:jc w:val="center"/>
              <w:rPr>
                <w:sz w:val="18"/>
                <w:szCs w:val="18"/>
              </w:rPr>
            </w:pPr>
          </w:p>
        </w:tc>
        <w:tc>
          <w:tcPr>
            <w:tcW w:w="2915" w:type="dxa"/>
            <w:vAlign w:val="center"/>
          </w:tcPr>
          <w:p w:rsidR="005B7042" w:rsidRPr="00966B17" w:rsidRDefault="005B7042">
            <w:pPr>
              <w:topLinePunct/>
              <w:ind w:firstLineChars="0" w:firstLine="0"/>
              <w:jc w:val="center"/>
              <w:rPr>
                <w:sz w:val="18"/>
                <w:szCs w:val="18"/>
              </w:rPr>
            </w:pPr>
          </w:p>
        </w:tc>
        <w:tc>
          <w:tcPr>
            <w:tcW w:w="1140" w:type="dxa"/>
            <w:vAlign w:val="center"/>
          </w:tcPr>
          <w:p w:rsidR="005B7042" w:rsidRPr="00966B17" w:rsidRDefault="005B7042">
            <w:pPr>
              <w:topLinePunct/>
              <w:ind w:firstLineChars="0" w:firstLine="0"/>
              <w:jc w:val="center"/>
              <w:rPr>
                <w:sz w:val="18"/>
                <w:szCs w:val="18"/>
              </w:rPr>
            </w:pPr>
          </w:p>
        </w:tc>
        <w:tc>
          <w:tcPr>
            <w:tcW w:w="1048" w:type="dxa"/>
            <w:vAlign w:val="center"/>
          </w:tcPr>
          <w:p w:rsidR="005B7042" w:rsidRPr="00966B17" w:rsidRDefault="005B7042">
            <w:pPr>
              <w:topLinePunct/>
              <w:ind w:firstLineChars="0" w:firstLine="0"/>
              <w:jc w:val="center"/>
              <w:rPr>
                <w:sz w:val="18"/>
                <w:szCs w:val="18"/>
              </w:rPr>
            </w:pPr>
          </w:p>
        </w:tc>
      </w:tr>
      <w:tr w:rsidR="005B7042" w:rsidRPr="00966B17">
        <w:trPr>
          <w:cantSplit/>
          <w:trHeight w:val="446"/>
          <w:jc w:val="center"/>
        </w:trPr>
        <w:tc>
          <w:tcPr>
            <w:tcW w:w="1159" w:type="dxa"/>
            <w:tcBorders>
              <w:bottom w:val="single" w:sz="8" w:space="0" w:color="auto"/>
            </w:tcBorders>
            <w:vAlign w:val="center"/>
          </w:tcPr>
          <w:p w:rsidR="005B7042" w:rsidRPr="00966B17" w:rsidRDefault="007472E3">
            <w:pPr>
              <w:topLinePunct/>
              <w:ind w:firstLineChars="0" w:firstLine="0"/>
              <w:jc w:val="center"/>
              <w:rPr>
                <w:sz w:val="18"/>
                <w:szCs w:val="18"/>
              </w:rPr>
            </w:pPr>
            <w:r w:rsidRPr="00966B17">
              <w:rPr>
                <w:sz w:val="18"/>
                <w:szCs w:val="18"/>
              </w:rPr>
              <w:t>7</w:t>
            </w:r>
          </w:p>
        </w:tc>
        <w:tc>
          <w:tcPr>
            <w:tcW w:w="2980" w:type="dxa"/>
            <w:tcBorders>
              <w:bottom w:val="single" w:sz="8" w:space="0" w:color="auto"/>
            </w:tcBorders>
            <w:vAlign w:val="center"/>
          </w:tcPr>
          <w:p w:rsidR="005B7042" w:rsidRPr="00966B17" w:rsidRDefault="005B7042">
            <w:pPr>
              <w:topLinePunct/>
              <w:ind w:firstLineChars="0" w:firstLine="0"/>
              <w:jc w:val="center"/>
              <w:rPr>
                <w:sz w:val="18"/>
                <w:szCs w:val="18"/>
              </w:rPr>
            </w:pPr>
          </w:p>
        </w:tc>
        <w:tc>
          <w:tcPr>
            <w:tcW w:w="2915" w:type="dxa"/>
            <w:tcBorders>
              <w:bottom w:val="single" w:sz="8" w:space="0" w:color="auto"/>
            </w:tcBorders>
            <w:vAlign w:val="center"/>
          </w:tcPr>
          <w:p w:rsidR="005B7042" w:rsidRPr="00966B17" w:rsidRDefault="005B7042">
            <w:pPr>
              <w:topLinePunct/>
              <w:ind w:firstLineChars="0" w:firstLine="0"/>
              <w:jc w:val="center"/>
              <w:rPr>
                <w:sz w:val="18"/>
                <w:szCs w:val="18"/>
              </w:rPr>
            </w:pPr>
          </w:p>
        </w:tc>
        <w:tc>
          <w:tcPr>
            <w:tcW w:w="1140" w:type="dxa"/>
            <w:tcBorders>
              <w:bottom w:val="single" w:sz="8" w:space="0" w:color="auto"/>
            </w:tcBorders>
            <w:vAlign w:val="center"/>
          </w:tcPr>
          <w:p w:rsidR="005B7042" w:rsidRPr="00966B17" w:rsidRDefault="005B7042">
            <w:pPr>
              <w:topLinePunct/>
              <w:ind w:firstLineChars="0" w:firstLine="0"/>
              <w:jc w:val="center"/>
              <w:rPr>
                <w:sz w:val="18"/>
                <w:szCs w:val="18"/>
              </w:rPr>
            </w:pPr>
          </w:p>
        </w:tc>
        <w:tc>
          <w:tcPr>
            <w:tcW w:w="1048" w:type="dxa"/>
            <w:tcBorders>
              <w:bottom w:val="single" w:sz="8" w:space="0" w:color="auto"/>
            </w:tcBorders>
            <w:vAlign w:val="center"/>
          </w:tcPr>
          <w:p w:rsidR="005B7042" w:rsidRPr="00966B17" w:rsidRDefault="005B7042">
            <w:pPr>
              <w:topLinePunct/>
              <w:ind w:firstLineChars="0" w:firstLine="0"/>
              <w:jc w:val="center"/>
              <w:rPr>
                <w:sz w:val="18"/>
                <w:szCs w:val="18"/>
              </w:rPr>
            </w:pPr>
          </w:p>
        </w:tc>
      </w:tr>
    </w:tbl>
    <w:p w:rsidR="005B7042" w:rsidRPr="00966B17" w:rsidRDefault="005B7042">
      <w:pPr>
        <w:ind w:firstLine="420"/>
      </w:pPr>
    </w:p>
    <w:p w:rsidR="005B7042" w:rsidRPr="00966B17" w:rsidRDefault="007472E3">
      <w:pPr>
        <w:pStyle w:val="2"/>
        <w:spacing w:beforeLines="0" w:afterLines="0"/>
        <w:ind w:firstLine="420"/>
        <w:rPr>
          <w:rFonts w:ascii="黑体"/>
          <w:b w:val="0"/>
          <w:bCs w:val="0"/>
          <w:snapToGrid w:val="0"/>
          <w:sz w:val="21"/>
          <w:szCs w:val="21"/>
        </w:rPr>
      </w:pPr>
      <w:bookmarkStart w:id="39" w:name="_Toc249428716"/>
      <w:bookmarkStart w:id="40" w:name="_Toc49798426"/>
      <w:bookmarkStart w:id="41" w:name="_Toc155177374"/>
      <w:bookmarkStart w:id="42" w:name="_Toc247673464"/>
      <w:bookmarkStart w:id="43" w:name="_Toc244946929"/>
      <w:r w:rsidRPr="00966B17">
        <w:rPr>
          <w:rFonts w:ascii="黑体" w:hAnsi="黑体" w:cs="黑体"/>
          <w:b w:val="0"/>
          <w:bCs w:val="0"/>
          <w:snapToGrid w:val="0"/>
          <w:sz w:val="21"/>
          <w:szCs w:val="21"/>
        </w:rPr>
        <w:t xml:space="preserve">4.5 </w:t>
      </w:r>
      <w:r w:rsidRPr="00966B17">
        <w:rPr>
          <w:rFonts w:ascii="黑体" w:hAnsi="黑体" w:cs="黑体" w:hint="eastAsia"/>
          <w:b w:val="0"/>
          <w:bCs w:val="0"/>
          <w:snapToGrid w:val="0"/>
          <w:sz w:val="21"/>
          <w:szCs w:val="21"/>
        </w:rPr>
        <w:t>最终用户的使用情况证明</w:t>
      </w:r>
      <w:bookmarkEnd w:id="39"/>
      <w:bookmarkEnd w:id="40"/>
    </w:p>
    <w:p w:rsidR="005B7042" w:rsidRPr="00966B17" w:rsidRDefault="007472E3">
      <w:pPr>
        <w:ind w:firstLine="420"/>
      </w:pPr>
      <w:r w:rsidRPr="00966B17">
        <w:rPr>
          <w:rFonts w:eastAsia="黑体" w:cs="黑体" w:hint="eastAsia"/>
        </w:rPr>
        <w:t>注</w:t>
      </w:r>
      <w:r w:rsidRPr="00966B17">
        <w:rPr>
          <w:rFonts w:cs="宋体" w:hint="eastAsia"/>
        </w:rPr>
        <w:t>：使用情况证明需有投运前后的测试数据</w:t>
      </w:r>
    </w:p>
    <w:p w:rsidR="005B7042" w:rsidRPr="00966B17" w:rsidRDefault="005B7042">
      <w:pPr>
        <w:ind w:firstLine="420"/>
      </w:pPr>
    </w:p>
    <w:p w:rsidR="005B7042" w:rsidRPr="00966B17" w:rsidRDefault="007472E3">
      <w:pPr>
        <w:pStyle w:val="2"/>
        <w:spacing w:beforeLines="0" w:afterLines="0"/>
        <w:ind w:firstLine="420"/>
        <w:rPr>
          <w:rFonts w:ascii="黑体"/>
          <w:b w:val="0"/>
          <w:bCs w:val="0"/>
          <w:snapToGrid w:val="0"/>
          <w:sz w:val="21"/>
          <w:szCs w:val="21"/>
        </w:rPr>
      </w:pPr>
      <w:bookmarkStart w:id="44" w:name="_Toc49798427"/>
      <w:bookmarkStart w:id="45" w:name="_Toc249428717"/>
      <w:bookmarkEnd w:id="41"/>
      <w:bookmarkEnd w:id="42"/>
      <w:bookmarkEnd w:id="43"/>
      <w:r w:rsidRPr="00966B17">
        <w:rPr>
          <w:rFonts w:ascii="黑体" w:hAnsi="黑体" w:cs="黑体"/>
          <w:b w:val="0"/>
          <w:bCs w:val="0"/>
          <w:snapToGrid w:val="0"/>
          <w:sz w:val="21"/>
          <w:szCs w:val="21"/>
        </w:rPr>
        <w:t xml:space="preserve">4.6 </w:t>
      </w:r>
      <w:r w:rsidRPr="00966B17">
        <w:rPr>
          <w:rFonts w:ascii="黑体" w:hAnsi="黑体" w:cs="黑体" w:hint="eastAsia"/>
          <w:b w:val="0"/>
          <w:bCs w:val="0"/>
          <w:snapToGrid w:val="0"/>
          <w:sz w:val="21"/>
          <w:szCs w:val="21"/>
        </w:rPr>
        <w:t>卖方提供的试验检测报告表</w:t>
      </w:r>
      <w:bookmarkEnd w:id="44"/>
      <w:bookmarkEnd w:id="45"/>
    </w:p>
    <w:p w:rsidR="005B7042" w:rsidRPr="00966B17" w:rsidRDefault="007472E3">
      <w:pPr>
        <w:topLinePunct/>
        <w:ind w:firstLine="422"/>
        <w:jc w:val="center"/>
        <w:rPr>
          <w:rFonts w:eastAsia="黑体"/>
          <w:b/>
          <w:bCs/>
          <w:snapToGrid w:val="0"/>
        </w:rPr>
      </w:pPr>
      <w:r w:rsidRPr="00966B17">
        <w:rPr>
          <w:rFonts w:eastAsia="黑体" w:cs="黑体" w:hint="eastAsia"/>
          <w:b/>
          <w:bCs/>
          <w:snapToGrid w:val="0"/>
        </w:rPr>
        <w:t>表</w:t>
      </w:r>
      <w:r w:rsidRPr="00966B17">
        <w:rPr>
          <w:rFonts w:eastAsia="黑体"/>
          <w:b/>
          <w:bCs/>
          <w:snapToGrid w:val="0"/>
        </w:rPr>
        <w:t xml:space="preserve">11 </w:t>
      </w:r>
      <w:r w:rsidRPr="00966B17">
        <w:rPr>
          <w:rFonts w:eastAsia="黑体" w:cs="黑体" w:hint="eastAsia"/>
          <w:b/>
          <w:bCs/>
          <w:snapToGrid w:val="0"/>
        </w:rPr>
        <w:t>卖方提供的试验检测报告表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9"/>
        <w:gridCol w:w="2122"/>
        <w:gridCol w:w="1553"/>
        <w:gridCol w:w="1553"/>
        <w:gridCol w:w="1554"/>
        <w:gridCol w:w="1599"/>
      </w:tblGrid>
      <w:tr w:rsidR="00966B17" w:rsidRPr="00966B17">
        <w:trPr>
          <w:jc w:val="center"/>
        </w:trPr>
        <w:tc>
          <w:tcPr>
            <w:tcW w:w="849"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序号</w:t>
            </w:r>
          </w:p>
        </w:tc>
        <w:tc>
          <w:tcPr>
            <w:tcW w:w="2122"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产品型号名称</w:t>
            </w:r>
          </w:p>
        </w:tc>
        <w:tc>
          <w:tcPr>
            <w:tcW w:w="1553"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试验报告类别和</w:t>
            </w:r>
            <w:r w:rsidRPr="00966B17">
              <w:rPr>
                <w:rFonts w:ascii="宋体"/>
                <w:sz w:val="18"/>
                <w:szCs w:val="18"/>
              </w:rPr>
              <w:br/>
            </w:r>
            <w:r w:rsidRPr="00966B17">
              <w:rPr>
                <w:rFonts w:ascii="宋体" w:hAnsi="宋体" w:cs="宋体" w:hint="eastAsia"/>
                <w:sz w:val="18"/>
                <w:szCs w:val="18"/>
              </w:rPr>
              <w:t>内容</w:t>
            </w:r>
          </w:p>
        </w:tc>
        <w:tc>
          <w:tcPr>
            <w:tcW w:w="1553"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依据标准</w:t>
            </w:r>
          </w:p>
        </w:tc>
        <w:tc>
          <w:tcPr>
            <w:tcW w:w="1554"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试验时间</w:t>
            </w:r>
          </w:p>
        </w:tc>
        <w:tc>
          <w:tcPr>
            <w:tcW w:w="1599" w:type="dxa"/>
            <w:tcBorders>
              <w:top w:val="single" w:sz="8" w:space="0" w:color="auto"/>
            </w:tcBorders>
            <w:vAlign w:val="center"/>
          </w:tcPr>
          <w:p w:rsidR="005B7042" w:rsidRPr="00966B17" w:rsidRDefault="007472E3">
            <w:pPr>
              <w:topLinePunct/>
              <w:spacing w:beforeLines="50" w:before="161" w:afterLines="50" w:after="161"/>
              <w:ind w:firstLineChars="0" w:firstLine="0"/>
              <w:jc w:val="center"/>
              <w:rPr>
                <w:rFonts w:ascii="宋体"/>
                <w:sz w:val="18"/>
                <w:szCs w:val="18"/>
              </w:rPr>
            </w:pPr>
            <w:r w:rsidRPr="00966B17">
              <w:rPr>
                <w:rFonts w:ascii="宋体" w:hAnsi="宋体" w:cs="宋体" w:hint="eastAsia"/>
                <w:sz w:val="18"/>
                <w:szCs w:val="18"/>
              </w:rPr>
              <w:t>试验单位</w:t>
            </w:r>
          </w:p>
        </w:tc>
      </w:tr>
      <w:tr w:rsidR="00966B17" w:rsidRPr="00966B17">
        <w:trPr>
          <w:jc w:val="center"/>
        </w:trPr>
        <w:tc>
          <w:tcPr>
            <w:tcW w:w="849" w:type="dxa"/>
          </w:tcPr>
          <w:p w:rsidR="005B7042" w:rsidRPr="00966B17" w:rsidRDefault="005B7042">
            <w:pPr>
              <w:topLinePunct/>
              <w:spacing w:beforeLines="50" w:before="161" w:afterLines="50" w:after="161"/>
              <w:ind w:firstLineChars="0" w:firstLine="0"/>
              <w:rPr>
                <w:rFonts w:ascii="宋体"/>
                <w:b/>
                <w:bCs/>
                <w:sz w:val="18"/>
                <w:szCs w:val="18"/>
              </w:rPr>
            </w:pPr>
          </w:p>
        </w:tc>
        <w:tc>
          <w:tcPr>
            <w:tcW w:w="2122" w:type="dxa"/>
          </w:tcPr>
          <w:p w:rsidR="005B7042" w:rsidRPr="00966B17" w:rsidRDefault="005B7042">
            <w:pPr>
              <w:topLinePunct/>
              <w:spacing w:beforeLines="50" w:before="161" w:afterLines="50" w:after="161"/>
              <w:ind w:firstLineChars="0" w:firstLine="0"/>
              <w:rPr>
                <w:rFonts w:ascii="宋体"/>
                <w:b/>
                <w:bCs/>
                <w:sz w:val="18"/>
                <w:szCs w:val="18"/>
              </w:rPr>
            </w:pPr>
          </w:p>
        </w:tc>
        <w:tc>
          <w:tcPr>
            <w:tcW w:w="1553" w:type="dxa"/>
          </w:tcPr>
          <w:p w:rsidR="005B7042" w:rsidRPr="00966B17" w:rsidRDefault="005B7042">
            <w:pPr>
              <w:topLinePunct/>
              <w:spacing w:beforeLines="50" w:before="161" w:afterLines="50" w:after="161"/>
              <w:ind w:firstLineChars="0" w:firstLine="0"/>
              <w:rPr>
                <w:rFonts w:ascii="宋体"/>
                <w:b/>
                <w:bCs/>
                <w:sz w:val="18"/>
                <w:szCs w:val="18"/>
              </w:rPr>
            </w:pPr>
          </w:p>
        </w:tc>
        <w:tc>
          <w:tcPr>
            <w:tcW w:w="1553" w:type="dxa"/>
          </w:tcPr>
          <w:p w:rsidR="005B7042" w:rsidRPr="00966B17" w:rsidRDefault="005B7042">
            <w:pPr>
              <w:topLinePunct/>
              <w:spacing w:beforeLines="50" w:before="161" w:afterLines="50" w:after="161"/>
              <w:ind w:firstLineChars="0" w:firstLine="0"/>
              <w:rPr>
                <w:rFonts w:ascii="宋体"/>
                <w:b/>
                <w:bCs/>
                <w:sz w:val="18"/>
                <w:szCs w:val="18"/>
              </w:rPr>
            </w:pPr>
          </w:p>
        </w:tc>
        <w:tc>
          <w:tcPr>
            <w:tcW w:w="1554" w:type="dxa"/>
          </w:tcPr>
          <w:p w:rsidR="005B7042" w:rsidRPr="00966B17" w:rsidRDefault="005B7042">
            <w:pPr>
              <w:topLinePunct/>
              <w:spacing w:beforeLines="50" w:before="161" w:afterLines="50" w:after="161"/>
              <w:ind w:firstLineChars="0" w:firstLine="0"/>
              <w:rPr>
                <w:rFonts w:ascii="宋体"/>
                <w:b/>
                <w:bCs/>
                <w:sz w:val="18"/>
                <w:szCs w:val="18"/>
              </w:rPr>
            </w:pPr>
          </w:p>
        </w:tc>
        <w:tc>
          <w:tcPr>
            <w:tcW w:w="1599" w:type="dxa"/>
          </w:tcPr>
          <w:p w:rsidR="005B7042" w:rsidRPr="00966B17" w:rsidRDefault="005B7042">
            <w:pPr>
              <w:topLinePunct/>
              <w:spacing w:beforeLines="50" w:before="161" w:afterLines="50" w:after="161"/>
              <w:ind w:firstLineChars="0" w:firstLine="0"/>
              <w:rPr>
                <w:rFonts w:ascii="宋体"/>
                <w:b/>
                <w:bCs/>
                <w:sz w:val="18"/>
                <w:szCs w:val="18"/>
              </w:rPr>
            </w:pPr>
          </w:p>
        </w:tc>
      </w:tr>
      <w:tr w:rsidR="00966B17" w:rsidRPr="00966B17">
        <w:trPr>
          <w:jc w:val="center"/>
        </w:trPr>
        <w:tc>
          <w:tcPr>
            <w:tcW w:w="849" w:type="dxa"/>
          </w:tcPr>
          <w:p w:rsidR="005B7042" w:rsidRPr="00966B17" w:rsidRDefault="005B7042">
            <w:pPr>
              <w:topLinePunct/>
              <w:spacing w:beforeLines="50" w:before="161" w:afterLines="50" w:after="161"/>
              <w:ind w:firstLineChars="0" w:firstLine="0"/>
              <w:rPr>
                <w:rFonts w:ascii="宋体"/>
                <w:b/>
                <w:bCs/>
                <w:sz w:val="18"/>
                <w:szCs w:val="18"/>
              </w:rPr>
            </w:pPr>
          </w:p>
        </w:tc>
        <w:tc>
          <w:tcPr>
            <w:tcW w:w="2122" w:type="dxa"/>
          </w:tcPr>
          <w:p w:rsidR="005B7042" w:rsidRPr="00966B17" w:rsidRDefault="005B7042">
            <w:pPr>
              <w:topLinePunct/>
              <w:spacing w:beforeLines="50" w:before="161" w:afterLines="50" w:after="161"/>
              <w:ind w:firstLineChars="0" w:firstLine="0"/>
              <w:rPr>
                <w:rFonts w:ascii="宋体"/>
                <w:b/>
                <w:bCs/>
                <w:sz w:val="18"/>
                <w:szCs w:val="18"/>
              </w:rPr>
            </w:pPr>
          </w:p>
        </w:tc>
        <w:tc>
          <w:tcPr>
            <w:tcW w:w="1553" w:type="dxa"/>
          </w:tcPr>
          <w:p w:rsidR="005B7042" w:rsidRPr="00966B17" w:rsidRDefault="005B7042">
            <w:pPr>
              <w:topLinePunct/>
              <w:spacing w:beforeLines="50" w:before="161" w:afterLines="50" w:after="161"/>
              <w:ind w:firstLineChars="0" w:firstLine="0"/>
              <w:rPr>
                <w:rFonts w:ascii="宋体"/>
                <w:b/>
                <w:bCs/>
                <w:sz w:val="18"/>
                <w:szCs w:val="18"/>
              </w:rPr>
            </w:pPr>
          </w:p>
        </w:tc>
        <w:tc>
          <w:tcPr>
            <w:tcW w:w="1553" w:type="dxa"/>
          </w:tcPr>
          <w:p w:rsidR="005B7042" w:rsidRPr="00966B17" w:rsidRDefault="005B7042">
            <w:pPr>
              <w:topLinePunct/>
              <w:spacing w:beforeLines="50" w:before="161" w:afterLines="50" w:after="161"/>
              <w:ind w:firstLineChars="0" w:firstLine="0"/>
              <w:rPr>
                <w:rFonts w:ascii="宋体"/>
                <w:b/>
                <w:bCs/>
                <w:sz w:val="18"/>
                <w:szCs w:val="18"/>
              </w:rPr>
            </w:pPr>
          </w:p>
        </w:tc>
        <w:tc>
          <w:tcPr>
            <w:tcW w:w="1554" w:type="dxa"/>
          </w:tcPr>
          <w:p w:rsidR="005B7042" w:rsidRPr="00966B17" w:rsidRDefault="005B7042">
            <w:pPr>
              <w:topLinePunct/>
              <w:spacing w:beforeLines="50" w:before="161" w:afterLines="50" w:after="161"/>
              <w:ind w:firstLineChars="0" w:firstLine="0"/>
              <w:rPr>
                <w:rFonts w:ascii="宋体"/>
                <w:b/>
                <w:bCs/>
                <w:sz w:val="18"/>
                <w:szCs w:val="18"/>
              </w:rPr>
            </w:pPr>
          </w:p>
        </w:tc>
        <w:tc>
          <w:tcPr>
            <w:tcW w:w="1599" w:type="dxa"/>
          </w:tcPr>
          <w:p w:rsidR="005B7042" w:rsidRPr="00966B17" w:rsidRDefault="005B7042">
            <w:pPr>
              <w:topLinePunct/>
              <w:spacing w:beforeLines="50" w:before="161" w:afterLines="50" w:after="161"/>
              <w:ind w:firstLineChars="0" w:firstLine="0"/>
              <w:rPr>
                <w:rFonts w:ascii="宋体"/>
                <w:b/>
                <w:bCs/>
                <w:sz w:val="18"/>
                <w:szCs w:val="18"/>
              </w:rPr>
            </w:pPr>
          </w:p>
        </w:tc>
      </w:tr>
      <w:tr w:rsidR="00966B17" w:rsidRPr="00966B17">
        <w:trPr>
          <w:jc w:val="center"/>
        </w:trPr>
        <w:tc>
          <w:tcPr>
            <w:tcW w:w="849" w:type="dxa"/>
          </w:tcPr>
          <w:p w:rsidR="005B7042" w:rsidRPr="00966B17" w:rsidRDefault="005B7042">
            <w:pPr>
              <w:topLinePunct/>
              <w:spacing w:beforeLines="50" w:before="161" w:afterLines="50" w:after="161"/>
              <w:ind w:firstLineChars="0" w:firstLine="0"/>
              <w:rPr>
                <w:rFonts w:ascii="宋体"/>
                <w:b/>
                <w:bCs/>
                <w:sz w:val="18"/>
                <w:szCs w:val="18"/>
              </w:rPr>
            </w:pPr>
          </w:p>
        </w:tc>
        <w:tc>
          <w:tcPr>
            <w:tcW w:w="2122" w:type="dxa"/>
          </w:tcPr>
          <w:p w:rsidR="005B7042" w:rsidRPr="00966B17" w:rsidRDefault="005B7042">
            <w:pPr>
              <w:topLinePunct/>
              <w:spacing w:beforeLines="50" w:before="161" w:afterLines="50" w:after="161"/>
              <w:ind w:firstLineChars="0" w:firstLine="0"/>
              <w:rPr>
                <w:rFonts w:ascii="宋体"/>
                <w:b/>
                <w:bCs/>
                <w:sz w:val="18"/>
                <w:szCs w:val="18"/>
              </w:rPr>
            </w:pPr>
          </w:p>
        </w:tc>
        <w:tc>
          <w:tcPr>
            <w:tcW w:w="1553" w:type="dxa"/>
          </w:tcPr>
          <w:p w:rsidR="005B7042" w:rsidRPr="00966B17" w:rsidRDefault="005B7042">
            <w:pPr>
              <w:topLinePunct/>
              <w:spacing w:beforeLines="50" w:before="161" w:afterLines="50" w:after="161"/>
              <w:ind w:firstLineChars="0" w:firstLine="0"/>
              <w:rPr>
                <w:rFonts w:ascii="宋体"/>
                <w:b/>
                <w:bCs/>
                <w:sz w:val="18"/>
                <w:szCs w:val="18"/>
              </w:rPr>
            </w:pPr>
          </w:p>
        </w:tc>
        <w:tc>
          <w:tcPr>
            <w:tcW w:w="1553" w:type="dxa"/>
          </w:tcPr>
          <w:p w:rsidR="005B7042" w:rsidRPr="00966B17" w:rsidRDefault="005B7042">
            <w:pPr>
              <w:topLinePunct/>
              <w:spacing w:beforeLines="50" w:before="161" w:afterLines="50" w:after="161"/>
              <w:ind w:firstLineChars="0" w:firstLine="0"/>
              <w:rPr>
                <w:rFonts w:ascii="宋体"/>
                <w:b/>
                <w:bCs/>
                <w:sz w:val="18"/>
                <w:szCs w:val="18"/>
              </w:rPr>
            </w:pPr>
          </w:p>
        </w:tc>
        <w:tc>
          <w:tcPr>
            <w:tcW w:w="1554" w:type="dxa"/>
          </w:tcPr>
          <w:p w:rsidR="005B7042" w:rsidRPr="00966B17" w:rsidRDefault="005B7042">
            <w:pPr>
              <w:topLinePunct/>
              <w:spacing w:beforeLines="50" w:before="161" w:afterLines="50" w:after="161"/>
              <w:ind w:firstLineChars="0" w:firstLine="0"/>
              <w:rPr>
                <w:rFonts w:ascii="宋体"/>
                <w:b/>
                <w:bCs/>
                <w:sz w:val="18"/>
                <w:szCs w:val="18"/>
              </w:rPr>
            </w:pPr>
          </w:p>
        </w:tc>
        <w:tc>
          <w:tcPr>
            <w:tcW w:w="1599" w:type="dxa"/>
          </w:tcPr>
          <w:p w:rsidR="005B7042" w:rsidRPr="00966B17" w:rsidRDefault="005B7042">
            <w:pPr>
              <w:topLinePunct/>
              <w:spacing w:beforeLines="50" w:before="161" w:afterLines="50" w:after="161"/>
              <w:ind w:firstLineChars="0" w:firstLine="0"/>
              <w:rPr>
                <w:rFonts w:ascii="宋体"/>
                <w:b/>
                <w:bCs/>
                <w:sz w:val="18"/>
                <w:szCs w:val="18"/>
              </w:rPr>
            </w:pPr>
          </w:p>
        </w:tc>
      </w:tr>
      <w:tr w:rsidR="005B7042" w:rsidRPr="00966B17">
        <w:trPr>
          <w:jc w:val="center"/>
        </w:trPr>
        <w:tc>
          <w:tcPr>
            <w:tcW w:w="849" w:type="dxa"/>
            <w:tcBorders>
              <w:bottom w:val="single" w:sz="8" w:space="0" w:color="auto"/>
            </w:tcBorders>
          </w:tcPr>
          <w:p w:rsidR="005B7042" w:rsidRPr="00966B17" w:rsidRDefault="005B7042">
            <w:pPr>
              <w:topLinePunct/>
              <w:spacing w:beforeLines="50" w:before="161" w:afterLines="50" w:after="161"/>
              <w:ind w:firstLineChars="0" w:firstLine="0"/>
              <w:rPr>
                <w:rFonts w:ascii="宋体"/>
                <w:b/>
                <w:bCs/>
                <w:sz w:val="18"/>
                <w:szCs w:val="18"/>
              </w:rPr>
            </w:pPr>
          </w:p>
        </w:tc>
        <w:tc>
          <w:tcPr>
            <w:tcW w:w="2122" w:type="dxa"/>
            <w:tcBorders>
              <w:bottom w:val="single" w:sz="8" w:space="0" w:color="auto"/>
            </w:tcBorders>
          </w:tcPr>
          <w:p w:rsidR="005B7042" w:rsidRPr="00966B17" w:rsidRDefault="005B7042">
            <w:pPr>
              <w:topLinePunct/>
              <w:spacing w:beforeLines="50" w:before="161" w:afterLines="50" w:after="161"/>
              <w:ind w:firstLineChars="0" w:firstLine="0"/>
              <w:rPr>
                <w:rFonts w:ascii="宋体"/>
                <w:b/>
                <w:bCs/>
                <w:sz w:val="18"/>
                <w:szCs w:val="18"/>
              </w:rPr>
            </w:pPr>
          </w:p>
        </w:tc>
        <w:tc>
          <w:tcPr>
            <w:tcW w:w="1553" w:type="dxa"/>
            <w:tcBorders>
              <w:bottom w:val="single" w:sz="8" w:space="0" w:color="auto"/>
            </w:tcBorders>
          </w:tcPr>
          <w:p w:rsidR="005B7042" w:rsidRPr="00966B17" w:rsidRDefault="005B7042">
            <w:pPr>
              <w:topLinePunct/>
              <w:spacing w:beforeLines="50" w:before="161" w:afterLines="50" w:after="161"/>
              <w:ind w:firstLineChars="0" w:firstLine="0"/>
              <w:rPr>
                <w:rFonts w:ascii="宋体"/>
                <w:b/>
                <w:bCs/>
                <w:sz w:val="18"/>
                <w:szCs w:val="18"/>
              </w:rPr>
            </w:pPr>
          </w:p>
        </w:tc>
        <w:tc>
          <w:tcPr>
            <w:tcW w:w="1553" w:type="dxa"/>
            <w:tcBorders>
              <w:bottom w:val="single" w:sz="8" w:space="0" w:color="auto"/>
            </w:tcBorders>
          </w:tcPr>
          <w:p w:rsidR="005B7042" w:rsidRPr="00966B17" w:rsidRDefault="005B7042">
            <w:pPr>
              <w:topLinePunct/>
              <w:spacing w:beforeLines="50" w:before="161" w:afterLines="50" w:after="161"/>
              <w:ind w:firstLineChars="0" w:firstLine="0"/>
              <w:rPr>
                <w:rFonts w:ascii="宋体"/>
                <w:b/>
                <w:bCs/>
                <w:sz w:val="18"/>
                <w:szCs w:val="18"/>
              </w:rPr>
            </w:pPr>
          </w:p>
        </w:tc>
        <w:tc>
          <w:tcPr>
            <w:tcW w:w="1554" w:type="dxa"/>
            <w:tcBorders>
              <w:bottom w:val="single" w:sz="8" w:space="0" w:color="auto"/>
            </w:tcBorders>
          </w:tcPr>
          <w:p w:rsidR="005B7042" w:rsidRPr="00966B17" w:rsidRDefault="005B7042">
            <w:pPr>
              <w:topLinePunct/>
              <w:spacing w:beforeLines="50" w:before="161" w:afterLines="50" w:after="161"/>
              <w:ind w:firstLineChars="0" w:firstLine="0"/>
              <w:rPr>
                <w:rFonts w:ascii="宋体"/>
                <w:b/>
                <w:bCs/>
                <w:sz w:val="18"/>
                <w:szCs w:val="18"/>
              </w:rPr>
            </w:pPr>
          </w:p>
        </w:tc>
        <w:tc>
          <w:tcPr>
            <w:tcW w:w="1599" w:type="dxa"/>
            <w:tcBorders>
              <w:bottom w:val="single" w:sz="8" w:space="0" w:color="auto"/>
            </w:tcBorders>
          </w:tcPr>
          <w:p w:rsidR="005B7042" w:rsidRPr="00966B17" w:rsidRDefault="005B7042">
            <w:pPr>
              <w:topLinePunct/>
              <w:spacing w:beforeLines="50" w:before="161" w:afterLines="50" w:after="161"/>
              <w:ind w:firstLineChars="0" w:firstLine="0"/>
              <w:rPr>
                <w:rFonts w:ascii="宋体"/>
                <w:b/>
                <w:bCs/>
                <w:sz w:val="18"/>
                <w:szCs w:val="18"/>
              </w:rPr>
            </w:pPr>
          </w:p>
        </w:tc>
      </w:tr>
    </w:tbl>
    <w:p w:rsidR="005B7042" w:rsidRPr="00966B17" w:rsidRDefault="005B7042">
      <w:pPr>
        <w:ind w:firstLine="420"/>
      </w:pPr>
    </w:p>
    <w:p w:rsidR="005B7042" w:rsidRPr="00966B17" w:rsidRDefault="005B7042">
      <w:pPr>
        <w:ind w:firstLine="420"/>
      </w:pPr>
    </w:p>
    <w:p w:rsidR="005B7042" w:rsidRPr="00966B17" w:rsidRDefault="007472E3">
      <w:pPr>
        <w:pStyle w:val="1"/>
        <w:spacing w:beforeLines="0" w:afterLines="0"/>
        <w:ind w:firstLine="422"/>
        <w:rPr>
          <w:rFonts w:ascii="黑体" w:hAnsi="黑体" w:cs="黑体"/>
          <w:b w:val="0"/>
          <w:bCs w:val="0"/>
          <w:sz w:val="21"/>
          <w:szCs w:val="21"/>
        </w:rPr>
      </w:pPr>
      <w:bookmarkStart w:id="46" w:name="_Toc49798428"/>
      <w:r w:rsidRPr="00966B17">
        <w:rPr>
          <w:rFonts w:ascii="黑体" w:hAnsi="黑体" w:cs="黑体"/>
          <w:sz w:val="21"/>
          <w:szCs w:val="21"/>
        </w:rPr>
        <w:t>5</w:t>
      </w:r>
      <w:r w:rsidRPr="00966B17">
        <w:rPr>
          <w:rFonts w:ascii="黑体" w:hAnsi="黑体" w:cs="黑体" w:hint="eastAsia"/>
          <w:sz w:val="21"/>
          <w:szCs w:val="21"/>
        </w:rPr>
        <w:t xml:space="preserve">  </w:t>
      </w:r>
      <w:r w:rsidRPr="00966B17">
        <w:rPr>
          <w:rFonts w:ascii="黑体" w:hAnsi="黑体" w:cs="黑体" w:hint="eastAsia"/>
          <w:sz w:val="21"/>
          <w:szCs w:val="21"/>
        </w:rPr>
        <w:t>技术特性要求</w:t>
      </w:r>
      <w:bookmarkEnd w:id="46"/>
    </w:p>
    <w:p w:rsidR="005B7042" w:rsidRPr="00966B17" w:rsidRDefault="007472E3">
      <w:pPr>
        <w:pStyle w:val="210251025"/>
        <w:spacing w:beforeLines="0" w:afterLines="0"/>
        <w:ind w:firstLine="422"/>
        <w:rPr>
          <w:rFonts w:hAnsi="宋体"/>
        </w:rPr>
      </w:pPr>
      <w:bookmarkStart w:id="47" w:name="_Toc49798429"/>
      <w:bookmarkStart w:id="48" w:name="_Toc251932795"/>
      <w:r w:rsidRPr="00966B17">
        <w:rPr>
          <w:rFonts w:hAnsi="宋体"/>
        </w:rPr>
        <w:t xml:space="preserve">5.1  </w:t>
      </w:r>
      <w:r w:rsidRPr="00966B17">
        <w:rPr>
          <w:rFonts w:hAnsi="宋体" w:hint="eastAsia"/>
        </w:rPr>
        <w:t>成套装置技术要求</w:t>
      </w:r>
      <w:bookmarkEnd w:id="47"/>
      <w:bookmarkEnd w:id="48"/>
    </w:p>
    <w:p w:rsidR="005B7042" w:rsidRPr="00966B17" w:rsidRDefault="007472E3">
      <w:pPr>
        <w:adjustRightInd w:val="0"/>
        <w:ind w:firstLine="420"/>
        <w:textAlignment w:val="baseline"/>
        <w:rPr>
          <w:rFonts w:ascii="宋体" w:hAnsi="宋体"/>
          <w:snapToGrid w:val="0"/>
        </w:rPr>
      </w:pPr>
      <w:r w:rsidRPr="00966B17">
        <w:rPr>
          <w:rFonts w:ascii="宋体" w:hAnsi="宋体"/>
          <w:snapToGrid w:val="0"/>
        </w:rPr>
        <w:t>卖方</w:t>
      </w:r>
      <w:r w:rsidRPr="00966B17">
        <w:rPr>
          <w:rFonts w:ascii="宋体" w:hAnsi="宋体" w:hint="eastAsia"/>
          <w:snapToGrid w:val="0"/>
        </w:rPr>
        <w:t>应</w:t>
      </w:r>
      <w:r w:rsidRPr="00966B17">
        <w:rPr>
          <w:rFonts w:ascii="宋体" w:hAnsi="宋体"/>
          <w:snapToGrid w:val="0"/>
        </w:rPr>
        <w:t>按</w:t>
      </w:r>
      <w:r w:rsidRPr="00966B17">
        <w:rPr>
          <w:rFonts w:ascii="宋体" w:hAnsi="宋体" w:hint="eastAsia"/>
          <w:snapToGrid w:val="0"/>
        </w:rPr>
        <w:t>本技术协议</w:t>
      </w:r>
      <w:r w:rsidRPr="00966B17">
        <w:rPr>
          <w:rFonts w:ascii="宋体" w:hAnsi="宋体"/>
          <w:snapToGrid w:val="0"/>
        </w:rPr>
        <w:t>的要求提供</w:t>
      </w:r>
      <w:r w:rsidRPr="00966B17">
        <w:rPr>
          <w:rFonts w:ascii="宋体" w:hAnsi="宋体" w:hint="eastAsia"/>
          <w:snapToGrid w:val="0"/>
        </w:rPr>
        <w:t>当前</w:t>
      </w:r>
      <w:r w:rsidRPr="00966B17">
        <w:rPr>
          <w:rFonts w:ascii="宋体" w:hAnsi="宋体"/>
          <w:snapToGrid w:val="0"/>
        </w:rPr>
        <w:t>技术先进、成熟的自动</w:t>
      </w:r>
      <w:r w:rsidRPr="00966B17">
        <w:rPr>
          <w:rFonts w:ascii="宋体" w:hAnsi="宋体" w:hint="eastAsia"/>
          <w:snapToGrid w:val="0"/>
        </w:rPr>
        <w:t>跟踪补偿消弧</w:t>
      </w:r>
      <w:r w:rsidRPr="00966B17">
        <w:rPr>
          <w:rFonts w:ascii="宋体" w:hAnsi="宋体"/>
          <w:snapToGrid w:val="0"/>
        </w:rPr>
        <w:t>成套装置。</w:t>
      </w:r>
      <w:r w:rsidRPr="00966B17">
        <w:rPr>
          <w:rFonts w:ascii="宋体" w:hAnsi="宋体" w:hint="eastAsia"/>
          <w:snapToGrid w:val="0"/>
        </w:rPr>
        <w:t>成套装置应具备</w:t>
      </w:r>
      <w:r w:rsidRPr="00966B17">
        <w:rPr>
          <w:rFonts w:ascii="宋体" w:hAnsi="宋体"/>
          <w:snapToGrid w:val="0"/>
        </w:rPr>
        <w:t>准确</w:t>
      </w:r>
      <w:r w:rsidRPr="00966B17">
        <w:rPr>
          <w:rFonts w:ascii="宋体" w:hAnsi="宋体" w:hint="eastAsia"/>
          <w:snapToGrid w:val="0"/>
        </w:rPr>
        <w:t>测算</w:t>
      </w:r>
      <w:r w:rsidRPr="00966B17">
        <w:rPr>
          <w:rFonts w:ascii="宋体" w:hAnsi="宋体"/>
          <w:snapToGrid w:val="0"/>
        </w:rPr>
        <w:t>系统电容电流大小</w:t>
      </w:r>
      <w:r w:rsidRPr="00966B17">
        <w:rPr>
          <w:rFonts w:ascii="宋体" w:hAnsi="宋体" w:hint="eastAsia"/>
          <w:snapToGrid w:val="0"/>
        </w:rPr>
        <w:t>、正确识别系统单相接地状态、</w:t>
      </w:r>
      <w:r w:rsidRPr="00966B17">
        <w:rPr>
          <w:rFonts w:ascii="宋体" w:hAnsi="宋体"/>
          <w:snapToGrid w:val="0"/>
        </w:rPr>
        <w:t>自动跟踪</w:t>
      </w:r>
      <w:r w:rsidRPr="00966B17">
        <w:rPr>
          <w:rFonts w:ascii="宋体" w:hAnsi="宋体" w:hint="eastAsia"/>
          <w:snapToGrid w:val="0"/>
        </w:rPr>
        <w:t>和</w:t>
      </w:r>
      <w:r w:rsidRPr="00966B17">
        <w:rPr>
          <w:rFonts w:ascii="宋体" w:hAnsi="宋体"/>
          <w:snapToGrid w:val="0"/>
        </w:rPr>
        <w:t>补偿</w:t>
      </w:r>
      <w:r w:rsidRPr="00966B17">
        <w:rPr>
          <w:rFonts w:ascii="宋体" w:hAnsi="宋体" w:hint="eastAsia"/>
          <w:snapToGrid w:val="0"/>
        </w:rPr>
        <w:t>系统单相</w:t>
      </w:r>
      <w:r w:rsidRPr="00966B17">
        <w:rPr>
          <w:rFonts w:ascii="宋体" w:hAnsi="宋体"/>
          <w:snapToGrid w:val="0"/>
        </w:rPr>
        <w:t>接地</w:t>
      </w:r>
      <w:r w:rsidRPr="00966B17">
        <w:rPr>
          <w:rFonts w:ascii="宋体" w:hAnsi="宋体" w:hint="eastAsia"/>
          <w:snapToGrid w:val="0"/>
        </w:rPr>
        <w:t>时的</w:t>
      </w:r>
      <w:r w:rsidRPr="00966B17">
        <w:rPr>
          <w:rFonts w:ascii="宋体" w:hAnsi="宋体"/>
          <w:snapToGrid w:val="0"/>
        </w:rPr>
        <w:t>电容电流</w:t>
      </w:r>
      <w:r w:rsidRPr="00966B17">
        <w:rPr>
          <w:rFonts w:ascii="宋体" w:hAnsi="宋体" w:hint="eastAsia"/>
          <w:snapToGrid w:val="0"/>
        </w:rPr>
        <w:t>、准确提供选线、并具备故障录波功能便于故障分析。</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实时测量电容电流的变化，调整消弧线圈，使系统达到最佳补偿效果，伏安特性线性度优良，发生单相接地故障时系统能正确动作，接地响应速度快，残流小。</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具有可靠的闭锁功能，使整个系统动作安全可靠。</w:t>
      </w:r>
    </w:p>
    <w:p w:rsidR="005B7042" w:rsidRPr="00966B17" w:rsidRDefault="007472E3">
      <w:pPr>
        <w:pStyle w:val="210251025"/>
        <w:spacing w:beforeLines="0" w:afterLines="0"/>
        <w:ind w:firstLine="422"/>
        <w:rPr>
          <w:rFonts w:hAnsi="宋体"/>
        </w:rPr>
      </w:pPr>
      <w:bookmarkStart w:id="49" w:name="_Toc49798430"/>
      <w:bookmarkStart w:id="50" w:name="_Toc251932796"/>
      <w:r w:rsidRPr="00966B17">
        <w:rPr>
          <w:rFonts w:hAnsi="宋体"/>
        </w:rPr>
        <w:lastRenderedPageBreak/>
        <w:t xml:space="preserve">5.2  </w:t>
      </w:r>
      <w:r w:rsidRPr="00966B17">
        <w:rPr>
          <w:rFonts w:hAnsi="宋体" w:hint="eastAsia"/>
        </w:rPr>
        <w:t>控制装置</w:t>
      </w:r>
      <w:bookmarkEnd w:id="49"/>
      <w:bookmarkEnd w:id="50"/>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采用高可靠性、高集成度，专用于工业应用的功能模块作为核心控制单元，模块化结构，有利于功能扩展。</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自动检测系统电容电流，跟踪电容电流变化及时补偿电感电流，使接地故障点电流限制在整定范围内，装置能够根据需要调整和设置脱谐度及残流。</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主要功能</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人机对话功能：自动/手动控制方式的切换功能、时间参数、运行参数和控制参数的设置功能、故障信息查询功能等。</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自检功能：可自动检测内部故障。</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报警功能：当装置故障、单相接地等故障下均可发出声、光报警，并能以中文方式显示及远传。</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打印功能：配有标准打印接口，能打印所有故障信息及控制器所显示的参数。</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记忆功能：具有掉电保持储存信息的功能，可记录50次以内控制器动作信息、接地信息及故障信息的历史数据，确保控制器工作电源或注入电流断电后所设参数不会丢失。</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显示功能：液晶显示器，菜单式全中文显示功能，可显示以下信息：装置运行状态、脱谐度、系统电容电流、残流、中性点电压、中性点电流、单相接地故障次数、接地开始时间、接地消除时间等。</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远传功能：具有远动接口RS232、RS422/485，波特率可设置为1200～9600bps，遵循各种标准通讯规约，与变电所微机监控系统相连。对于智能化变电站需具备IEC-6185协议接口。以便于变电所微机监控系统相连。</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联机运行功能：自动识别系统运行方式（并列或分列），实现两台及以上装置并联运行。</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自动闭锁功能：当系统发生单相接地时，自动闭锁调控系统，消弧线圈稳定补偿。</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休眠功能：正常运行时，定时测量脱谐度、档位和中性点电压等，当系统运行方式改变时，立即跟踪测量。</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识别功能：自动识别系统中永久接地故障和瞬时接地故障，并快速启动和退出消弧线圈补偿。</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选线原理：接地补偿和单相接地故障选线采用一体化设计，能够对高阻接地、金属性接地准确选出接地线路，保障选线准确可靠，选线准确率达到95%以上。</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统计功能：消弧线圈装置能够记忆最近500次发生的接地详细信息，并且能够自动统计分析接地信息。具有数据记录存储功能，大容量电子硬盘，存储容量大。并且可对存储的数据信息由通用U盘直接导出到计算机。同时可用计算机中通用的办公软件随地打开，方便对系统及设备存储故障信息的统计及管理和数据分析。导出，在电脑上，用EXCLE打开，生成图表或图形。</w:t>
      </w:r>
    </w:p>
    <w:p w:rsidR="005B7042" w:rsidRPr="00966B17" w:rsidRDefault="007472E3">
      <w:pPr>
        <w:adjustRightInd w:val="0"/>
        <w:ind w:firstLine="420"/>
        <w:textAlignment w:val="baseline"/>
        <w:rPr>
          <w:rFonts w:ascii="宋体" w:hAnsi="宋体"/>
          <w:snapToGrid w:val="0"/>
        </w:rPr>
      </w:pPr>
      <w:r w:rsidRPr="00966B17">
        <w:rPr>
          <w:rFonts w:ascii="宋体" w:hAnsi="宋体" w:hint="eastAsia"/>
          <w:snapToGrid w:val="0"/>
        </w:rPr>
        <w:t>故障录波功能：控制器必须有故障录波功能，记录消弧线圈电流和消弧线圈端电压变化波形。录波文件应能记录接地故障前、接地故障初始时段、接地故障消失前时段、接地故障消失后时段零序电压及补偿电流波形。控制器应有记录50次以上接地故障波形的能力。录波文件满足</w:t>
      </w:r>
      <w:r w:rsidRPr="00966B17">
        <w:rPr>
          <w:rFonts w:ascii="宋体" w:hAnsi="宋体"/>
          <w:snapToGrid w:val="0"/>
        </w:rPr>
        <w:t>comtrad</w:t>
      </w:r>
      <w:r w:rsidRPr="00966B17">
        <w:rPr>
          <w:rFonts w:ascii="宋体" w:hAnsi="宋体" w:hint="eastAsia"/>
          <w:snapToGrid w:val="0"/>
        </w:rPr>
        <w:t>格式对文件结构的要求，控制器应配置传送录波数据的软件和端口。</w:t>
      </w:r>
    </w:p>
    <w:p w:rsidR="005B7042" w:rsidRPr="00966B17" w:rsidRDefault="007472E3">
      <w:pPr>
        <w:adjustRightInd w:val="0"/>
        <w:ind w:firstLine="420"/>
        <w:textAlignment w:val="baseline"/>
        <w:rPr>
          <w:rFonts w:ascii="宋体" w:hAnsi="宋体"/>
          <w:snapToGrid w:val="0"/>
        </w:rPr>
      </w:pPr>
      <w:r w:rsidRPr="00966B17">
        <w:rPr>
          <w:rFonts w:ascii="宋体" w:hAnsi="宋体"/>
          <w:snapToGrid w:val="0"/>
        </w:rPr>
        <w:t>控制器满足静电放电、快速脉冲群、浪涌、射频场感应的传导骚扰、工频磁场、阻尼振荡磁场、电压暂降短时中断和电压变化、振荡波、脉冲磁场的抗度试验，并满足相应标准所规定的严酷性等级的要求。</w:t>
      </w:r>
    </w:p>
    <w:p w:rsidR="005B7042" w:rsidRPr="00966B17" w:rsidRDefault="007472E3">
      <w:pPr>
        <w:adjustRightInd w:val="0"/>
        <w:ind w:firstLine="420"/>
        <w:textAlignment w:val="baseline"/>
        <w:rPr>
          <w:rFonts w:ascii="宋体" w:hAnsi="宋体"/>
          <w:snapToGrid w:val="0"/>
        </w:rPr>
      </w:pPr>
      <w:r w:rsidRPr="00966B17">
        <w:rPr>
          <w:rFonts w:ascii="宋体" w:hAnsi="宋体"/>
          <w:snapToGrid w:val="0"/>
        </w:rPr>
        <w:t>控制器选用动作可靠的控制设备，不发生“死机”现象，其接口符合调度自动化信号传输的要求。</w:t>
      </w:r>
    </w:p>
    <w:p w:rsidR="005B7042" w:rsidRPr="00966B17" w:rsidRDefault="007472E3">
      <w:pPr>
        <w:adjustRightInd w:val="0"/>
        <w:ind w:firstLine="420"/>
        <w:textAlignment w:val="baseline"/>
        <w:rPr>
          <w:rFonts w:ascii="宋体" w:hAnsi="宋体"/>
          <w:snapToGrid w:val="0"/>
        </w:rPr>
      </w:pPr>
      <w:r w:rsidRPr="00966B17">
        <w:rPr>
          <w:rFonts w:ascii="宋体" w:hAnsi="宋体"/>
          <w:snapToGrid w:val="0"/>
        </w:rPr>
        <w:t>控制器满足电子设备防潮的要求，在湿度很大的条件下仍能正常运行。</w:t>
      </w:r>
    </w:p>
    <w:p w:rsidR="005B7042" w:rsidRPr="00966B17" w:rsidRDefault="007472E3">
      <w:pPr>
        <w:adjustRightInd w:val="0"/>
        <w:ind w:firstLine="420"/>
        <w:textAlignment w:val="baseline"/>
        <w:rPr>
          <w:rFonts w:ascii="宋体" w:hAnsi="宋体"/>
          <w:snapToGrid w:val="0"/>
        </w:rPr>
      </w:pPr>
      <w:r w:rsidRPr="00966B17">
        <w:rPr>
          <w:rFonts w:ascii="宋体" w:hAnsi="宋体"/>
          <w:snapToGrid w:val="0"/>
        </w:rPr>
        <w:lastRenderedPageBreak/>
        <w:t>单相接地发生时，在任何情况下（包括交流失电）都必须保证提供正确的补偿电流，保证残流满足要求。</w:t>
      </w:r>
    </w:p>
    <w:p w:rsidR="005B7042" w:rsidRPr="00966B17" w:rsidRDefault="007472E3">
      <w:pPr>
        <w:pStyle w:val="210251025"/>
        <w:spacing w:beforeLines="0" w:afterLines="0"/>
        <w:ind w:firstLine="422"/>
        <w:rPr>
          <w:rFonts w:hAnsi="宋体"/>
        </w:rPr>
      </w:pPr>
      <w:bookmarkStart w:id="51" w:name="_Toc49798431"/>
      <w:bookmarkStart w:id="52" w:name="_Toc251932797"/>
      <w:r w:rsidRPr="00966B17">
        <w:rPr>
          <w:rFonts w:hAnsi="宋体"/>
        </w:rPr>
        <w:t xml:space="preserve">5.3  </w:t>
      </w:r>
      <w:r w:rsidRPr="00966B17">
        <w:rPr>
          <w:rFonts w:hAnsi="宋体" w:hint="eastAsia"/>
        </w:rPr>
        <w:t>接地变压器</w:t>
      </w:r>
      <w:bookmarkEnd w:id="51"/>
      <w:bookmarkEnd w:id="52"/>
    </w:p>
    <w:p w:rsidR="005B7042" w:rsidRPr="00966B17" w:rsidRDefault="007472E3">
      <w:pPr>
        <w:ind w:firstLine="420"/>
      </w:pPr>
      <w:r w:rsidRPr="00966B17">
        <w:rPr>
          <w:rFonts w:hint="eastAsia"/>
        </w:rPr>
        <w:t>具体要求见前面技术参数表。</w:t>
      </w:r>
    </w:p>
    <w:p w:rsidR="005B7042" w:rsidRPr="00966B17" w:rsidRDefault="007472E3">
      <w:pPr>
        <w:pStyle w:val="210251025"/>
        <w:spacing w:beforeLines="0" w:afterLines="0"/>
        <w:ind w:firstLine="422"/>
        <w:rPr>
          <w:rFonts w:hAnsi="宋体"/>
        </w:rPr>
      </w:pPr>
      <w:bookmarkStart w:id="53" w:name="_Toc251932798"/>
      <w:bookmarkStart w:id="54" w:name="_Toc49798432"/>
      <w:r w:rsidRPr="00966B17">
        <w:rPr>
          <w:rFonts w:hAnsi="宋体"/>
        </w:rPr>
        <w:t xml:space="preserve">5.4  </w:t>
      </w:r>
      <w:r w:rsidRPr="00966B17">
        <w:rPr>
          <w:rFonts w:hAnsi="宋体" w:hint="eastAsia"/>
        </w:rPr>
        <w:t>消弧线圈</w:t>
      </w:r>
      <w:bookmarkEnd w:id="53"/>
      <w:bookmarkEnd w:id="54"/>
    </w:p>
    <w:p w:rsidR="005B7042" w:rsidRPr="00966B17" w:rsidRDefault="007472E3">
      <w:pPr>
        <w:ind w:firstLine="420"/>
      </w:pPr>
      <w:r w:rsidRPr="00966B17">
        <w:rPr>
          <w:rFonts w:hint="eastAsia"/>
        </w:rPr>
        <w:t>具体要求见前面技术参数表。</w:t>
      </w:r>
    </w:p>
    <w:p w:rsidR="005B7042" w:rsidRPr="00966B17" w:rsidRDefault="007472E3">
      <w:pPr>
        <w:pStyle w:val="210251025"/>
        <w:spacing w:beforeLines="0" w:afterLines="0"/>
        <w:ind w:firstLine="422"/>
        <w:rPr>
          <w:rFonts w:hAnsi="宋体"/>
        </w:rPr>
      </w:pPr>
      <w:bookmarkStart w:id="55" w:name="_Toc49798433"/>
      <w:bookmarkStart w:id="56" w:name="_Toc251932799"/>
      <w:r w:rsidRPr="00966B17">
        <w:rPr>
          <w:rFonts w:hAnsi="宋体"/>
        </w:rPr>
        <w:t xml:space="preserve">5.5  </w:t>
      </w:r>
      <w:r w:rsidRPr="00966B17">
        <w:rPr>
          <w:rFonts w:hAnsi="宋体" w:hint="eastAsia"/>
        </w:rPr>
        <w:t>附属设备</w:t>
      </w:r>
      <w:bookmarkEnd w:id="55"/>
      <w:bookmarkEnd w:id="56"/>
    </w:p>
    <w:p w:rsidR="005B7042" w:rsidRPr="00966B17" w:rsidRDefault="007472E3">
      <w:pPr>
        <w:ind w:firstLine="420"/>
      </w:pPr>
      <w:r w:rsidRPr="00966B17">
        <w:rPr>
          <w:rFonts w:hint="eastAsia"/>
        </w:rPr>
        <w:t>隔离开关、避雷器、阻尼箱、外附</w:t>
      </w:r>
      <w:r w:rsidRPr="00966B17">
        <w:t>PT</w:t>
      </w:r>
      <w:r w:rsidRPr="00966B17">
        <w:rPr>
          <w:rFonts w:hint="eastAsia"/>
        </w:rPr>
        <w:t>、屏蔽电缆、组合柜等与消弧线圈成套供货。</w:t>
      </w:r>
    </w:p>
    <w:p w:rsidR="005B7042" w:rsidRPr="00966B17" w:rsidRDefault="007472E3">
      <w:pPr>
        <w:pStyle w:val="210251025"/>
        <w:spacing w:beforeLines="0" w:afterLines="0"/>
        <w:ind w:firstLine="422"/>
        <w:rPr>
          <w:rFonts w:hAnsi="宋体"/>
        </w:rPr>
      </w:pPr>
      <w:bookmarkStart w:id="57" w:name="_Toc49798434"/>
      <w:bookmarkStart w:id="58" w:name="_Toc251932800"/>
      <w:r w:rsidRPr="00966B17">
        <w:rPr>
          <w:rFonts w:hAnsi="宋体"/>
        </w:rPr>
        <w:t xml:space="preserve">5.6  </w:t>
      </w:r>
      <w:r w:rsidRPr="00966B17">
        <w:rPr>
          <w:rFonts w:hAnsi="宋体" w:hint="eastAsia"/>
        </w:rPr>
        <w:t>箱式外壳</w:t>
      </w:r>
      <w:bookmarkEnd w:id="57"/>
      <w:bookmarkEnd w:id="58"/>
    </w:p>
    <w:p w:rsidR="005B7042" w:rsidRPr="00966B17" w:rsidRDefault="007472E3">
      <w:pPr>
        <w:pStyle w:val="aa"/>
        <w:spacing w:line="312" w:lineRule="exact"/>
        <w:ind w:firstLine="420"/>
        <w:rPr>
          <w:rFonts w:asciiTheme="minorEastAsia" w:eastAsiaTheme="minorEastAsia" w:hAnsiTheme="minorEastAsia"/>
          <w:sz w:val="21"/>
        </w:rPr>
      </w:pPr>
      <w:r w:rsidRPr="00966B17">
        <w:rPr>
          <w:rFonts w:asciiTheme="minorEastAsia" w:eastAsiaTheme="minorEastAsia" w:hAnsiTheme="minorEastAsia"/>
          <w:sz w:val="21"/>
        </w:rPr>
        <w:t>5.6.1 箱体防护等级户外不低于IP33，户内不低于IP20，并预留温控仪安放位置，外观美观大方，防腐。</w:t>
      </w:r>
    </w:p>
    <w:p w:rsidR="005B7042" w:rsidRPr="00966B17" w:rsidRDefault="007472E3">
      <w:pPr>
        <w:pStyle w:val="aa"/>
        <w:spacing w:line="312" w:lineRule="exact"/>
        <w:ind w:firstLine="420"/>
        <w:rPr>
          <w:rFonts w:asciiTheme="minorEastAsia" w:eastAsiaTheme="minorEastAsia" w:hAnsiTheme="minorEastAsia"/>
          <w:sz w:val="21"/>
        </w:rPr>
      </w:pPr>
      <w:r w:rsidRPr="00966B17">
        <w:rPr>
          <w:rFonts w:asciiTheme="minorEastAsia" w:eastAsiaTheme="minorEastAsia" w:hAnsiTheme="minorEastAsia"/>
          <w:sz w:val="21"/>
        </w:rPr>
        <w:t>5.6.2 柜内设智能温度、湿度控制器, 起始温度可以设定，当环境温度或湿度高于设定值时,自动启动风扇或加热器，降低温湿度，当温湿度低于设定值时, 停止运行。</w:t>
      </w:r>
    </w:p>
    <w:p w:rsidR="005B7042" w:rsidRPr="00966B17" w:rsidRDefault="007472E3">
      <w:pPr>
        <w:pStyle w:val="aa"/>
        <w:spacing w:line="312" w:lineRule="exact"/>
        <w:ind w:firstLine="420"/>
        <w:rPr>
          <w:rFonts w:asciiTheme="minorEastAsia" w:eastAsiaTheme="minorEastAsia" w:hAnsiTheme="minorEastAsia"/>
          <w:sz w:val="21"/>
        </w:rPr>
      </w:pPr>
      <w:r w:rsidRPr="00966B17">
        <w:rPr>
          <w:rFonts w:asciiTheme="minorEastAsia" w:eastAsiaTheme="minorEastAsia" w:hAnsiTheme="minorEastAsia"/>
          <w:sz w:val="21"/>
        </w:rPr>
        <w:t>5.6.3 箱体内安装照明设备,控制开关在箱体外,控制开关具有防水功能。</w:t>
      </w:r>
    </w:p>
    <w:p w:rsidR="005B7042" w:rsidRPr="00966B17" w:rsidRDefault="007472E3">
      <w:pPr>
        <w:pStyle w:val="aa"/>
        <w:spacing w:line="312" w:lineRule="exact"/>
        <w:ind w:firstLine="420"/>
        <w:rPr>
          <w:rFonts w:asciiTheme="minorEastAsia" w:eastAsiaTheme="minorEastAsia" w:hAnsiTheme="minorEastAsia"/>
          <w:sz w:val="21"/>
        </w:rPr>
      </w:pPr>
      <w:r w:rsidRPr="00966B17">
        <w:rPr>
          <w:rFonts w:asciiTheme="minorEastAsia" w:eastAsiaTheme="minorEastAsia" w:hAnsiTheme="minorEastAsia"/>
          <w:sz w:val="21"/>
        </w:rPr>
        <w:t>5.6.4 箱体三面开门,每扇门都装设视察窗(普通玻璃，视察窗中心距箱体底部1400mm)，门内侧装设可拆卸防护网。</w:t>
      </w:r>
    </w:p>
    <w:p w:rsidR="005B7042" w:rsidRPr="00966B17" w:rsidRDefault="007472E3">
      <w:pPr>
        <w:pStyle w:val="aa"/>
        <w:spacing w:line="312" w:lineRule="exact"/>
        <w:ind w:firstLine="420"/>
        <w:rPr>
          <w:rFonts w:asciiTheme="minorEastAsia" w:eastAsiaTheme="minorEastAsia" w:hAnsiTheme="minorEastAsia"/>
          <w:sz w:val="21"/>
        </w:rPr>
      </w:pPr>
      <w:r w:rsidRPr="00966B17">
        <w:rPr>
          <w:rFonts w:asciiTheme="minorEastAsia" w:eastAsiaTheme="minorEastAsia" w:hAnsiTheme="minorEastAsia"/>
          <w:sz w:val="21"/>
        </w:rPr>
        <w:t>5.6.5 箱式消弧线圈成套装置应提供装置的温升试验报告。</w:t>
      </w:r>
    </w:p>
    <w:p w:rsidR="005B7042" w:rsidRPr="00966B17" w:rsidRDefault="007472E3">
      <w:pPr>
        <w:pStyle w:val="210251025"/>
        <w:spacing w:beforeLines="0" w:afterLines="0"/>
        <w:ind w:firstLine="422"/>
        <w:rPr>
          <w:rFonts w:hAnsi="宋体"/>
        </w:rPr>
      </w:pPr>
      <w:bookmarkStart w:id="59" w:name="_Toc251932801"/>
      <w:bookmarkStart w:id="60" w:name="_Toc49798435"/>
      <w:r w:rsidRPr="00966B17">
        <w:rPr>
          <w:rFonts w:hAnsi="宋体"/>
        </w:rPr>
        <w:t xml:space="preserve">5.7  </w:t>
      </w:r>
      <w:r w:rsidRPr="00966B17">
        <w:rPr>
          <w:rFonts w:hAnsi="宋体" w:hint="eastAsia"/>
        </w:rPr>
        <w:t>接口要求</w:t>
      </w:r>
      <w:bookmarkEnd w:id="59"/>
      <w:bookmarkEnd w:id="60"/>
    </w:p>
    <w:p w:rsidR="005B7042" w:rsidRPr="00966B17" w:rsidRDefault="007472E3">
      <w:pPr>
        <w:pStyle w:val="1"/>
        <w:spacing w:beforeLines="0" w:afterLines="0"/>
        <w:ind w:firstLine="422"/>
        <w:rPr>
          <w:rFonts w:ascii="黑体" w:hAnsi="黑体" w:cs="黑体"/>
          <w:b w:val="0"/>
          <w:bCs w:val="0"/>
          <w:sz w:val="21"/>
          <w:szCs w:val="21"/>
        </w:rPr>
      </w:pPr>
      <w:bookmarkStart w:id="61" w:name="_Toc251932802"/>
      <w:bookmarkStart w:id="62" w:name="_Toc49798436"/>
      <w:r w:rsidRPr="00966B17">
        <w:rPr>
          <w:rFonts w:ascii="黑体" w:hAnsi="黑体" w:cs="黑体"/>
          <w:sz w:val="21"/>
          <w:szCs w:val="21"/>
        </w:rPr>
        <w:t>6</w:t>
      </w:r>
      <w:r w:rsidRPr="00966B17">
        <w:rPr>
          <w:rFonts w:ascii="黑体" w:hAnsi="黑体" w:cs="黑体" w:hint="eastAsia"/>
          <w:sz w:val="21"/>
          <w:szCs w:val="21"/>
        </w:rPr>
        <w:t xml:space="preserve">. </w:t>
      </w:r>
      <w:r w:rsidRPr="00966B17">
        <w:rPr>
          <w:rFonts w:ascii="黑体" w:hAnsi="黑体" w:cs="黑体" w:hint="eastAsia"/>
          <w:sz w:val="21"/>
          <w:szCs w:val="21"/>
        </w:rPr>
        <w:t>试验</w:t>
      </w:r>
      <w:bookmarkEnd w:id="61"/>
      <w:bookmarkEnd w:id="62"/>
    </w:p>
    <w:p w:rsidR="005B7042" w:rsidRPr="00966B17" w:rsidRDefault="007472E3">
      <w:pPr>
        <w:pStyle w:val="210251025"/>
        <w:spacing w:beforeLines="0" w:afterLines="0"/>
        <w:ind w:firstLine="422"/>
        <w:rPr>
          <w:rFonts w:hAnsi="宋体"/>
        </w:rPr>
      </w:pPr>
      <w:bookmarkStart w:id="63" w:name="_Toc251932803"/>
      <w:bookmarkStart w:id="64" w:name="_Toc49798437"/>
      <w:r w:rsidRPr="00966B17">
        <w:rPr>
          <w:rFonts w:hAnsi="宋体"/>
        </w:rPr>
        <w:t xml:space="preserve">6.1  </w:t>
      </w:r>
      <w:r w:rsidRPr="00966B17">
        <w:rPr>
          <w:rFonts w:hAnsi="宋体" w:hint="eastAsia"/>
        </w:rPr>
        <w:t>型式试验</w:t>
      </w:r>
      <w:bookmarkEnd w:id="63"/>
      <w:bookmarkEnd w:id="64"/>
    </w:p>
    <w:p w:rsidR="005B7042" w:rsidRPr="00966B17" w:rsidRDefault="007472E3">
      <w:pPr>
        <w:snapToGrid w:val="0"/>
        <w:ind w:firstLine="420"/>
        <w:rPr>
          <w:rFonts w:ascii="宋体" w:hAnsi="宋体"/>
        </w:rPr>
      </w:pPr>
      <w:r w:rsidRPr="00966B17">
        <w:rPr>
          <w:rFonts w:ascii="宋体" w:hAnsi="宋体" w:hint="eastAsia"/>
        </w:rPr>
        <w:t>提供型式试验报告的单位必须具备省部级及以上资质。提供型式试验报告的设备容量必须大于或等于标的设备容量。</w:t>
      </w:r>
    </w:p>
    <w:p w:rsidR="005B7042" w:rsidRPr="00966B17" w:rsidRDefault="007472E3">
      <w:pPr>
        <w:snapToGrid w:val="0"/>
        <w:ind w:firstLine="420"/>
        <w:rPr>
          <w:rFonts w:ascii="宋体" w:hAnsi="宋体"/>
        </w:rPr>
      </w:pPr>
      <w:r w:rsidRPr="00966B17">
        <w:rPr>
          <w:rFonts w:ascii="宋体" w:hAnsi="宋体"/>
        </w:rPr>
        <w:t>6.1.1 接地变</w:t>
      </w:r>
    </w:p>
    <w:p w:rsidR="005B7042" w:rsidRPr="00966B17" w:rsidRDefault="007472E3">
      <w:pPr>
        <w:snapToGrid w:val="0"/>
        <w:ind w:firstLine="420"/>
        <w:rPr>
          <w:rFonts w:ascii="宋体" w:hAnsi="宋体"/>
        </w:rPr>
      </w:pPr>
      <w:r w:rsidRPr="00966B17">
        <w:rPr>
          <w:rFonts w:ascii="宋体" w:hAnsi="宋体"/>
        </w:rPr>
        <w:t>（1）</w:t>
      </w:r>
      <w:r w:rsidRPr="00966B17">
        <w:rPr>
          <w:rFonts w:hAnsi="宋体"/>
        </w:rPr>
        <w:t>绝缘试验</w:t>
      </w:r>
    </w:p>
    <w:p w:rsidR="005B7042" w:rsidRPr="00966B17" w:rsidRDefault="007472E3">
      <w:pPr>
        <w:snapToGrid w:val="0"/>
        <w:ind w:firstLine="420"/>
        <w:rPr>
          <w:rFonts w:ascii="宋体" w:hAnsi="宋体"/>
        </w:rPr>
      </w:pPr>
      <w:r w:rsidRPr="00966B17">
        <w:rPr>
          <w:rFonts w:ascii="宋体" w:hAnsi="宋体"/>
        </w:rPr>
        <w:t>（2）绕组温升试验</w:t>
      </w:r>
    </w:p>
    <w:p w:rsidR="005B7042" w:rsidRPr="00966B17" w:rsidRDefault="007472E3">
      <w:pPr>
        <w:snapToGrid w:val="0"/>
        <w:ind w:firstLine="420"/>
        <w:rPr>
          <w:rFonts w:ascii="宋体" w:hAnsi="宋体"/>
        </w:rPr>
      </w:pPr>
      <w:r w:rsidRPr="00966B17">
        <w:rPr>
          <w:rFonts w:ascii="宋体" w:hAnsi="宋体"/>
        </w:rPr>
        <w:t>（3）损耗测量</w:t>
      </w:r>
    </w:p>
    <w:p w:rsidR="005B7042" w:rsidRPr="00966B17" w:rsidRDefault="007472E3">
      <w:pPr>
        <w:snapToGrid w:val="0"/>
        <w:ind w:firstLine="420"/>
        <w:rPr>
          <w:rFonts w:ascii="宋体" w:hAnsi="宋体"/>
        </w:rPr>
      </w:pPr>
      <w:r w:rsidRPr="00966B17">
        <w:rPr>
          <w:rFonts w:ascii="宋体" w:hAnsi="宋体"/>
        </w:rPr>
        <w:t>（4）标准雷电</w:t>
      </w:r>
      <w:r w:rsidRPr="00966B17">
        <w:rPr>
          <w:rFonts w:ascii="宋体" w:hAnsi="宋体" w:hint="eastAsia"/>
        </w:rPr>
        <w:t>全波</w:t>
      </w:r>
      <w:r w:rsidRPr="00966B17">
        <w:rPr>
          <w:rFonts w:ascii="宋体" w:hAnsi="宋体"/>
        </w:rPr>
        <w:t>冲击耐压试验</w:t>
      </w:r>
    </w:p>
    <w:p w:rsidR="005B7042" w:rsidRPr="00966B17" w:rsidRDefault="007472E3">
      <w:pPr>
        <w:snapToGrid w:val="0"/>
        <w:ind w:firstLine="420"/>
        <w:rPr>
          <w:rFonts w:ascii="宋体" w:hAnsi="宋体"/>
        </w:rPr>
      </w:pPr>
      <w:r w:rsidRPr="00966B17">
        <w:rPr>
          <w:rFonts w:ascii="宋体" w:hAnsi="宋体"/>
        </w:rPr>
        <w:t>6.1.2 消弧线圈</w:t>
      </w:r>
    </w:p>
    <w:p w:rsidR="005B7042" w:rsidRPr="00966B17" w:rsidRDefault="007472E3">
      <w:pPr>
        <w:snapToGrid w:val="0"/>
        <w:ind w:firstLine="420"/>
        <w:rPr>
          <w:rFonts w:ascii="宋体" w:hAnsi="宋体"/>
        </w:rPr>
      </w:pPr>
      <w:r w:rsidRPr="00966B17">
        <w:rPr>
          <w:rFonts w:ascii="宋体" w:hAnsi="宋体"/>
        </w:rPr>
        <w:t>（1）</w:t>
      </w:r>
      <w:r w:rsidRPr="00966B17">
        <w:rPr>
          <w:rFonts w:hAnsi="宋体"/>
        </w:rPr>
        <w:t>绝缘试验</w:t>
      </w:r>
    </w:p>
    <w:p w:rsidR="005B7042" w:rsidRPr="00966B17" w:rsidRDefault="007472E3">
      <w:pPr>
        <w:snapToGrid w:val="0"/>
        <w:ind w:firstLine="420"/>
        <w:rPr>
          <w:rFonts w:ascii="宋体" w:hAnsi="宋体"/>
        </w:rPr>
      </w:pPr>
      <w:r w:rsidRPr="00966B17">
        <w:rPr>
          <w:rFonts w:ascii="宋体" w:hAnsi="宋体"/>
        </w:rPr>
        <w:t>（2）绕组温升试验</w:t>
      </w:r>
    </w:p>
    <w:p w:rsidR="005B7042" w:rsidRPr="00966B17" w:rsidRDefault="007472E3">
      <w:pPr>
        <w:snapToGrid w:val="0"/>
        <w:ind w:firstLine="420"/>
        <w:rPr>
          <w:rFonts w:ascii="宋体" w:hAnsi="宋体"/>
        </w:rPr>
      </w:pPr>
      <w:r w:rsidRPr="00966B17">
        <w:rPr>
          <w:rFonts w:ascii="宋体" w:hAnsi="宋体"/>
        </w:rPr>
        <w:t>（3）标准雷电</w:t>
      </w:r>
      <w:r w:rsidRPr="00966B17">
        <w:rPr>
          <w:rFonts w:ascii="宋体" w:hAnsi="宋体" w:hint="eastAsia"/>
        </w:rPr>
        <w:t>全波</w:t>
      </w:r>
      <w:r w:rsidRPr="00966B17">
        <w:rPr>
          <w:rFonts w:ascii="宋体" w:hAnsi="宋体"/>
        </w:rPr>
        <w:t>冲击耐压试验</w:t>
      </w:r>
    </w:p>
    <w:p w:rsidR="005B7042" w:rsidRPr="00966B17" w:rsidRDefault="007472E3">
      <w:pPr>
        <w:snapToGrid w:val="0"/>
        <w:ind w:firstLine="420"/>
        <w:rPr>
          <w:rFonts w:ascii="宋体" w:hAnsi="宋体"/>
        </w:rPr>
      </w:pPr>
      <w:r w:rsidRPr="00966B17">
        <w:rPr>
          <w:rFonts w:ascii="宋体" w:hAnsi="宋体"/>
        </w:rPr>
        <w:t>6.1.3 阻尼电阻器</w:t>
      </w:r>
    </w:p>
    <w:p w:rsidR="005B7042" w:rsidRPr="00966B17" w:rsidRDefault="007472E3">
      <w:pPr>
        <w:snapToGrid w:val="0"/>
        <w:ind w:firstLine="420"/>
        <w:rPr>
          <w:rFonts w:ascii="宋体" w:hAnsi="宋体"/>
        </w:rPr>
      </w:pPr>
      <w:r w:rsidRPr="00966B17">
        <w:rPr>
          <w:rFonts w:ascii="宋体" w:hAnsi="宋体"/>
        </w:rPr>
        <w:t>短时允许电流测试</w:t>
      </w:r>
    </w:p>
    <w:p w:rsidR="005B7042" w:rsidRPr="00966B17" w:rsidRDefault="007472E3">
      <w:pPr>
        <w:snapToGrid w:val="0"/>
        <w:ind w:firstLine="420"/>
        <w:rPr>
          <w:rFonts w:ascii="宋体" w:hAnsi="宋体"/>
        </w:rPr>
      </w:pPr>
      <w:r w:rsidRPr="00966B17">
        <w:rPr>
          <w:rFonts w:ascii="宋体" w:hAnsi="宋体"/>
        </w:rPr>
        <w:t>6.1.4 控制器</w:t>
      </w:r>
    </w:p>
    <w:p w:rsidR="005B7042" w:rsidRPr="00966B17" w:rsidRDefault="007472E3">
      <w:pPr>
        <w:snapToGrid w:val="0"/>
        <w:ind w:firstLine="420"/>
        <w:rPr>
          <w:rFonts w:ascii="宋体" w:hAnsi="宋体"/>
        </w:rPr>
      </w:pPr>
      <w:r w:rsidRPr="00966B17">
        <w:rPr>
          <w:rFonts w:ascii="宋体" w:hAnsi="宋体"/>
        </w:rPr>
        <w:t>控制器抗干扰能力试验。</w:t>
      </w:r>
    </w:p>
    <w:p w:rsidR="005B7042" w:rsidRPr="00966B17" w:rsidRDefault="007472E3">
      <w:pPr>
        <w:snapToGrid w:val="0"/>
        <w:ind w:firstLine="420"/>
        <w:rPr>
          <w:rFonts w:ascii="宋体" w:hAnsi="宋体"/>
        </w:rPr>
      </w:pPr>
      <w:r w:rsidRPr="00966B17">
        <w:rPr>
          <w:rFonts w:ascii="宋体" w:hAnsi="宋体"/>
        </w:rPr>
        <w:t>6.1.5 成套装置</w:t>
      </w:r>
    </w:p>
    <w:p w:rsidR="005B7042" w:rsidRPr="00966B17" w:rsidRDefault="007472E3">
      <w:pPr>
        <w:snapToGrid w:val="0"/>
        <w:ind w:firstLine="420"/>
        <w:rPr>
          <w:rFonts w:ascii="宋体" w:hAnsi="宋体"/>
        </w:rPr>
      </w:pPr>
      <w:r w:rsidRPr="00966B17">
        <w:rPr>
          <w:rFonts w:ascii="宋体" w:hAnsi="宋体"/>
        </w:rPr>
        <w:t>（1）模拟单相接地故障开始及故障消失后投入可靠性以及动作时间测试。</w:t>
      </w:r>
    </w:p>
    <w:p w:rsidR="005B7042" w:rsidRPr="00966B17" w:rsidRDefault="007472E3">
      <w:pPr>
        <w:snapToGrid w:val="0"/>
        <w:ind w:firstLine="420"/>
        <w:rPr>
          <w:rFonts w:ascii="宋体" w:hAnsi="宋体"/>
        </w:rPr>
      </w:pPr>
      <w:r w:rsidRPr="00966B17">
        <w:rPr>
          <w:rFonts w:ascii="宋体" w:hAnsi="宋体"/>
        </w:rPr>
        <w:t>（2）模拟单相接地故障发生后残流、中性点位移电压、电容电流、电感电流等参数的测试。</w:t>
      </w:r>
    </w:p>
    <w:p w:rsidR="005B7042" w:rsidRPr="00966B17" w:rsidRDefault="007472E3">
      <w:pPr>
        <w:pStyle w:val="210251025"/>
        <w:spacing w:beforeLines="0" w:afterLines="0"/>
        <w:ind w:firstLine="422"/>
        <w:rPr>
          <w:rFonts w:hAnsi="宋体"/>
        </w:rPr>
      </w:pPr>
      <w:bookmarkStart w:id="65" w:name="_Toc49798438"/>
      <w:bookmarkStart w:id="66" w:name="_Toc251932804"/>
      <w:r w:rsidRPr="00966B17">
        <w:rPr>
          <w:rFonts w:hAnsi="宋体"/>
        </w:rPr>
        <w:t xml:space="preserve">6.2  </w:t>
      </w:r>
      <w:r w:rsidRPr="00966B17">
        <w:rPr>
          <w:rFonts w:hAnsi="宋体" w:hint="eastAsia"/>
        </w:rPr>
        <w:t>现场交接试验</w:t>
      </w:r>
      <w:bookmarkEnd w:id="65"/>
      <w:bookmarkEnd w:id="66"/>
    </w:p>
    <w:p w:rsidR="005B7042" w:rsidRPr="00966B17" w:rsidRDefault="007472E3">
      <w:pPr>
        <w:pStyle w:val="aa"/>
        <w:spacing w:line="360" w:lineRule="exact"/>
        <w:ind w:firstLineChars="200" w:firstLine="400"/>
        <w:rPr>
          <w:rFonts w:hAnsi="宋体"/>
        </w:rPr>
      </w:pPr>
      <w:r w:rsidRPr="00966B17">
        <w:rPr>
          <w:rFonts w:hAnsi="宋体"/>
        </w:rPr>
        <w:tab/>
      </w:r>
      <w:r w:rsidRPr="00966B17">
        <w:rPr>
          <w:rFonts w:hAnsi="宋体" w:hint="eastAsia"/>
        </w:rPr>
        <w:t>参照《</w:t>
      </w:r>
      <w:r w:rsidRPr="00966B17">
        <w:rPr>
          <w:rFonts w:hAnsi="宋体"/>
        </w:rPr>
        <w:t>电气装置安装工程电气设备交接试验标准</w:t>
      </w:r>
      <w:r w:rsidRPr="00966B17">
        <w:rPr>
          <w:rFonts w:hAnsi="宋体" w:hint="eastAsia"/>
        </w:rPr>
        <w:t>》</w:t>
      </w:r>
      <w:r w:rsidRPr="00966B17">
        <w:rPr>
          <w:rFonts w:hint="eastAsia"/>
        </w:rPr>
        <w:t>。</w:t>
      </w:r>
    </w:p>
    <w:p w:rsidR="005B7042" w:rsidRPr="00966B17" w:rsidRDefault="007472E3">
      <w:pPr>
        <w:pStyle w:val="210251025"/>
        <w:spacing w:beforeLines="0" w:afterLines="0"/>
        <w:ind w:firstLine="422"/>
        <w:rPr>
          <w:rFonts w:hAnsi="宋体"/>
        </w:rPr>
      </w:pPr>
      <w:bookmarkStart w:id="67" w:name="_Toc49798439"/>
      <w:bookmarkStart w:id="68" w:name="_Toc251932805"/>
      <w:r w:rsidRPr="00966B17">
        <w:rPr>
          <w:rFonts w:hAnsi="宋体"/>
        </w:rPr>
        <w:t xml:space="preserve">6.3  </w:t>
      </w:r>
      <w:r w:rsidRPr="00966B17">
        <w:rPr>
          <w:rFonts w:hAnsi="宋体" w:hint="eastAsia"/>
        </w:rPr>
        <w:t>例行试验</w:t>
      </w:r>
      <w:bookmarkEnd w:id="67"/>
      <w:bookmarkEnd w:id="68"/>
    </w:p>
    <w:p w:rsidR="005B7042" w:rsidRPr="00966B17" w:rsidRDefault="007472E3">
      <w:pPr>
        <w:snapToGrid w:val="0"/>
        <w:ind w:firstLine="420"/>
        <w:rPr>
          <w:rFonts w:ascii="宋体" w:hAnsi="宋体"/>
        </w:rPr>
      </w:pPr>
      <w:r w:rsidRPr="00966B17">
        <w:rPr>
          <w:rFonts w:ascii="宋体" w:hAnsi="宋体"/>
        </w:rPr>
        <w:t xml:space="preserve">6.3.1 </w:t>
      </w:r>
      <w:r w:rsidRPr="00966B17">
        <w:rPr>
          <w:rFonts w:ascii="宋体" w:hAnsi="宋体" w:hint="eastAsia"/>
        </w:rPr>
        <w:t>接地变压器</w:t>
      </w:r>
    </w:p>
    <w:p w:rsidR="005B7042" w:rsidRPr="00966B17" w:rsidRDefault="007472E3">
      <w:pPr>
        <w:numPr>
          <w:ilvl w:val="0"/>
          <w:numId w:val="1"/>
        </w:numPr>
        <w:snapToGrid w:val="0"/>
        <w:ind w:left="1587" w:firstLineChars="0" w:hanging="714"/>
        <w:rPr>
          <w:rFonts w:ascii="宋体" w:hAnsi="宋体"/>
        </w:rPr>
      </w:pPr>
      <w:r w:rsidRPr="00966B17">
        <w:rPr>
          <w:rFonts w:ascii="宋体" w:hAnsi="宋体" w:hint="eastAsia"/>
        </w:rPr>
        <w:t>绕组电阻测量</w:t>
      </w:r>
    </w:p>
    <w:p w:rsidR="005B7042" w:rsidRPr="00966B17" w:rsidRDefault="007472E3">
      <w:pPr>
        <w:numPr>
          <w:ilvl w:val="0"/>
          <w:numId w:val="1"/>
        </w:numPr>
        <w:snapToGrid w:val="0"/>
        <w:ind w:left="1587" w:firstLineChars="0" w:hanging="714"/>
        <w:rPr>
          <w:rFonts w:ascii="宋体" w:hAnsi="宋体"/>
        </w:rPr>
      </w:pPr>
      <w:r w:rsidRPr="00966B17">
        <w:rPr>
          <w:rFonts w:ascii="宋体" w:hAnsi="宋体" w:hint="eastAsia"/>
        </w:rPr>
        <w:t>零序阻抗测量</w:t>
      </w:r>
    </w:p>
    <w:p w:rsidR="005B7042" w:rsidRPr="00966B17" w:rsidRDefault="007472E3">
      <w:pPr>
        <w:numPr>
          <w:ilvl w:val="0"/>
          <w:numId w:val="1"/>
        </w:numPr>
        <w:snapToGrid w:val="0"/>
        <w:ind w:left="1587" w:firstLineChars="0" w:hanging="714"/>
        <w:rPr>
          <w:rFonts w:ascii="宋体" w:hAnsi="宋体"/>
        </w:rPr>
      </w:pPr>
      <w:r w:rsidRPr="00966B17">
        <w:rPr>
          <w:rFonts w:ascii="宋体" w:hAnsi="宋体" w:hint="eastAsia"/>
        </w:rPr>
        <w:t>空载损耗和空载电流测量</w:t>
      </w:r>
    </w:p>
    <w:p w:rsidR="005B7042" w:rsidRPr="00966B17" w:rsidRDefault="007472E3">
      <w:pPr>
        <w:numPr>
          <w:ilvl w:val="0"/>
          <w:numId w:val="1"/>
        </w:numPr>
        <w:snapToGrid w:val="0"/>
        <w:ind w:left="1587" w:firstLineChars="0" w:hanging="714"/>
        <w:rPr>
          <w:rFonts w:ascii="宋体" w:hAnsi="宋体"/>
        </w:rPr>
      </w:pPr>
      <w:r w:rsidRPr="00966B17">
        <w:rPr>
          <w:rFonts w:ascii="宋体" w:hAnsi="宋体" w:hint="eastAsia"/>
        </w:rPr>
        <w:lastRenderedPageBreak/>
        <w:t>一分钟工频耐受试验及感应耐压试验</w:t>
      </w:r>
    </w:p>
    <w:p w:rsidR="005B7042" w:rsidRPr="00966B17" w:rsidRDefault="007472E3">
      <w:pPr>
        <w:numPr>
          <w:ilvl w:val="0"/>
          <w:numId w:val="1"/>
        </w:numPr>
        <w:snapToGrid w:val="0"/>
        <w:ind w:left="1587" w:firstLineChars="0" w:hanging="714"/>
        <w:rPr>
          <w:rFonts w:ascii="宋体" w:hAnsi="宋体"/>
        </w:rPr>
      </w:pPr>
      <w:r w:rsidRPr="00966B17">
        <w:rPr>
          <w:rFonts w:ascii="宋体" w:hAnsi="宋体"/>
        </w:rPr>
        <w:t>阻抗电压、短路阻抗和短路损耗测量</w:t>
      </w:r>
      <w:r w:rsidRPr="00966B17">
        <w:rPr>
          <w:rFonts w:ascii="宋体" w:hAnsi="宋体" w:hint="eastAsia"/>
        </w:rPr>
        <w:t>电压比和接线组别测定</w:t>
      </w:r>
    </w:p>
    <w:p w:rsidR="005B7042" w:rsidRPr="00966B17" w:rsidRDefault="007472E3">
      <w:pPr>
        <w:numPr>
          <w:ilvl w:val="0"/>
          <w:numId w:val="1"/>
        </w:numPr>
        <w:snapToGrid w:val="0"/>
        <w:ind w:left="1587" w:firstLineChars="0" w:hanging="714"/>
        <w:rPr>
          <w:rFonts w:ascii="宋体" w:hAnsi="宋体"/>
        </w:rPr>
      </w:pPr>
      <w:r w:rsidRPr="00966B17">
        <w:rPr>
          <w:rFonts w:ascii="宋体" w:hAnsi="宋体" w:hint="eastAsia"/>
        </w:rPr>
        <w:t>局部放电试验</w:t>
      </w:r>
    </w:p>
    <w:p w:rsidR="005B7042" w:rsidRPr="00966B17" w:rsidRDefault="007472E3">
      <w:pPr>
        <w:numPr>
          <w:ilvl w:val="0"/>
          <w:numId w:val="1"/>
        </w:numPr>
        <w:snapToGrid w:val="0"/>
        <w:ind w:left="1587" w:firstLineChars="0" w:hanging="714"/>
        <w:rPr>
          <w:rFonts w:ascii="宋体" w:hAnsi="宋体"/>
        </w:rPr>
      </w:pPr>
      <w:r w:rsidRPr="00966B17">
        <w:rPr>
          <w:rFonts w:ascii="宋体" w:hAnsi="宋体" w:hint="eastAsia"/>
        </w:rPr>
        <w:t>若为有载调压变压器，应对有载调压分接开关试验</w:t>
      </w:r>
    </w:p>
    <w:p w:rsidR="005B7042" w:rsidRPr="00966B17" w:rsidRDefault="005B7042">
      <w:pPr>
        <w:snapToGrid w:val="0"/>
        <w:ind w:left="873" w:firstLineChars="0" w:firstLine="0"/>
        <w:rPr>
          <w:rFonts w:ascii="宋体" w:hAnsi="宋体"/>
        </w:rPr>
      </w:pPr>
    </w:p>
    <w:p w:rsidR="005B7042" w:rsidRPr="00966B17" w:rsidRDefault="007472E3">
      <w:pPr>
        <w:snapToGrid w:val="0"/>
        <w:ind w:firstLine="420"/>
        <w:rPr>
          <w:rFonts w:ascii="宋体" w:hAnsi="宋体"/>
        </w:rPr>
      </w:pPr>
      <w:r w:rsidRPr="00966B17">
        <w:rPr>
          <w:rFonts w:ascii="宋体" w:hAnsi="宋体"/>
        </w:rPr>
        <w:t xml:space="preserve">6.3.2 </w:t>
      </w:r>
      <w:r w:rsidRPr="00966B17">
        <w:rPr>
          <w:rFonts w:ascii="宋体" w:hAnsi="宋体" w:hint="eastAsia"/>
        </w:rPr>
        <w:t>消弧线圈</w:t>
      </w:r>
    </w:p>
    <w:p w:rsidR="005B7042" w:rsidRPr="00966B17" w:rsidRDefault="007472E3">
      <w:pPr>
        <w:numPr>
          <w:ilvl w:val="0"/>
          <w:numId w:val="2"/>
        </w:numPr>
        <w:snapToGrid w:val="0"/>
        <w:ind w:left="1587" w:firstLineChars="0" w:hanging="731"/>
        <w:rPr>
          <w:rFonts w:ascii="宋体" w:hAnsi="宋体"/>
        </w:rPr>
      </w:pPr>
      <w:r w:rsidRPr="00966B17">
        <w:rPr>
          <w:rFonts w:ascii="宋体" w:hAnsi="宋体" w:hint="eastAsia"/>
        </w:rPr>
        <w:t>绕组直流电阻测量</w:t>
      </w:r>
    </w:p>
    <w:p w:rsidR="005B7042" w:rsidRPr="00966B17" w:rsidRDefault="007472E3">
      <w:pPr>
        <w:numPr>
          <w:ilvl w:val="0"/>
          <w:numId w:val="2"/>
        </w:numPr>
        <w:snapToGrid w:val="0"/>
        <w:ind w:left="1587" w:firstLineChars="0" w:hanging="731"/>
        <w:rPr>
          <w:rFonts w:ascii="宋体" w:hAnsi="宋体"/>
        </w:rPr>
      </w:pPr>
      <w:r w:rsidRPr="00966B17">
        <w:rPr>
          <w:rFonts w:ascii="宋体" w:hAnsi="宋体" w:hint="eastAsia"/>
        </w:rPr>
        <w:t>对整个调节范围内的电流进行测量</w:t>
      </w:r>
    </w:p>
    <w:p w:rsidR="005B7042" w:rsidRPr="00966B17" w:rsidRDefault="007472E3">
      <w:pPr>
        <w:numPr>
          <w:ilvl w:val="0"/>
          <w:numId w:val="2"/>
        </w:numPr>
        <w:snapToGrid w:val="0"/>
        <w:ind w:left="1587" w:firstLineChars="0" w:hanging="731"/>
        <w:rPr>
          <w:rFonts w:ascii="宋体" w:hAnsi="宋体"/>
        </w:rPr>
      </w:pPr>
      <w:r w:rsidRPr="00966B17">
        <w:rPr>
          <w:rFonts w:ascii="宋体" w:hAnsi="宋体" w:hint="eastAsia"/>
        </w:rPr>
        <w:t>一分钟工频耐受试验及感应耐压试验</w:t>
      </w:r>
    </w:p>
    <w:p w:rsidR="005B7042" w:rsidRPr="00966B17" w:rsidRDefault="007472E3">
      <w:pPr>
        <w:numPr>
          <w:ilvl w:val="0"/>
          <w:numId w:val="2"/>
        </w:numPr>
        <w:snapToGrid w:val="0"/>
        <w:ind w:left="1587" w:firstLineChars="0" w:hanging="731"/>
        <w:rPr>
          <w:rFonts w:ascii="宋体" w:hAnsi="宋体"/>
        </w:rPr>
      </w:pPr>
      <w:r w:rsidRPr="00966B17">
        <w:rPr>
          <w:rFonts w:hAnsi="宋体"/>
        </w:rPr>
        <w:t>分接开关调节机构的操作试验按</w:t>
      </w:r>
      <w:r w:rsidRPr="00966B17">
        <w:t>GB1094.1</w:t>
      </w:r>
      <w:r w:rsidRPr="00966B17">
        <w:rPr>
          <w:rFonts w:hAnsi="宋体"/>
        </w:rPr>
        <w:t>第</w:t>
      </w:r>
      <w:r w:rsidRPr="00966B17">
        <w:t>8.8</w:t>
      </w:r>
      <w:r w:rsidRPr="00966B17">
        <w:rPr>
          <w:rFonts w:hAnsi="宋体"/>
        </w:rPr>
        <w:t>条的规定</w:t>
      </w:r>
    </w:p>
    <w:p w:rsidR="005B7042" w:rsidRPr="00966B17" w:rsidRDefault="007472E3">
      <w:pPr>
        <w:numPr>
          <w:ilvl w:val="0"/>
          <w:numId w:val="2"/>
        </w:numPr>
        <w:snapToGrid w:val="0"/>
        <w:ind w:left="1587" w:firstLineChars="0" w:hanging="731"/>
        <w:rPr>
          <w:rFonts w:ascii="宋体" w:hAnsi="宋体"/>
        </w:rPr>
      </w:pPr>
      <w:r w:rsidRPr="00966B17">
        <w:rPr>
          <w:rFonts w:hAnsi="宋体"/>
        </w:rPr>
        <w:t>绝缘试验</w:t>
      </w:r>
    </w:p>
    <w:p w:rsidR="005B7042" w:rsidRPr="00966B17" w:rsidRDefault="005B7042">
      <w:pPr>
        <w:snapToGrid w:val="0"/>
        <w:ind w:left="856" w:firstLineChars="0" w:firstLine="0"/>
        <w:rPr>
          <w:rFonts w:ascii="宋体" w:hAnsi="宋体"/>
        </w:rPr>
      </w:pPr>
    </w:p>
    <w:p w:rsidR="005B7042" w:rsidRPr="00966B17" w:rsidRDefault="007472E3">
      <w:pPr>
        <w:snapToGrid w:val="0"/>
        <w:ind w:firstLine="420"/>
        <w:rPr>
          <w:rFonts w:ascii="宋体" w:hAnsi="宋体"/>
        </w:rPr>
      </w:pPr>
      <w:r w:rsidRPr="00966B17">
        <w:rPr>
          <w:rFonts w:ascii="宋体" w:hAnsi="宋体"/>
        </w:rPr>
        <w:t xml:space="preserve">6.3.3 </w:t>
      </w:r>
      <w:r w:rsidRPr="00966B17">
        <w:rPr>
          <w:rFonts w:ascii="宋体" w:hAnsi="宋体" w:hint="eastAsia"/>
        </w:rPr>
        <w:t>控制装置</w:t>
      </w:r>
    </w:p>
    <w:p w:rsidR="005B7042" w:rsidRPr="00966B17" w:rsidRDefault="007472E3">
      <w:pPr>
        <w:numPr>
          <w:ilvl w:val="0"/>
          <w:numId w:val="3"/>
        </w:numPr>
        <w:snapToGrid w:val="0"/>
        <w:ind w:left="1587" w:firstLineChars="0" w:hanging="714"/>
        <w:rPr>
          <w:rFonts w:ascii="宋体" w:hAnsi="宋体"/>
        </w:rPr>
      </w:pPr>
      <w:r w:rsidRPr="00966B17">
        <w:rPr>
          <w:rFonts w:ascii="宋体" w:hAnsi="宋体" w:hint="eastAsia"/>
        </w:rPr>
        <w:t>电容电流测量精度试验</w:t>
      </w:r>
    </w:p>
    <w:p w:rsidR="005B7042" w:rsidRPr="00966B17" w:rsidRDefault="007472E3">
      <w:pPr>
        <w:numPr>
          <w:ilvl w:val="0"/>
          <w:numId w:val="3"/>
        </w:numPr>
        <w:snapToGrid w:val="0"/>
        <w:ind w:left="1587" w:firstLineChars="0" w:hanging="714"/>
        <w:rPr>
          <w:rFonts w:ascii="宋体" w:hAnsi="宋体"/>
        </w:rPr>
      </w:pPr>
      <w:r w:rsidRPr="00966B17">
        <w:rPr>
          <w:rFonts w:ascii="宋体" w:hAnsi="宋体" w:hint="eastAsia"/>
        </w:rPr>
        <w:t>位移电压测量精度试验</w:t>
      </w:r>
    </w:p>
    <w:p w:rsidR="005B7042" w:rsidRPr="00966B17" w:rsidRDefault="007472E3">
      <w:pPr>
        <w:numPr>
          <w:ilvl w:val="0"/>
          <w:numId w:val="3"/>
        </w:numPr>
        <w:snapToGrid w:val="0"/>
        <w:ind w:left="1587" w:firstLineChars="0" w:hanging="714"/>
        <w:rPr>
          <w:rFonts w:ascii="宋体" w:hAnsi="宋体"/>
        </w:rPr>
      </w:pPr>
      <w:r w:rsidRPr="00966B17">
        <w:rPr>
          <w:rFonts w:ascii="宋体" w:hAnsi="宋体" w:hint="eastAsia"/>
        </w:rPr>
        <w:t>对地绝缘电阻测量</w:t>
      </w:r>
    </w:p>
    <w:p w:rsidR="005B7042" w:rsidRPr="00966B17" w:rsidRDefault="007472E3">
      <w:pPr>
        <w:numPr>
          <w:ilvl w:val="0"/>
          <w:numId w:val="3"/>
        </w:numPr>
        <w:snapToGrid w:val="0"/>
        <w:ind w:left="1587" w:firstLineChars="0" w:hanging="714"/>
        <w:rPr>
          <w:rFonts w:ascii="宋体" w:hAnsi="宋体"/>
        </w:rPr>
      </w:pPr>
      <w:r w:rsidRPr="00966B17">
        <w:rPr>
          <w:rFonts w:ascii="宋体" w:hAnsi="宋体" w:hint="eastAsia"/>
        </w:rPr>
        <w:t>一分钟工频耐压试验</w:t>
      </w:r>
    </w:p>
    <w:p w:rsidR="005B7042" w:rsidRPr="00966B17" w:rsidRDefault="007472E3">
      <w:pPr>
        <w:numPr>
          <w:ilvl w:val="0"/>
          <w:numId w:val="3"/>
        </w:numPr>
        <w:snapToGrid w:val="0"/>
        <w:ind w:left="1587" w:firstLineChars="0" w:hanging="714"/>
        <w:rPr>
          <w:rFonts w:ascii="宋体" w:hAnsi="宋体"/>
        </w:rPr>
      </w:pPr>
      <w:r w:rsidRPr="00966B17">
        <w:rPr>
          <w:rFonts w:ascii="宋体" w:hAnsi="宋体"/>
        </w:rPr>
        <w:t>168小时通电老化试验</w:t>
      </w:r>
    </w:p>
    <w:p w:rsidR="005B7042" w:rsidRPr="00966B17" w:rsidRDefault="007472E3">
      <w:pPr>
        <w:numPr>
          <w:ilvl w:val="0"/>
          <w:numId w:val="3"/>
        </w:numPr>
        <w:snapToGrid w:val="0"/>
        <w:ind w:left="1587" w:firstLineChars="0" w:hanging="714"/>
        <w:rPr>
          <w:rFonts w:ascii="宋体" w:hAnsi="宋体"/>
        </w:rPr>
      </w:pPr>
      <w:r w:rsidRPr="00966B17">
        <w:rPr>
          <w:rFonts w:ascii="宋体" w:hAnsi="宋体" w:hint="eastAsia"/>
        </w:rPr>
        <w:t>通讯检测试验</w:t>
      </w:r>
    </w:p>
    <w:p w:rsidR="005B7042" w:rsidRPr="00966B17" w:rsidRDefault="007472E3">
      <w:pPr>
        <w:numPr>
          <w:ilvl w:val="0"/>
          <w:numId w:val="3"/>
        </w:numPr>
        <w:snapToGrid w:val="0"/>
        <w:ind w:left="1587" w:firstLineChars="0" w:hanging="714"/>
        <w:rPr>
          <w:rFonts w:ascii="宋体" w:hAnsi="宋体"/>
        </w:rPr>
      </w:pPr>
      <w:r w:rsidRPr="00966B17">
        <w:rPr>
          <w:rFonts w:hint="eastAsia"/>
        </w:rPr>
        <w:t>功能试验</w:t>
      </w:r>
    </w:p>
    <w:p w:rsidR="005B7042" w:rsidRPr="00966B17" w:rsidRDefault="005B7042">
      <w:pPr>
        <w:snapToGrid w:val="0"/>
        <w:ind w:left="873" w:firstLineChars="0" w:firstLine="0"/>
        <w:rPr>
          <w:rFonts w:ascii="宋体" w:hAnsi="宋体"/>
        </w:rPr>
      </w:pPr>
    </w:p>
    <w:p w:rsidR="005B7042" w:rsidRPr="00966B17" w:rsidRDefault="007472E3">
      <w:pPr>
        <w:snapToGrid w:val="0"/>
        <w:ind w:firstLineChars="198" w:firstLine="416"/>
        <w:rPr>
          <w:rFonts w:ascii="宋体" w:hAnsi="宋体"/>
        </w:rPr>
      </w:pPr>
      <w:r w:rsidRPr="00966B17">
        <w:rPr>
          <w:rFonts w:ascii="宋体" w:hAnsi="宋体"/>
        </w:rPr>
        <w:t xml:space="preserve">6.3.4 </w:t>
      </w:r>
      <w:r w:rsidRPr="00966B17">
        <w:rPr>
          <w:rFonts w:hint="eastAsia"/>
        </w:rPr>
        <w:t>特殊试验</w:t>
      </w:r>
    </w:p>
    <w:p w:rsidR="005B7042" w:rsidRPr="00966B17" w:rsidRDefault="007472E3">
      <w:pPr>
        <w:ind w:firstLineChars="494" w:firstLine="1037"/>
      </w:pPr>
      <w:r w:rsidRPr="00966B17">
        <w:rPr>
          <w:rFonts w:hint="eastAsia"/>
        </w:rPr>
        <w:t>特殊试验由项目单位根据实际需要提出。</w:t>
      </w:r>
    </w:p>
    <w:p w:rsidR="005B7042" w:rsidRPr="00966B17" w:rsidRDefault="007472E3">
      <w:pPr>
        <w:snapToGrid w:val="0"/>
        <w:ind w:firstLineChars="500" w:firstLine="1050"/>
        <w:rPr>
          <w:rFonts w:ascii="宋体" w:hAnsi="宋体"/>
        </w:rPr>
      </w:pPr>
      <w:r w:rsidRPr="00966B17">
        <w:rPr>
          <w:rFonts w:ascii="宋体" w:hAnsi="宋体" w:hint="eastAsia"/>
        </w:rPr>
        <w:t>成套设备</w:t>
      </w:r>
    </w:p>
    <w:p w:rsidR="005B7042" w:rsidRPr="00966B17" w:rsidRDefault="007472E3">
      <w:pPr>
        <w:numPr>
          <w:ilvl w:val="0"/>
          <w:numId w:val="4"/>
        </w:numPr>
        <w:snapToGrid w:val="0"/>
        <w:ind w:firstLineChars="0" w:hanging="666"/>
        <w:rPr>
          <w:rFonts w:ascii="宋体" w:hAnsi="宋体"/>
        </w:rPr>
      </w:pPr>
      <w:r w:rsidRPr="00966B17">
        <w:rPr>
          <w:rFonts w:ascii="宋体" w:hAnsi="宋体" w:hint="eastAsia"/>
        </w:rPr>
        <w:t>投入及切除线路时，残流测量试验</w:t>
      </w:r>
    </w:p>
    <w:p w:rsidR="005B7042" w:rsidRPr="00966B17" w:rsidRDefault="007472E3">
      <w:pPr>
        <w:numPr>
          <w:ilvl w:val="0"/>
          <w:numId w:val="4"/>
        </w:numPr>
        <w:snapToGrid w:val="0"/>
        <w:ind w:firstLineChars="0" w:hanging="666"/>
        <w:rPr>
          <w:rFonts w:ascii="宋体" w:hAnsi="宋体"/>
        </w:rPr>
      </w:pPr>
      <w:r w:rsidRPr="00966B17">
        <w:rPr>
          <w:rFonts w:ascii="宋体" w:hAnsi="宋体" w:hint="eastAsia"/>
        </w:rPr>
        <w:t>自动跟踪补偿及电感值调整测试</w:t>
      </w:r>
    </w:p>
    <w:p w:rsidR="005B7042" w:rsidRPr="00966B17" w:rsidRDefault="007472E3">
      <w:pPr>
        <w:pStyle w:val="1"/>
        <w:spacing w:beforeLines="0" w:afterLines="0"/>
        <w:ind w:firstLine="422"/>
        <w:rPr>
          <w:rFonts w:ascii="黑体" w:hAnsi="黑体" w:cs="黑体"/>
          <w:b w:val="0"/>
          <w:bCs w:val="0"/>
          <w:sz w:val="21"/>
          <w:szCs w:val="21"/>
        </w:rPr>
      </w:pPr>
      <w:bookmarkStart w:id="69" w:name="_Toc249414446"/>
      <w:bookmarkStart w:id="70" w:name="_Toc251932806"/>
      <w:bookmarkStart w:id="71" w:name="_Toc49798440"/>
      <w:r w:rsidRPr="00966B17">
        <w:rPr>
          <w:rFonts w:ascii="黑体" w:hAnsi="黑体" w:cs="黑体"/>
          <w:sz w:val="21"/>
          <w:szCs w:val="21"/>
        </w:rPr>
        <w:t xml:space="preserve">7 </w:t>
      </w:r>
      <w:r w:rsidRPr="00966B17">
        <w:rPr>
          <w:rFonts w:ascii="黑体" w:hAnsi="黑体" w:cs="黑体"/>
          <w:sz w:val="21"/>
          <w:szCs w:val="21"/>
        </w:rPr>
        <w:t>技术服务、设计联络、</w:t>
      </w:r>
      <w:r w:rsidRPr="00966B17">
        <w:rPr>
          <w:rFonts w:ascii="黑体" w:hAnsi="黑体" w:cs="黑体" w:hint="eastAsia"/>
          <w:sz w:val="21"/>
          <w:szCs w:val="21"/>
        </w:rPr>
        <w:t>工厂</w:t>
      </w:r>
      <w:r w:rsidRPr="00966B17">
        <w:rPr>
          <w:rFonts w:ascii="黑体" w:hAnsi="黑体" w:cs="黑体"/>
          <w:sz w:val="21"/>
          <w:szCs w:val="21"/>
        </w:rPr>
        <w:t>检验和</w:t>
      </w:r>
      <w:bookmarkEnd w:id="69"/>
      <w:r w:rsidRPr="00966B17">
        <w:rPr>
          <w:rFonts w:ascii="黑体" w:hAnsi="黑体" w:cs="黑体" w:hint="eastAsia"/>
          <w:sz w:val="21"/>
          <w:szCs w:val="21"/>
        </w:rPr>
        <w:t>监</w:t>
      </w:r>
      <w:bookmarkStart w:id="72" w:name="_Toc151087498"/>
      <w:bookmarkStart w:id="73" w:name="_Toc488654027"/>
      <w:bookmarkStart w:id="74" w:name="_Toc249414447"/>
      <w:bookmarkStart w:id="75" w:name="_Toc142931773"/>
      <w:bookmarkStart w:id="76" w:name="_Toc142909138"/>
      <w:bookmarkEnd w:id="70"/>
      <w:r w:rsidRPr="00966B17">
        <w:rPr>
          <w:rFonts w:ascii="黑体" w:hAnsi="黑体" w:cs="黑体" w:hint="eastAsia"/>
          <w:sz w:val="21"/>
          <w:szCs w:val="21"/>
        </w:rPr>
        <w:t>造</w:t>
      </w:r>
      <w:bookmarkEnd w:id="71"/>
    </w:p>
    <w:p w:rsidR="005B7042" w:rsidRPr="00966B17" w:rsidRDefault="007472E3">
      <w:pPr>
        <w:pStyle w:val="210251025"/>
        <w:spacing w:beforeLines="0" w:afterLines="0"/>
        <w:ind w:firstLine="422"/>
        <w:rPr>
          <w:rFonts w:hAnsi="宋体"/>
        </w:rPr>
      </w:pPr>
      <w:bookmarkStart w:id="77" w:name="_Toc49798441"/>
      <w:bookmarkStart w:id="78" w:name="_Toc251932807"/>
      <w:r w:rsidRPr="00966B17">
        <w:rPr>
          <w:rFonts w:hAnsi="宋体"/>
        </w:rPr>
        <w:t>7.1</w:t>
      </w:r>
      <w:bookmarkEnd w:id="72"/>
      <w:bookmarkEnd w:id="73"/>
      <w:bookmarkEnd w:id="74"/>
      <w:bookmarkEnd w:id="75"/>
      <w:bookmarkEnd w:id="76"/>
      <w:r w:rsidRPr="00966B17">
        <w:rPr>
          <w:rFonts w:hAnsi="宋体"/>
        </w:rPr>
        <w:t xml:space="preserve"> </w:t>
      </w:r>
      <w:r w:rsidRPr="00966B17">
        <w:rPr>
          <w:rFonts w:hAnsi="宋体"/>
        </w:rPr>
        <w:t>技术服务</w:t>
      </w:r>
      <w:bookmarkEnd w:id="77"/>
      <w:bookmarkEnd w:id="78"/>
    </w:p>
    <w:p w:rsidR="005B7042" w:rsidRPr="00966B17" w:rsidRDefault="007472E3">
      <w:pPr>
        <w:topLinePunct/>
        <w:ind w:firstLine="420"/>
      </w:pPr>
      <w:r w:rsidRPr="00966B17">
        <w:t xml:space="preserve">7.1.1  </w:t>
      </w:r>
      <w:r w:rsidRPr="00966B17">
        <w:rPr>
          <w:rFonts w:hint="eastAsia"/>
        </w:rPr>
        <w:t>概述</w:t>
      </w:r>
    </w:p>
    <w:p w:rsidR="005B7042" w:rsidRPr="00966B17" w:rsidRDefault="007472E3">
      <w:pPr>
        <w:numPr>
          <w:ilvl w:val="0"/>
          <w:numId w:val="5"/>
        </w:numPr>
        <w:topLinePunct/>
        <w:ind w:firstLineChars="0" w:firstLine="420"/>
      </w:pPr>
      <w:r w:rsidRPr="00966B17">
        <w:rPr>
          <w:rFonts w:hint="eastAsia"/>
        </w:rPr>
        <w:t>卖方应根据买方要求，指定售后服务人员，对安装承包商进行相关业务指导。</w:t>
      </w:r>
    </w:p>
    <w:p w:rsidR="005B7042" w:rsidRPr="00966B17" w:rsidRDefault="007472E3">
      <w:pPr>
        <w:numPr>
          <w:ilvl w:val="0"/>
          <w:numId w:val="5"/>
        </w:numPr>
        <w:topLinePunct/>
        <w:ind w:firstLineChars="0" w:firstLine="420"/>
      </w:pPr>
      <w:r w:rsidRPr="00966B17">
        <w:rPr>
          <w:rFonts w:hint="eastAsia"/>
        </w:rPr>
        <w:t>卖方应该根据工地施工的实际工作进展，及时提供技术服务。</w:t>
      </w:r>
    </w:p>
    <w:p w:rsidR="005B7042" w:rsidRPr="00966B17" w:rsidRDefault="007472E3">
      <w:pPr>
        <w:topLinePunct/>
        <w:ind w:firstLine="420"/>
        <w:rPr>
          <w:snapToGrid w:val="0"/>
        </w:rPr>
      </w:pPr>
      <w:bookmarkStart w:id="79" w:name="_Toc488654028"/>
      <w:r w:rsidRPr="00966B17">
        <w:rPr>
          <w:snapToGrid w:val="0"/>
        </w:rPr>
        <w:t xml:space="preserve">7.1.2  </w:t>
      </w:r>
      <w:r w:rsidRPr="00966B17">
        <w:rPr>
          <w:rFonts w:hint="eastAsia"/>
          <w:snapToGrid w:val="0"/>
        </w:rPr>
        <w:t>任务和责任</w:t>
      </w:r>
    </w:p>
    <w:p w:rsidR="005B7042" w:rsidRPr="00966B17" w:rsidRDefault="007472E3">
      <w:pPr>
        <w:topLinePunct/>
        <w:ind w:firstLine="420"/>
        <w:rPr>
          <w:snapToGrid w:val="0"/>
        </w:rPr>
      </w:pPr>
      <w:r w:rsidRPr="00966B17">
        <w:rPr>
          <w:snapToGrid w:val="0"/>
        </w:rPr>
        <w:t>1</w:t>
      </w:r>
      <w:r w:rsidRPr="00966B17">
        <w:rPr>
          <w:rFonts w:hint="eastAsia"/>
          <w:snapToGrid w:val="0"/>
        </w:rPr>
        <w:t>）卖方指定的售后服务人员，应在合同范围内全面与买方代表充分合作与协商，以解决合同有关的技术和工作问题。双方的代表，未经双方授权，无权变更和修改合同。</w:t>
      </w:r>
    </w:p>
    <w:p w:rsidR="005B7042" w:rsidRPr="00966B17" w:rsidRDefault="007472E3">
      <w:pPr>
        <w:topLinePunct/>
        <w:ind w:firstLine="420"/>
        <w:rPr>
          <w:snapToGrid w:val="0"/>
        </w:rPr>
      </w:pPr>
      <w:r w:rsidRPr="00966B17">
        <w:rPr>
          <w:snapToGrid w:val="0"/>
        </w:rPr>
        <w:t>2</w:t>
      </w:r>
      <w:r w:rsidRPr="00966B17">
        <w:rPr>
          <w:rFonts w:hint="eastAsia"/>
          <w:snapToGrid w:val="0"/>
        </w:rPr>
        <w:t>）卖方售后服务人员代表卖方，完成合同规定有关设备的技术服务。</w:t>
      </w:r>
    </w:p>
    <w:p w:rsidR="005B7042" w:rsidRPr="00966B17" w:rsidRDefault="007472E3">
      <w:pPr>
        <w:topLinePunct/>
        <w:ind w:firstLine="420"/>
        <w:rPr>
          <w:snapToGrid w:val="0"/>
        </w:rPr>
      </w:pPr>
      <w:r w:rsidRPr="00966B17">
        <w:rPr>
          <w:snapToGrid w:val="0"/>
        </w:rPr>
        <w:t>3</w:t>
      </w:r>
      <w:r w:rsidRPr="00966B17">
        <w:rPr>
          <w:rFonts w:hint="eastAsia"/>
          <w:snapToGrid w:val="0"/>
        </w:rPr>
        <w:t>）卖方售后服务人员有义务协助买方在现场对运行和维护的人员进行必要的培训。</w:t>
      </w:r>
    </w:p>
    <w:p w:rsidR="005B7042" w:rsidRPr="00966B17" w:rsidRDefault="007472E3">
      <w:pPr>
        <w:topLinePunct/>
        <w:ind w:firstLine="420"/>
        <w:rPr>
          <w:snapToGrid w:val="0"/>
        </w:rPr>
      </w:pPr>
      <w:r w:rsidRPr="00966B17">
        <w:rPr>
          <w:snapToGrid w:val="0"/>
        </w:rPr>
        <w:t>4</w:t>
      </w:r>
      <w:r w:rsidRPr="00966B17">
        <w:rPr>
          <w:rFonts w:hint="eastAsia"/>
          <w:snapToGrid w:val="0"/>
        </w:rPr>
        <w:t>）卖方售后服务人员的技术指导应是正确的，如因错误指导而引起设备和材料的损坏，卖方应负责修复、更换和</w:t>
      </w:r>
      <w:r w:rsidRPr="00966B17">
        <w:rPr>
          <w:snapToGrid w:val="0"/>
        </w:rPr>
        <w:t>/</w:t>
      </w:r>
      <w:r w:rsidRPr="00966B17">
        <w:rPr>
          <w:rFonts w:hint="eastAsia"/>
          <w:snapToGrid w:val="0"/>
        </w:rPr>
        <w:t>或补充，其费用由卖方承担，该费用中还包括进行修复期间所发生的服务费。买方的有关技术人员应尊重卖方售后服务人员的技术指导。</w:t>
      </w:r>
    </w:p>
    <w:p w:rsidR="005B7042" w:rsidRPr="00966B17" w:rsidRDefault="007472E3">
      <w:pPr>
        <w:pStyle w:val="210251025"/>
        <w:spacing w:beforeLines="0" w:afterLines="0"/>
        <w:ind w:firstLine="422"/>
        <w:rPr>
          <w:rFonts w:hAnsi="宋体"/>
        </w:rPr>
      </w:pPr>
      <w:bookmarkStart w:id="80" w:name="_Toc249414448"/>
      <w:bookmarkStart w:id="81" w:name="_Toc49798442"/>
      <w:bookmarkStart w:id="82" w:name="_Toc151087499"/>
      <w:bookmarkStart w:id="83" w:name="_Toc251932808"/>
      <w:bookmarkStart w:id="84" w:name="_Toc142909139"/>
      <w:bookmarkStart w:id="85" w:name="_Toc142931774"/>
      <w:r w:rsidRPr="00966B17">
        <w:rPr>
          <w:rFonts w:hAnsi="宋体"/>
        </w:rPr>
        <w:t xml:space="preserve">7.2  </w:t>
      </w:r>
      <w:r w:rsidRPr="00966B17">
        <w:rPr>
          <w:rFonts w:hAnsi="宋体"/>
        </w:rPr>
        <w:t>设计和设计联络会</w:t>
      </w:r>
      <w:bookmarkEnd w:id="79"/>
      <w:bookmarkEnd w:id="80"/>
      <w:bookmarkEnd w:id="81"/>
      <w:bookmarkEnd w:id="82"/>
      <w:bookmarkEnd w:id="83"/>
      <w:bookmarkEnd w:id="84"/>
      <w:bookmarkEnd w:id="85"/>
    </w:p>
    <w:p w:rsidR="005B7042" w:rsidRPr="00966B17" w:rsidRDefault="007472E3">
      <w:pPr>
        <w:topLinePunct/>
        <w:ind w:firstLine="420"/>
        <w:rPr>
          <w:snapToGrid w:val="0"/>
        </w:rPr>
      </w:pPr>
      <w:r w:rsidRPr="00966B17">
        <w:t xml:space="preserve">7.2.1 </w:t>
      </w:r>
      <w:r w:rsidRPr="00966B17">
        <w:rPr>
          <w:rFonts w:hint="eastAsia"/>
          <w:snapToGrid w:val="0"/>
        </w:rPr>
        <w:t>根据需要，买方与卖方可召开设计联络会。设计联络会的日程和主题由双方协商决定。在设计联络会上买方有权对合同设备提出进一步改进意见，卖方应高度重视这些意见，双方协商后并作出改进。</w:t>
      </w:r>
    </w:p>
    <w:p w:rsidR="005B7042" w:rsidRPr="00966B17" w:rsidRDefault="007472E3">
      <w:pPr>
        <w:topLinePunct/>
        <w:ind w:firstLine="420"/>
      </w:pPr>
      <w:r w:rsidRPr="00966B17">
        <w:t xml:space="preserve">7.2.2  </w:t>
      </w:r>
      <w:r w:rsidRPr="00966B17">
        <w:rPr>
          <w:rFonts w:hint="eastAsia"/>
        </w:rPr>
        <w:t>设计联络会由买方在供货需求一览表中提出。</w:t>
      </w:r>
    </w:p>
    <w:p w:rsidR="005B7042" w:rsidRPr="00966B17" w:rsidRDefault="007472E3">
      <w:pPr>
        <w:topLinePunct/>
        <w:ind w:firstLine="420"/>
      </w:pPr>
      <w:r w:rsidRPr="00966B17">
        <w:t xml:space="preserve">7.2.3  </w:t>
      </w:r>
      <w:r w:rsidRPr="00966B17">
        <w:rPr>
          <w:rFonts w:hint="eastAsia"/>
          <w:snapToGrid w:val="0"/>
        </w:rPr>
        <w:t>每次会议均应签署会议纪要，包括讨论的事项和结论，该纪要作为合同的组成部分。与合同具有同等效力。</w:t>
      </w:r>
    </w:p>
    <w:p w:rsidR="005B7042" w:rsidRPr="00966B17" w:rsidRDefault="007472E3">
      <w:pPr>
        <w:topLinePunct/>
        <w:ind w:firstLine="420"/>
      </w:pPr>
      <w:r w:rsidRPr="00966B17">
        <w:lastRenderedPageBreak/>
        <w:t xml:space="preserve">7.2.4  </w:t>
      </w:r>
      <w:r w:rsidRPr="00966B17">
        <w:rPr>
          <w:rFonts w:hint="eastAsia"/>
        </w:rPr>
        <w:t>除联络会议外，由任一方提出的所有有关合同设备设计的修正或修改都应由对方参与讨论并同意。</w:t>
      </w:r>
    </w:p>
    <w:p w:rsidR="005B7042" w:rsidRPr="00966B17" w:rsidRDefault="007472E3">
      <w:pPr>
        <w:topLinePunct/>
        <w:ind w:firstLine="420"/>
      </w:pPr>
      <w:r w:rsidRPr="00966B17">
        <w:t xml:space="preserve">7.2.5  </w:t>
      </w:r>
      <w:r w:rsidRPr="00966B17">
        <w:rPr>
          <w:rFonts w:hint="eastAsia"/>
        </w:rPr>
        <w:t>在本合同有效期内，买卖双方应及时回答对方提出的技术文件范围内有关设计和技术的问题。</w:t>
      </w:r>
    </w:p>
    <w:p w:rsidR="005B7042" w:rsidRPr="00966B17" w:rsidRDefault="007472E3">
      <w:pPr>
        <w:pStyle w:val="210251025"/>
        <w:spacing w:beforeLines="0" w:afterLines="0"/>
        <w:ind w:firstLine="422"/>
        <w:rPr>
          <w:rFonts w:hAnsi="宋体"/>
        </w:rPr>
      </w:pPr>
      <w:bookmarkStart w:id="86" w:name="_Toc151087500"/>
      <w:bookmarkStart w:id="87" w:name="_Toc142909140"/>
      <w:bookmarkStart w:id="88" w:name="_Toc488654029"/>
      <w:bookmarkStart w:id="89" w:name="_Toc142931775"/>
      <w:bookmarkStart w:id="90" w:name="_Toc249414449"/>
      <w:bookmarkStart w:id="91" w:name="_Toc251932809"/>
      <w:bookmarkStart w:id="92" w:name="_Toc49798443"/>
      <w:r w:rsidRPr="00966B17">
        <w:rPr>
          <w:rFonts w:hAnsi="宋体"/>
        </w:rPr>
        <w:t xml:space="preserve">7.3  </w:t>
      </w:r>
      <w:r w:rsidRPr="00966B17">
        <w:rPr>
          <w:rFonts w:hAnsi="宋体" w:hint="eastAsia"/>
        </w:rPr>
        <w:t>工厂</w:t>
      </w:r>
      <w:r w:rsidRPr="00966B17">
        <w:rPr>
          <w:rFonts w:hAnsi="宋体"/>
        </w:rPr>
        <w:t>检验和</w:t>
      </w:r>
      <w:bookmarkEnd w:id="86"/>
      <w:bookmarkEnd w:id="87"/>
      <w:bookmarkEnd w:id="88"/>
      <w:bookmarkEnd w:id="89"/>
      <w:bookmarkEnd w:id="90"/>
      <w:r w:rsidRPr="00966B17">
        <w:rPr>
          <w:rFonts w:hAnsi="宋体" w:hint="eastAsia"/>
        </w:rPr>
        <w:t>监造</w:t>
      </w:r>
      <w:bookmarkEnd w:id="91"/>
      <w:bookmarkEnd w:id="92"/>
    </w:p>
    <w:p w:rsidR="005B7042" w:rsidRPr="00966B17" w:rsidRDefault="007472E3">
      <w:pPr>
        <w:tabs>
          <w:tab w:val="left" w:pos="1980"/>
        </w:tabs>
        <w:autoSpaceDE w:val="0"/>
        <w:autoSpaceDN w:val="0"/>
        <w:snapToGrid w:val="0"/>
        <w:spacing w:line="360" w:lineRule="auto"/>
        <w:ind w:firstLine="420"/>
        <w:textAlignment w:val="baseline"/>
      </w:pPr>
      <w:r w:rsidRPr="00966B17">
        <w:t xml:space="preserve">7.3.1 </w:t>
      </w:r>
      <w:r w:rsidRPr="00966B17">
        <w:rPr>
          <w:rFonts w:hint="eastAsia"/>
        </w:rPr>
        <w:t>买方有权对正在制造或制造完毕的产品，选择一定数量，进行抽查测试，检测产品质量或验证供应商试验的真实性，卖方应配合买方做好抽查测试，费用由买方承担。</w:t>
      </w:r>
    </w:p>
    <w:p w:rsidR="005B7042" w:rsidRPr="00966B17" w:rsidRDefault="007472E3">
      <w:pPr>
        <w:ind w:firstLine="420"/>
      </w:pPr>
      <w:r w:rsidRPr="00966B17">
        <w:t xml:space="preserve">7.3.2  </w:t>
      </w:r>
      <w:r w:rsidRPr="00966B17">
        <w:rPr>
          <w:rFonts w:hint="eastAsia"/>
        </w:rPr>
        <w:t>若有合同设备经检验和抽检不符合技术协议的要求，买方可以拒收，并不承担费用。</w:t>
      </w:r>
    </w:p>
    <w:p w:rsidR="005B7042" w:rsidRPr="00966B17" w:rsidRDefault="007472E3">
      <w:pPr>
        <w:ind w:firstLine="420"/>
      </w:pPr>
      <w:r w:rsidRPr="00966B17">
        <w:br w:type="page"/>
      </w:r>
    </w:p>
    <w:p w:rsidR="005B7042" w:rsidRPr="00966B17" w:rsidRDefault="005B7042">
      <w:pPr>
        <w:spacing w:line="360" w:lineRule="auto"/>
        <w:ind w:firstLine="480"/>
        <w:rPr>
          <w:sz w:val="24"/>
          <w:szCs w:val="24"/>
        </w:rPr>
      </w:pPr>
    </w:p>
    <w:p w:rsidR="005B7042" w:rsidRPr="00966B17" w:rsidRDefault="007472E3">
      <w:pPr>
        <w:spacing w:line="360" w:lineRule="auto"/>
        <w:ind w:firstLine="480"/>
        <w:rPr>
          <w:sz w:val="24"/>
          <w:szCs w:val="24"/>
        </w:rPr>
      </w:pPr>
      <w:r w:rsidRPr="00966B17">
        <w:rPr>
          <w:rFonts w:hint="eastAsia"/>
          <w:sz w:val="24"/>
          <w:szCs w:val="24"/>
        </w:rPr>
        <w:t>盖章</w:t>
      </w:r>
    </w:p>
    <w:p w:rsidR="005B7042" w:rsidRPr="00966B17" w:rsidRDefault="007472E3">
      <w:pPr>
        <w:spacing w:line="360" w:lineRule="auto"/>
        <w:ind w:firstLine="480"/>
        <w:rPr>
          <w:sz w:val="24"/>
          <w:szCs w:val="24"/>
        </w:rPr>
      </w:pPr>
      <w:r w:rsidRPr="00966B17">
        <w:rPr>
          <w:rFonts w:hint="eastAsia"/>
          <w:sz w:val="24"/>
          <w:szCs w:val="24"/>
        </w:rPr>
        <w:t>买方：（盖章）</w:t>
      </w:r>
    </w:p>
    <w:p w:rsidR="005B7042" w:rsidRPr="00966B17" w:rsidRDefault="007472E3">
      <w:pPr>
        <w:spacing w:line="360" w:lineRule="auto"/>
        <w:ind w:firstLine="480"/>
        <w:rPr>
          <w:sz w:val="24"/>
          <w:szCs w:val="24"/>
        </w:rPr>
      </w:pPr>
      <w:r w:rsidRPr="00966B17">
        <w:rPr>
          <w:rFonts w:hint="eastAsia"/>
          <w:sz w:val="24"/>
          <w:szCs w:val="24"/>
        </w:rPr>
        <w:t>代表：</w:t>
      </w:r>
    </w:p>
    <w:p w:rsidR="005B7042" w:rsidRPr="00966B17" w:rsidRDefault="007472E3">
      <w:pPr>
        <w:spacing w:line="360" w:lineRule="auto"/>
        <w:ind w:firstLine="480"/>
        <w:rPr>
          <w:sz w:val="24"/>
          <w:szCs w:val="24"/>
        </w:rPr>
      </w:pPr>
      <w:r w:rsidRPr="00966B17">
        <w:rPr>
          <w:rFonts w:hint="eastAsia"/>
          <w:sz w:val="24"/>
          <w:szCs w:val="24"/>
        </w:rPr>
        <w:t>联系电话：</w:t>
      </w:r>
    </w:p>
    <w:p w:rsidR="005B7042" w:rsidRPr="00966B17" w:rsidRDefault="007472E3">
      <w:pPr>
        <w:spacing w:line="360" w:lineRule="auto"/>
        <w:ind w:firstLine="480"/>
        <w:rPr>
          <w:sz w:val="24"/>
          <w:szCs w:val="24"/>
        </w:rPr>
      </w:pPr>
      <w:r w:rsidRPr="00966B17">
        <w:rPr>
          <w:rFonts w:hint="eastAsia"/>
          <w:sz w:val="24"/>
          <w:szCs w:val="24"/>
        </w:rPr>
        <w:t>时间：</w:t>
      </w:r>
    </w:p>
    <w:p w:rsidR="005B7042" w:rsidRPr="00966B17" w:rsidRDefault="005B7042">
      <w:pPr>
        <w:spacing w:line="360" w:lineRule="auto"/>
        <w:ind w:firstLine="480"/>
        <w:rPr>
          <w:sz w:val="24"/>
          <w:szCs w:val="24"/>
        </w:rPr>
      </w:pPr>
    </w:p>
    <w:p w:rsidR="005B7042" w:rsidRPr="00966B17" w:rsidRDefault="005B7042">
      <w:pPr>
        <w:spacing w:line="360" w:lineRule="auto"/>
        <w:ind w:firstLine="480"/>
        <w:rPr>
          <w:sz w:val="24"/>
          <w:szCs w:val="24"/>
        </w:rPr>
      </w:pPr>
    </w:p>
    <w:p w:rsidR="005B7042" w:rsidRPr="00966B17" w:rsidRDefault="005B7042">
      <w:pPr>
        <w:spacing w:line="360" w:lineRule="auto"/>
        <w:ind w:firstLine="480"/>
        <w:rPr>
          <w:sz w:val="24"/>
          <w:szCs w:val="24"/>
        </w:rPr>
      </w:pPr>
    </w:p>
    <w:p w:rsidR="005B7042" w:rsidRPr="00966B17" w:rsidRDefault="007472E3">
      <w:pPr>
        <w:spacing w:line="360" w:lineRule="auto"/>
        <w:ind w:firstLine="480"/>
        <w:rPr>
          <w:sz w:val="24"/>
          <w:szCs w:val="24"/>
        </w:rPr>
      </w:pPr>
      <w:r w:rsidRPr="00966B17">
        <w:rPr>
          <w:rFonts w:hint="eastAsia"/>
          <w:sz w:val="24"/>
          <w:szCs w:val="24"/>
        </w:rPr>
        <w:t>卖方：（盖章）</w:t>
      </w:r>
    </w:p>
    <w:p w:rsidR="005B7042" w:rsidRPr="00966B17" w:rsidRDefault="007472E3">
      <w:pPr>
        <w:spacing w:line="360" w:lineRule="auto"/>
        <w:ind w:firstLine="480"/>
        <w:rPr>
          <w:sz w:val="24"/>
          <w:szCs w:val="24"/>
        </w:rPr>
      </w:pPr>
      <w:r w:rsidRPr="00966B17">
        <w:rPr>
          <w:rFonts w:hint="eastAsia"/>
          <w:sz w:val="24"/>
          <w:szCs w:val="24"/>
        </w:rPr>
        <w:t>代表：</w:t>
      </w:r>
    </w:p>
    <w:p w:rsidR="005B7042" w:rsidRPr="00966B17" w:rsidRDefault="007472E3">
      <w:pPr>
        <w:spacing w:line="360" w:lineRule="auto"/>
        <w:ind w:firstLine="480"/>
        <w:rPr>
          <w:sz w:val="24"/>
          <w:szCs w:val="24"/>
        </w:rPr>
      </w:pPr>
      <w:r w:rsidRPr="00966B17">
        <w:rPr>
          <w:rFonts w:hint="eastAsia"/>
          <w:sz w:val="24"/>
          <w:szCs w:val="24"/>
        </w:rPr>
        <w:t>联系电话：</w:t>
      </w:r>
    </w:p>
    <w:p w:rsidR="005B7042" w:rsidRPr="00966B17" w:rsidRDefault="007472E3">
      <w:pPr>
        <w:spacing w:line="360" w:lineRule="auto"/>
        <w:ind w:firstLine="480"/>
        <w:rPr>
          <w:sz w:val="24"/>
          <w:szCs w:val="24"/>
        </w:rPr>
      </w:pPr>
      <w:r w:rsidRPr="00966B17">
        <w:rPr>
          <w:rFonts w:hint="eastAsia"/>
          <w:sz w:val="24"/>
          <w:szCs w:val="24"/>
        </w:rPr>
        <w:t>时间：</w:t>
      </w:r>
    </w:p>
    <w:p w:rsidR="005B7042" w:rsidRPr="00966B17" w:rsidRDefault="005B7042">
      <w:pPr>
        <w:spacing w:line="360" w:lineRule="auto"/>
        <w:ind w:firstLine="480"/>
        <w:rPr>
          <w:sz w:val="24"/>
          <w:szCs w:val="24"/>
        </w:rPr>
      </w:pPr>
    </w:p>
    <w:p w:rsidR="005B7042" w:rsidRPr="00966B17" w:rsidRDefault="005B7042">
      <w:pPr>
        <w:spacing w:line="360" w:lineRule="auto"/>
        <w:ind w:firstLine="480"/>
        <w:rPr>
          <w:sz w:val="24"/>
          <w:szCs w:val="24"/>
        </w:rPr>
      </w:pPr>
    </w:p>
    <w:p w:rsidR="005B7042" w:rsidRPr="00966B17" w:rsidRDefault="005B7042">
      <w:pPr>
        <w:spacing w:line="360" w:lineRule="auto"/>
        <w:ind w:firstLine="480"/>
        <w:rPr>
          <w:sz w:val="24"/>
          <w:szCs w:val="24"/>
        </w:rPr>
      </w:pPr>
    </w:p>
    <w:p w:rsidR="005B7042" w:rsidRPr="00966B17" w:rsidRDefault="005B7042">
      <w:pPr>
        <w:spacing w:line="360" w:lineRule="auto"/>
        <w:ind w:firstLine="480"/>
        <w:rPr>
          <w:sz w:val="24"/>
          <w:szCs w:val="24"/>
        </w:rPr>
      </w:pPr>
    </w:p>
    <w:p w:rsidR="005B7042" w:rsidRPr="00966B17" w:rsidRDefault="007472E3">
      <w:pPr>
        <w:spacing w:line="360" w:lineRule="auto"/>
        <w:ind w:firstLine="480"/>
        <w:rPr>
          <w:sz w:val="24"/>
          <w:szCs w:val="24"/>
        </w:rPr>
      </w:pPr>
      <w:r w:rsidRPr="00966B17">
        <w:rPr>
          <w:rFonts w:hint="eastAsia"/>
          <w:sz w:val="24"/>
          <w:szCs w:val="24"/>
        </w:rPr>
        <w:t>设计方：（盖章）</w:t>
      </w:r>
    </w:p>
    <w:p w:rsidR="005B7042" w:rsidRPr="00966B17" w:rsidRDefault="007472E3">
      <w:pPr>
        <w:spacing w:line="360" w:lineRule="auto"/>
        <w:ind w:firstLine="480"/>
        <w:rPr>
          <w:sz w:val="24"/>
          <w:szCs w:val="24"/>
        </w:rPr>
      </w:pPr>
      <w:r w:rsidRPr="00966B17">
        <w:rPr>
          <w:rFonts w:hint="eastAsia"/>
          <w:sz w:val="24"/>
          <w:szCs w:val="24"/>
        </w:rPr>
        <w:t>代表：</w:t>
      </w:r>
    </w:p>
    <w:p w:rsidR="005B7042" w:rsidRPr="00966B17" w:rsidRDefault="007472E3">
      <w:pPr>
        <w:spacing w:line="360" w:lineRule="auto"/>
        <w:ind w:firstLine="480"/>
        <w:rPr>
          <w:sz w:val="24"/>
          <w:szCs w:val="24"/>
        </w:rPr>
      </w:pPr>
      <w:r w:rsidRPr="00966B17">
        <w:rPr>
          <w:rFonts w:hint="eastAsia"/>
          <w:sz w:val="24"/>
          <w:szCs w:val="24"/>
        </w:rPr>
        <w:t>联系电话：</w:t>
      </w:r>
    </w:p>
    <w:p w:rsidR="005B7042" w:rsidRPr="00966B17" w:rsidRDefault="007472E3">
      <w:pPr>
        <w:spacing w:line="360" w:lineRule="auto"/>
        <w:ind w:firstLine="480"/>
        <w:rPr>
          <w:sz w:val="24"/>
          <w:szCs w:val="24"/>
        </w:rPr>
      </w:pPr>
      <w:r w:rsidRPr="00966B17">
        <w:rPr>
          <w:rFonts w:hint="eastAsia"/>
          <w:sz w:val="24"/>
          <w:szCs w:val="24"/>
        </w:rPr>
        <w:t>时间：</w:t>
      </w:r>
    </w:p>
    <w:bookmarkEnd w:id="0"/>
    <w:p w:rsidR="005B7042" w:rsidRPr="00966B17" w:rsidRDefault="005B7042">
      <w:pPr>
        <w:spacing w:line="360" w:lineRule="auto"/>
        <w:ind w:firstLine="480"/>
        <w:rPr>
          <w:sz w:val="24"/>
          <w:szCs w:val="24"/>
        </w:rPr>
      </w:pPr>
    </w:p>
    <w:sectPr w:rsidR="005B7042" w:rsidRPr="00966B17">
      <w:footerReference w:type="default" r:id="rId15"/>
      <w:endnotePr>
        <w:numFmt w:val="decimal"/>
      </w:endnotePr>
      <w:pgSz w:w="11906" w:h="16838"/>
      <w:pgMar w:top="1758" w:right="1644" w:bottom="1191" w:left="1701" w:header="851" w:footer="992" w:gutter="0"/>
      <w:pgNumType w:start="1"/>
      <w:cols w:space="720"/>
      <w:docGrid w:type="lines" w:linePitch="323"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16CD" w:rsidRDefault="007C16CD">
      <w:pPr>
        <w:ind w:firstLine="420"/>
      </w:pPr>
      <w:r>
        <w:separator/>
      </w:r>
    </w:p>
  </w:endnote>
  <w:endnote w:type="continuationSeparator" w:id="0">
    <w:p w:rsidR="007C16CD" w:rsidRDefault="007C16C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微软雅黑"/>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EU-F1">
    <w:altName w:val="黑体"/>
    <w:charset w:val="86"/>
    <w:family w:val="auto"/>
    <w:pitch w:val="default"/>
    <w:sig w:usb0="00000000" w:usb1="0000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42" w:rsidRDefault="005B7042">
    <w:pPr>
      <w:pStyle w:val="af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42" w:rsidRDefault="005B7042">
    <w:pPr>
      <w:pStyle w:val="af0"/>
      <w:ind w:right="357" w:firstLineChars="0"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42" w:rsidRDefault="005B7042">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42" w:rsidRDefault="005B7042">
    <w:pPr>
      <w:pStyle w:val="af0"/>
      <w:ind w:right="357" w:firstLineChars="0" w:firstLine="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42" w:rsidRDefault="007472E3">
    <w:pPr>
      <w:pStyle w:val="af0"/>
      <w:framePr w:wrap="around" w:vAnchor="text" w:hAnchor="margin" w:xAlign="center" w:y="1"/>
      <w:ind w:firstLineChars="111"/>
      <w:jc w:val="center"/>
      <w:rPr>
        <w:rStyle w:val="af6"/>
        <w:kern w:val="2"/>
        <w:sz w:val="21"/>
        <w:szCs w:val="21"/>
      </w:rPr>
    </w:pPr>
    <w:r>
      <w:rPr>
        <w:rStyle w:val="af6"/>
        <w:rFonts w:hint="eastAsia"/>
      </w:rPr>
      <w:t>第</w:t>
    </w:r>
    <w:r>
      <w:rPr>
        <w:rStyle w:val="af6"/>
      </w:rPr>
      <w:fldChar w:fldCharType="begin"/>
    </w:r>
    <w:r>
      <w:rPr>
        <w:rStyle w:val="af6"/>
        <w:rFonts w:hint="eastAsia"/>
      </w:rPr>
      <w:instrText>PAGE   \* MERGEFORMAT</w:instrText>
    </w:r>
    <w:r>
      <w:rPr>
        <w:rStyle w:val="af6"/>
      </w:rPr>
      <w:fldChar w:fldCharType="separate"/>
    </w:r>
    <w:r>
      <w:rPr>
        <w:rStyle w:val="af6"/>
      </w:rPr>
      <w:t>17</w:t>
    </w:r>
    <w:r>
      <w:rPr>
        <w:rStyle w:val="af6"/>
      </w:rPr>
      <w:fldChar w:fldCharType="end"/>
    </w:r>
    <w:r>
      <w:rPr>
        <w:rStyle w:val="af6"/>
        <w:rFonts w:hint="eastAsia"/>
      </w:rPr>
      <w:t>页</w:t>
    </w:r>
    <w:r>
      <w:rPr>
        <w:rStyle w:val="af6"/>
        <w:rFonts w:hint="eastAsia"/>
      </w:rPr>
      <w:t xml:space="preserve">  </w:t>
    </w:r>
    <w:r>
      <w:rPr>
        <w:rStyle w:val="af6"/>
        <w:rFonts w:hint="eastAsia"/>
      </w:rPr>
      <w:t>共</w:t>
    </w:r>
    <w:r w:rsidR="007C16CD">
      <w:fldChar w:fldCharType="begin"/>
    </w:r>
    <w:r w:rsidR="007C16CD">
      <w:instrText>SECTIONPAGES   \* MERGEFORMAT</w:instrText>
    </w:r>
    <w:r w:rsidR="007C16CD">
      <w:fldChar w:fldCharType="separate"/>
    </w:r>
    <w:r w:rsidR="00966B17" w:rsidRPr="00966B17">
      <w:rPr>
        <w:rStyle w:val="af6"/>
        <w:noProof/>
      </w:rPr>
      <w:t>18</w:t>
    </w:r>
    <w:r w:rsidR="007C16CD">
      <w:rPr>
        <w:rStyle w:val="af6"/>
        <w:noProof/>
      </w:rPr>
      <w:fldChar w:fldCharType="end"/>
    </w:r>
    <w:r>
      <w:rPr>
        <w:rStyle w:val="af6"/>
        <w:rFonts w:hint="eastAsia"/>
      </w:rPr>
      <w:t>页</w:t>
    </w:r>
  </w:p>
  <w:p w:rsidR="005B7042" w:rsidRDefault="005B7042">
    <w:pPr>
      <w:pStyle w:val="af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16CD" w:rsidRDefault="007C16CD">
      <w:pPr>
        <w:ind w:firstLine="420"/>
      </w:pPr>
      <w:r>
        <w:separator/>
      </w:r>
    </w:p>
  </w:footnote>
  <w:footnote w:type="continuationSeparator" w:id="0">
    <w:p w:rsidR="007C16CD" w:rsidRDefault="007C16C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42" w:rsidRDefault="005B7042">
    <w:pPr>
      <w:pStyle w:val="af2"/>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42" w:rsidRDefault="005B7042">
    <w:pPr>
      <w:pStyle w:val="af2"/>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42" w:rsidRDefault="005B7042">
    <w:pPr>
      <w:pStyle w:val="af2"/>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42" w:rsidRDefault="007472E3">
    <w:pPr>
      <w:pStyle w:val="af2"/>
      <w:ind w:firstLineChars="0" w:firstLine="0"/>
      <w:jc w:val="left"/>
    </w:pPr>
    <w:r>
      <w:rPr>
        <w:rFonts w:ascii="宋体" w:hAnsi="宋体" w:hint="eastAsia"/>
        <w:color w:val="000000"/>
      </w:rPr>
      <w:t xml:space="preserve">青龙建昊凉水河25MW光伏项目-35kV开关站新建工程        </w:t>
    </w:r>
    <w:r>
      <w:rPr>
        <w:rFonts w:hint="eastAsia"/>
      </w:rPr>
      <w:t>35kV</w:t>
    </w:r>
    <w:r>
      <w:rPr>
        <w:rFonts w:hint="eastAsia"/>
      </w:rPr>
      <w:t>接地变及消弧线圈成套装置招标技术规范</w:t>
    </w:r>
  </w:p>
  <w:p w:rsidR="005B7042" w:rsidRDefault="005B7042">
    <w:pPr>
      <w:pStyle w:val="af2"/>
      <w:pBdr>
        <w:bottom w:val="none" w:sz="0" w:space="0" w:color="auto"/>
      </w:pBdr>
      <w:ind w:firstLineChars="0" w:firstLine="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lvl w:ilvl="0">
      <w:start w:val="1"/>
      <w:numFmt w:val="decimal"/>
      <w:lvlText w:val="%1）"/>
      <w:lvlJc w:val="left"/>
      <w:pPr>
        <w:tabs>
          <w:tab w:val="left" w:pos="1"/>
        </w:tabs>
        <w:ind w:left="1588" w:hanging="454"/>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00000008"/>
    <w:multiLevelType w:val="multilevel"/>
    <w:tmpl w:val="00000008"/>
    <w:lvl w:ilvl="0">
      <w:start w:val="1"/>
      <w:numFmt w:val="decimal"/>
      <w:lvlText w:val="%1）"/>
      <w:lvlJc w:val="left"/>
      <w:pPr>
        <w:tabs>
          <w:tab w:val="left" w:pos="1134"/>
        </w:tabs>
        <w:ind w:left="1588" w:hanging="454"/>
      </w:pPr>
      <w:rPr>
        <w:rFonts w:hint="eastAsia"/>
      </w:rPr>
    </w:lvl>
    <w:lvl w:ilvl="1">
      <w:start w:val="1"/>
      <w:numFmt w:val="lowerLetter"/>
      <w:lvlText w:val="%2)"/>
      <w:lvlJc w:val="left"/>
      <w:pPr>
        <w:tabs>
          <w:tab w:val="left" w:pos="1380"/>
        </w:tabs>
        <w:ind w:left="1380" w:hanging="420"/>
      </w:pPr>
      <w:rPr>
        <w:rFonts w:hint="eastAsia"/>
      </w:rPr>
    </w:lvl>
    <w:lvl w:ilvl="2">
      <w:start w:val="1"/>
      <w:numFmt w:val="lowerRoman"/>
      <w:lvlText w:val="%3."/>
      <w:lvlJc w:val="right"/>
      <w:pPr>
        <w:tabs>
          <w:tab w:val="left" w:pos="1800"/>
        </w:tabs>
        <w:ind w:left="1800" w:hanging="420"/>
      </w:pPr>
      <w:rPr>
        <w:rFonts w:hint="eastAsia"/>
      </w:rPr>
    </w:lvl>
    <w:lvl w:ilvl="3">
      <w:start w:val="1"/>
      <w:numFmt w:val="decimal"/>
      <w:lvlText w:val="%4."/>
      <w:lvlJc w:val="left"/>
      <w:pPr>
        <w:tabs>
          <w:tab w:val="left" w:pos="2220"/>
        </w:tabs>
        <w:ind w:left="2220" w:hanging="420"/>
      </w:pPr>
      <w:rPr>
        <w:rFonts w:hint="eastAsia"/>
      </w:rPr>
    </w:lvl>
    <w:lvl w:ilvl="4">
      <w:start w:val="1"/>
      <w:numFmt w:val="lowerLetter"/>
      <w:lvlText w:val="%5)"/>
      <w:lvlJc w:val="left"/>
      <w:pPr>
        <w:tabs>
          <w:tab w:val="left" w:pos="2640"/>
        </w:tabs>
        <w:ind w:left="2640" w:hanging="420"/>
      </w:pPr>
      <w:rPr>
        <w:rFonts w:hint="eastAsia"/>
      </w:rPr>
    </w:lvl>
    <w:lvl w:ilvl="5">
      <w:start w:val="1"/>
      <w:numFmt w:val="lowerRoman"/>
      <w:lvlText w:val="%6."/>
      <w:lvlJc w:val="right"/>
      <w:pPr>
        <w:tabs>
          <w:tab w:val="left" w:pos="3060"/>
        </w:tabs>
        <w:ind w:left="3060" w:hanging="420"/>
      </w:pPr>
      <w:rPr>
        <w:rFonts w:hint="eastAsia"/>
      </w:rPr>
    </w:lvl>
    <w:lvl w:ilvl="6">
      <w:start w:val="1"/>
      <w:numFmt w:val="decimal"/>
      <w:lvlText w:val="%7."/>
      <w:lvlJc w:val="left"/>
      <w:pPr>
        <w:tabs>
          <w:tab w:val="left" w:pos="3480"/>
        </w:tabs>
        <w:ind w:left="3480" w:hanging="420"/>
      </w:pPr>
      <w:rPr>
        <w:rFonts w:hint="eastAsia"/>
      </w:rPr>
    </w:lvl>
    <w:lvl w:ilvl="7">
      <w:start w:val="1"/>
      <w:numFmt w:val="lowerLetter"/>
      <w:lvlText w:val="%8)"/>
      <w:lvlJc w:val="left"/>
      <w:pPr>
        <w:tabs>
          <w:tab w:val="left" w:pos="3900"/>
        </w:tabs>
        <w:ind w:left="3900" w:hanging="420"/>
      </w:pPr>
      <w:rPr>
        <w:rFonts w:hint="eastAsia"/>
      </w:rPr>
    </w:lvl>
    <w:lvl w:ilvl="8">
      <w:start w:val="1"/>
      <w:numFmt w:val="lowerRoman"/>
      <w:lvlText w:val="%9."/>
      <w:lvlJc w:val="right"/>
      <w:pPr>
        <w:tabs>
          <w:tab w:val="left" w:pos="4320"/>
        </w:tabs>
        <w:ind w:left="4320" w:hanging="420"/>
      </w:pPr>
      <w:rPr>
        <w:rFonts w:hint="eastAsia"/>
      </w:rPr>
    </w:lvl>
  </w:abstractNum>
  <w:abstractNum w:abstractNumId="2" w15:restartNumberingAfterBreak="0">
    <w:nsid w:val="00000009"/>
    <w:multiLevelType w:val="singleLevel"/>
    <w:tmpl w:val="00000009"/>
    <w:lvl w:ilvl="0">
      <w:start w:val="1"/>
      <w:numFmt w:val="decimal"/>
      <w:suff w:val="nothing"/>
      <w:lvlText w:val="%1）"/>
      <w:lvlJc w:val="left"/>
    </w:lvl>
  </w:abstractNum>
  <w:abstractNum w:abstractNumId="3" w15:restartNumberingAfterBreak="0">
    <w:nsid w:val="0000000A"/>
    <w:multiLevelType w:val="multilevel"/>
    <w:tmpl w:val="0000000A"/>
    <w:lvl w:ilvl="0">
      <w:start w:val="1"/>
      <w:numFmt w:val="decimal"/>
      <w:lvlText w:val="%1）"/>
      <w:lvlJc w:val="left"/>
      <w:pPr>
        <w:tabs>
          <w:tab w:val="left" w:pos="1134"/>
        </w:tabs>
        <w:ind w:left="1588" w:hanging="454"/>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0000000C"/>
    <w:multiLevelType w:val="multilevel"/>
    <w:tmpl w:val="0000000C"/>
    <w:lvl w:ilvl="0">
      <w:start w:val="1"/>
      <w:numFmt w:val="decimal"/>
      <w:lvlText w:val="%1）"/>
      <w:lvlJc w:val="left"/>
      <w:pPr>
        <w:tabs>
          <w:tab w:val="left" w:pos="1"/>
        </w:tabs>
        <w:ind w:left="1588" w:hanging="454"/>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ocumentProtection w:edit="readOnly" w:enforcement="0"/>
  <w:defaultTabStop w:val="425"/>
  <w:doNotHyphenateCaps/>
  <w:drawingGridHorizontalSpacing w:val="101"/>
  <w:drawingGridVerticalSpacing w:val="157"/>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RhYmVlMWYwYTc1NTY1Nzc5YTA2MTRkNmE4ZmE2MGMifQ=="/>
  </w:docVars>
  <w:rsids>
    <w:rsidRoot w:val="0026763C"/>
    <w:rsid w:val="000068FD"/>
    <w:rsid w:val="00020D94"/>
    <w:rsid w:val="000A0C20"/>
    <w:rsid w:val="000E0281"/>
    <w:rsid w:val="000E0F95"/>
    <w:rsid w:val="00112D4F"/>
    <w:rsid w:val="00126FB3"/>
    <w:rsid w:val="0013326C"/>
    <w:rsid w:val="00176A3F"/>
    <w:rsid w:val="001A1ED4"/>
    <w:rsid w:val="001B6108"/>
    <w:rsid w:val="001C55F2"/>
    <w:rsid w:val="001C6214"/>
    <w:rsid w:val="001D1066"/>
    <w:rsid w:val="00257E01"/>
    <w:rsid w:val="00262A97"/>
    <w:rsid w:val="00263139"/>
    <w:rsid w:val="0026763C"/>
    <w:rsid w:val="00286DD1"/>
    <w:rsid w:val="002952DA"/>
    <w:rsid w:val="002A58F0"/>
    <w:rsid w:val="002C2379"/>
    <w:rsid w:val="002E6CD9"/>
    <w:rsid w:val="002F6010"/>
    <w:rsid w:val="002F7D89"/>
    <w:rsid w:val="003107EB"/>
    <w:rsid w:val="00312AB6"/>
    <w:rsid w:val="003207F7"/>
    <w:rsid w:val="00322E2F"/>
    <w:rsid w:val="00323AA0"/>
    <w:rsid w:val="00351BC3"/>
    <w:rsid w:val="00365029"/>
    <w:rsid w:val="003725E3"/>
    <w:rsid w:val="00386AD0"/>
    <w:rsid w:val="003A1349"/>
    <w:rsid w:val="003A15C5"/>
    <w:rsid w:val="003D1640"/>
    <w:rsid w:val="003D790A"/>
    <w:rsid w:val="004159C6"/>
    <w:rsid w:val="004203A3"/>
    <w:rsid w:val="00420FF8"/>
    <w:rsid w:val="004231E8"/>
    <w:rsid w:val="00442324"/>
    <w:rsid w:val="0047263C"/>
    <w:rsid w:val="00482603"/>
    <w:rsid w:val="004B5A96"/>
    <w:rsid w:val="004B7425"/>
    <w:rsid w:val="004D1480"/>
    <w:rsid w:val="004D4310"/>
    <w:rsid w:val="00532B5C"/>
    <w:rsid w:val="00541B28"/>
    <w:rsid w:val="005620B4"/>
    <w:rsid w:val="00566C1C"/>
    <w:rsid w:val="00573519"/>
    <w:rsid w:val="00585A3D"/>
    <w:rsid w:val="00590FFA"/>
    <w:rsid w:val="005B2201"/>
    <w:rsid w:val="005B4DA3"/>
    <w:rsid w:val="005B7042"/>
    <w:rsid w:val="005C5F3F"/>
    <w:rsid w:val="005F264D"/>
    <w:rsid w:val="00636302"/>
    <w:rsid w:val="00687CA2"/>
    <w:rsid w:val="00691CD4"/>
    <w:rsid w:val="006B26DD"/>
    <w:rsid w:val="006B7FF5"/>
    <w:rsid w:val="006C4738"/>
    <w:rsid w:val="006D0186"/>
    <w:rsid w:val="007015B2"/>
    <w:rsid w:val="00703A74"/>
    <w:rsid w:val="007147B4"/>
    <w:rsid w:val="00736947"/>
    <w:rsid w:val="007472E3"/>
    <w:rsid w:val="007A7E41"/>
    <w:rsid w:val="007B282C"/>
    <w:rsid w:val="007B7517"/>
    <w:rsid w:val="007C16CD"/>
    <w:rsid w:val="007C3081"/>
    <w:rsid w:val="007C3665"/>
    <w:rsid w:val="007D1ADB"/>
    <w:rsid w:val="007F2888"/>
    <w:rsid w:val="007F7472"/>
    <w:rsid w:val="008344B1"/>
    <w:rsid w:val="008573BB"/>
    <w:rsid w:val="008D4EC0"/>
    <w:rsid w:val="008F1DC0"/>
    <w:rsid w:val="00903217"/>
    <w:rsid w:val="0091057F"/>
    <w:rsid w:val="00966B17"/>
    <w:rsid w:val="0097490F"/>
    <w:rsid w:val="00991847"/>
    <w:rsid w:val="009B369A"/>
    <w:rsid w:val="009B3769"/>
    <w:rsid w:val="009B677A"/>
    <w:rsid w:val="009D5F84"/>
    <w:rsid w:val="009E0153"/>
    <w:rsid w:val="00A15C47"/>
    <w:rsid w:val="00A17CE3"/>
    <w:rsid w:val="00A30C66"/>
    <w:rsid w:val="00A51FAC"/>
    <w:rsid w:val="00A5614C"/>
    <w:rsid w:val="00A94ECF"/>
    <w:rsid w:val="00AA1783"/>
    <w:rsid w:val="00AA23A6"/>
    <w:rsid w:val="00AC4EC9"/>
    <w:rsid w:val="00AF19D8"/>
    <w:rsid w:val="00B217A1"/>
    <w:rsid w:val="00B3176A"/>
    <w:rsid w:val="00B513EA"/>
    <w:rsid w:val="00B56A24"/>
    <w:rsid w:val="00B85D66"/>
    <w:rsid w:val="00BC3359"/>
    <w:rsid w:val="00BC33F7"/>
    <w:rsid w:val="00BC6F3D"/>
    <w:rsid w:val="00BD5386"/>
    <w:rsid w:val="00BF6F26"/>
    <w:rsid w:val="00C16296"/>
    <w:rsid w:val="00C42D67"/>
    <w:rsid w:val="00C51596"/>
    <w:rsid w:val="00C559C8"/>
    <w:rsid w:val="00C63EEA"/>
    <w:rsid w:val="00C719D2"/>
    <w:rsid w:val="00C96960"/>
    <w:rsid w:val="00CA0905"/>
    <w:rsid w:val="00CA1BAF"/>
    <w:rsid w:val="00CA6AA9"/>
    <w:rsid w:val="00CC6F00"/>
    <w:rsid w:val="00CE3FC7"/>
    <w:rsid w:val="00CE6AB2"/>
    <w:rsid w:val="00D01560"/>
    <w:rsid w:val="00D23E2D"/>
    <w:rsid w:val="00D57A22"/>
    <w:rsid w:val="00D772B9"/>
    <w:rsid w:val="00D8618E"/>
    <w:rsid w:val="00DA2B52"/>
    <w:rsid w:val="00DE4648"/>
    <w:rsid w:val="00DF19AC"/>
    <w:rsid w:val="00E06803"/>
    <w:rsid w:val="00E2321D"/>
    <w:rsid w:val="00E32014"/>
    <w:rsid w:val="00E44135"/>
    <w:rsid w:val="00E46883"/>
    <w:rsid w:val="00E6390B"/>
    <w:rsid w:val="00E6424D"/>
    <w:rsid w:val="00E75D93"/>
    <w:rsid w:val="00E91AFF"/>
    <w:rsid w:val="00EA3E77"/>
    <w:rsid w:val="00EC4BAB"/>
    <w:rsid w:val="00ED76D7"/>
    <w:rsid w:val="00EE4C4D"/>
    <w:rsid w:val="00EE64A9"/>
    <w:rsid w:val="00F46ACC"/>
    <w:rsid w:val="00F860FE"/>
    <w:rsid w:val="00F93596"/>
    <w:rsid w:val="00F96A59"/>
    <w:rsid w:val="00FA118A"/>
    <w:rsid w:val="00FB09F4"/>
    <w:rsid w:val="00FD550A"/>
    <w:rsid w:val="00FF18F3"/>
    <w:rsid w:val="059A3413"/>
    <w:rsid w:val="062F7C17"/>
    <w:rsid w:val="07997FF2"/>
    <w:rsid w:val="080A2829"/>
    <w:rsid w:val="08E02D63"/>
    <w:rsid w:val="0E104764"/>
    <w:rsid w:val="0E5A3532"/>
    <w:rsid w:val="120F16B4"/>
    <w:rsid w:val="13166D0A"/>
    <w:rsid w:val="19D941D9"/>
    <w:rsid w:val="1C5313C5"/>
    <w:rsid w:val="24CC344C"/>
    <w:rsid w:val="334043EE"/>
    <w:rsid w:val="3576498E"/>
    <w:rsid w:val="37D652A4"/>
    <w:rsid w:val="3A9B37B1"/>
    <w:rsid w:val="3D777344"/>
    <w:rsid w:val="43771132"/>
    <w:rsid w:val="45F666F0"/>
    <w:rsid w:val="49E06A3C"/>
    <w:rsid w:val="4E666F9B"/>
    <w:rsid w:val="4EA712FA"/>
    <w:rsid w:val="507A2A37"/>
    <w:rsid w:val="5251433B"/>
    <w:rsid w:val="55E86752"/>
    <w:rsid w:val="56866D66"/>
    <w:rsid w:val="5909770A"/>
    <w:rsid w:val="5B832F97"/>
    <w:rsid w:val="63F01526"/>
    <w:rsid w:val="66513D8E"/>
    <w:rsid w:val="6D8273C7"/>
    <w:rsid w:val="6DE345FE"/>
    <w:rsid w:val="6EEE1B27"/>
    <w:rsid w:val="6FC106F1"/>
    <w:rsid w:val="70B7416D"/>
    <w:rsid w:val="710F5D5D"/>
    <w:rsid w:val="72673BB8"/>
    <w:rsid w:val="75B91B88"/>
    <w:rsid w:val="76A26932"/>
    <w:rsid w:val="7A0E0661"/>
    <w:rsid w:val="7A4B41D2"/>
    <w:rsid w:val="7E2749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BFD190F-E45C-43FB-8F64-025322443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unhideWhenUsed="1"/>
    <w:lsdException w:name="annotation text" w:semiHidden="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locked="1" w:uiPriority="0" w:qFormat="1"/>
    <w:lsdException w:name="Emphasis" w:locked="1" w:uiPriority="0" w:qFormat="1"/>
    <w:lsdException w:name="Document Map" w:semiHidden="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200"/>
      <w:jc w:val="both"/>
    </w:pPr>
    <w:rPr>
      <w:kern w:val="2"/>
      <w:sz w:val="21"/>
      <w:szCs w:val="21"/>
    </w:rPr>
  </w:style>
  <w:style w:type="paragraph" w:styleId="1">
    <w:name w:val="heading 1"/>
    <w:basedOn w:val="a"/>
    <w:next w:val="a"/>
    <w:link w:val="10"/>
    <w:uiPriority w:val="9"/>
    <w:qFormat/>
    <w:pPr>
      <w:keepNext/>
      <w:keepLines/>
      <w:spacing w:beforeLines="100" w:afterLines="100"/>
      <w:outlineLvl w:val="0"/>
    </w:pPr>
    <w:rPr>
      <w:b/>
      <w:bCs/>
      <w:kern w:val="44"/>
      <w:sz w:val="44"/>
      <w:szCs w:val="44"/>
    </w:rPr>
  </w:style>
  <w:style w:type="paragraph" w:styleId="2">
    <w:name w:val="heading 2"/>
    <w:basedOn w:val="a"/>
    <w:next w:val="a"/>
    <w:link w:val="20"/>
    <w:uiPriority w:val="9"/>
    <w:qFormat/>
    <w:pPr>
      <w:keepNext/>
      <w:keepLines/>
      <w:adjustRightInd w:val="0"/>
      <w:spacing w:beforeLines="50" w:afterLines="50"/>
      <w:jc w:val="left"/>
      <w:textAlignment w:val="baseline"/>
      <w:outlineLvl w:val="1"/>
    </w:pPr>
    <w:rPr>
      <w:rFonts w:ascii="Cambria" w:hAnsi="Cambria"/>
      <w:b/>
      <w:bCs/>
      <w:kern w:val="0"/>
      <w:sz w:val="32"/>
      <w:szCs w:val="32"/>
    </w:rPr>
  </w:style>
  <w:style w:type="paragraph" w:styleId="3">
    <w:name w:val="heading 3"/>
    <w:basedOn w:val="a"/>
    <w:next w:val="a"/>
    <w:link w:val="30"/>
    <w:uiPriority w:val="9"/>
    <w:qFormat/>
    <w:pPr>
      <w:keepNext/>
      <w:keepLines/>
      <w:adjustRightInd w:val="0"/>
      <w:spacing w:before="260" w:after="260" w:line="416" w:lineRule="atLeast"/>
      <w:textAlignment w:val="baseline"/>
      <w:outlineLvl w:val="2"/>
    </w:pPr>
    <w:rPr>
      <w:b/>
      <w:bCs/>
      <w:kern w:val="0"/>
      <w:sz w:val="32"/>
      <w:szCs w:val="32"/>
    </w:rPr>
  </w:style>
  <w:style w:type="paragraph" w:styleId="4">
    <w:name w:val="heading 4"/>
    <w:basedOn w:val="a"/>
    <w:next w:val="a"/>
    <w:link w:val="40"/>
    <w:uiPriority w:val="9"/>
    <w:qFormat/>
    <w:pPr>
      <w:keepNext/>
      <w:snapToGrid w:val="0"/>
      <w:spacing w:beforeLines="20" w:afterLines="20"/>
      <w:ind w:firstLineChars="0" w:firstLine="0"/>
      <w:jc w:val="center"/>
      <w:outlineLvl w:val="3"/>
    </w:pPr>
    <w:rPr>
      <w:rFonts w:ascii="Cambria" w:hAnsi="Cambria"/>
      <w:b/>
      <w:bCs/>
      <w:kern w:val="0"/>
      <w:sz w:val="28"/>
      <w:szCs w:val="28"/>
    </w:rPr>
  </w:style>
  <w:style w:type="paragraph" w:styleId="5">
    <w:name w:val="heading 5"/>
    <w:basedOn w:val="a"/>
    <w:next w:val="a"/>
    <w:link w:val="50"/>
    <w:uiPriority w:val="9"/>
    <w:qFormat/>
    <w:pPr>
      <w:keepNext/>
      <w:snapToGrid w:val="0"/>
      <w:spacing w:beforeLines="20" w:afterLines="20"/>
      <w:ind w:firstLineChars="0" w:firstLine="0"/>
      <w:jc w:val="center"/>
      <w:outlineLvl w:val="4"/>
    </w:pPr>
    <w:rPr>
      <w:b/>
      <w:bCs/>
      <w:kern w:val="0"/>
      <w:sz w:val="28"/>
      <w:szCs w:val="28"/>
    </w:rPr>
  </w:style>
  <w:style w:type="paragraph" w:styleId="6">
    <w:name w:val="heading 6"/>
    <w:basedOn w:val="a"/>
    <w:next w:val="a"/>
    <w:link w:val="60"/>
    <w:uiPriority w:val="9"/>
    <w:qFormat/>
    <w:pPr>
      <w:keepNext/>
      <w:snapToGrid w:val="0"/>
      <w:spacing w:beforeLines="20" w:afterLines="20"/>
      <w:ind w:firstLineChars="0" w:firstLine="0"/>
      <w:outlineLvl w:val="5"/>
    </w:pPr>
    <w:rPr>
      <w:rFonts w:ascii="Cambria" w:hAnsi="Cambria"/>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99"/>
    <w:semiHidden/>
    <w:qFormat/>
    <w:pPr>
      <w:ind w:left="1260"/>
      <w:jc w:val="left"/>
    </w:pPr>
    <w:rPr>
      <w:sz w:val="18"/>
      <w:szCs w:val="18"/>
    </w:rPr>
  </w:style>
  <w:style w:type="paragraph" w:styleId="a3">
    <w:name w:val="Normal Indent"/>
    <w:basedOn w:val="a"/>
    <w:uiPriority w:val="99"/>
    <w:qFormat/>
    <w:pPr>
      <w:ind w:firstLine="420"/>
    </w:pPr>
  </w:style>
  <w:style w:type="paragraph" w:styleId="a4">
    <w:name w:val="Document Map"/>
    <w:basedOn w:val="a"/>
    <w:link w:val="a5"/>
    <w:uiPriority w:val="99"/>
    <w:semiHidden/>
    <w:qFormat/>
    <w:pPr>
      <w:shd w:val="clear" w:color="auto" w:fill="000080"/>
    </w:pPr>
    <w:rPr>
      <w:kern w:val="0"/>
      <w:sz w:val="0"/>
      <w:szCs w:val="0"/>
    </w:rPr>
  </w:style>
  <w:style w:type="paragraph" w:styleId="a6">
    <w:name w:val="annotation text"/>
    <w:basedOn w:val="a"/>
    <w:link w:val="a7"/>
    <w:uiPriority w:val="99"/>
    <w:semiHidden/>
    <w:qFormat/>
    <w:pPr>
      <w:adjustRightInd w:val="0"/>
      <w:jc w:val="left"/>
      <w:textAlignment w:val="baseline"/>
    </w:pPr>
    <w:rPr>
      <w:kern w:val="0"/>
      <w:sz w:val="20"/>
    </w:rPr>
  </w:style>
  <w:style w:type="paragraph" w:styleId="a8">
    <w:name w:val="Body Text Indent"/>
    <w:basedOn w:val="a"/>
    <w:link w:val="a9"/>
    <w:uiPriority w:val="99"/>
    <w:qFormat/>
    <w:pPr>
      <w:snapToGrid w:val="0"/>
      <w:spacing w:line="360" w:lineRule="auto"/>
      <w:ind w:firstLine="543"/>
    </w:pPr>
    <w:rPr>
      <w:kern w:val="0"/>
      <w:sz w:val="20"/>
    </w:rPr>
  </w:style>
  <w:style w:type="paragraph" w:styleId="TOC5">
    <w:name w:val="toc 5"/>
    <w:basedOn w:val="a"/>
    <w:next w:val="a"/>
    <w:uiPriority w:val="99"/>
    <w:semiHidden/>
    <w:qFormat/>
    <w:pPr>
      <w:ind w:left="840"/>
      <w:jc w:val="left"/>
    </w:pPr>
    <w:rPr>
      <w:sz w:val="18"/>
      <w:szCs w:val="18"/>
    </w:rPr>
  </w:style>
  <w:style w:type="paragraph" w:styleId="TOC3">
    <w:name w:val="toc 3"/>
    <w:basedOn w:val="a"/>
    <w:next w:val="a"/>
    <w:uiPriority w:val="99"/>
    <w:semiHidden/>
    <w:qFormat/>
    <w:pPr>
      <w:ind w:left="420"/>
      <w:jc w:val="left"/>
    </w:pPr>
    <w:rPr>
      <w:i/>
      <w:iCs/>
      <w:sz w:val="20"/>
      <w:szCs w:val="20"/>
    </w:rPr>
  </w:style>
  <w:style w:type="paragraph" w:styleId="aa">
    <w:name w:val="Plain Text"/>
    <w:basedOn w:val="a"/>
    <w:link w:val="ab"/>
    <w:qFormat/>
    <w:pPr>
      <w:ind w:firstLineChars="0" w:firstLine="0"/>
    </w:pPr>
    <w:rPr>
      <w:rFonts w:ascii="宋体" w:hAnsi="Courier New"/>
      <w:kern w:val="0"/>
      <w:sz w:val="20"/>
    </w:rPr>
  </w:style>
  <w:style w:type="paragraph" w:styleId="TOC8">
    <w:name w:val="toc 8"/>
    <w:basedOn w:val="a"/>
    <w:next w:val="a"/>
    <w:uiPriority w:val="99"/>
    <w:semiHidden/>
    <w:qFormat/>
    <w:pPr>
      <w:ind w:left="1470"/>
      <w:jc w:val="left"/>
    </w:pPr>
    <w:rPr>
      <w:sz w:val="18"/>
      <w:szCs w:val="18"/>
    </w:rPr>
  </w:style>
  <w:style w:type="paragraph" w:styleId="ac">
    <w:name w:val="Date"/>
    <w:basedOn w:val="a"/>
    <w:next w:val="a"/>
    <w:link w:val="ad"/>
    <w:uiPriority w:val="99"/>
    <w:qFormat/>
    <w:rPr>
      <w:kern w:val="0"/>
      <w:sz w:val="20"/>
    </w:rPr>
  </w:style>
  <w:style w:type="paragraph" w:styleId="21">
    <w:name w:val="Body Text Indent 2"/>
    <w:basedOn w:val="a"/>
    <w:link w:val="22"/>
    <w:uiPriority w:val="99"/>
    <w:qFormat/>
    <w:pPr>
      <w:snapToGrid w:val="0"/>
      <w:spacing w:line="360" w:lineRule="auto"/>
      <w:ind w:firstLine="543"/>
    </w:pPr>
    <w:rPr>
      <w:kern w:val="0"/>
      <w:sz w:val="20"/>
    </w:rPr>
  </w:style>
  <w:style w:type="paragraph" w:styleId="ae">
    <w:name w:val="Balloon Text"/>
    <w:basedOn w:val="a"/>
    <w:link w:val="af"/>
    <w:uiPriority w:val="99"/>
    <w:semiHidden/>
    <w:qFormat/>
    <w:rPr>
      <w:kern w:val="0"/>
      <w:sz w:val="0"/>
      <w:szCs w:val="0"/>
    </w:rPr>
  </w:style>
  <w:style w:type="paragraph" w:styleId="af0">
    <w:name w:val="footer"/>
    <w:basedOn w:val="a"/>
    <w:link w:val="af1"/>
    <w:uiPriority w:val="99"/>
    <w:qFormat/>
    <w:pPr>
      <w:tabs>
        <w:tab w:val="center" w:pos="4153"/>
        <w:tab w:val="right" w:pos="8306"/>
      </w:tabs>
      <w:snapToGrid w:val="0"/>
      <w:jc w:val="left"/>
    </w:pPr>
    <w:rPr>
      <w:kern w:val="0"/>
      <w:sz w:val="18"/>
      <w:szCs w:val="18"/>
    </w:rPr>
  </w:style>
  <w:style w:type="paragraph" w:styleId="af2">
    <w:name w:val="header"/>
    <w:basedOn w:val="a"/>
    <w:link w:val="af3"/>
    <w:uiPriority w:val="99"/>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uiPriority w:val="39"/>
    <w:qFormat/>
    <w:pPr>
      <w:tabs>
        <w:tab w:val="right" w:leader="dot" w:pos="9060"/>
      </w:tabs>
      <w:snapToGrid w:val="0"/>
      <w:spacing w:beforeLines="10" w:afterLines="10"/>
      <w:ind w:firstLineChars="0" w:firstLine="0"/>
      <w:jc w:val="left"/>
    </w:pPr>
    <w:rPr>
      <w:rFonts w:ascii="仿宋_GB2312" w:eastAsia="黑体" w:cs="仿宋_GB2312"/>
    </w:rPr>
  </w:style>
  <w:style w:type="paragraph" w:styleId="TOC4">
    <w:name w:val="toc 4"/>
    <w:basedOn w:val="a"/>
    <w:next w:val="a"/>
    <w:uiPriority w:val="99"/>
    <w:semiHidden/>
    <w:qFormat/>
    <w:pPr>
      <w:ind w:left="630"/>
      <w:jc w:val="left"/>
    </w:pPr>
    <w:rPr>
      <w:sz w:val="18"/>
      <w:szCs w:val="18"/>
    </w:rPr>
  </w:style>
  <w:style w:type="paragraph" w:styleId="TOC6">
    <w:name w:val="toc 6"/>
    <w:basedOn w:val="a"/>
    <w:next w:val="a"/>
    <w:uiPriority w:val="99"/>
    <w:semiHidden/>
    <w:qFormat/>
    <w:pPr>
      <w:ind w:left="1050"/>
      <w:jc w:val="left"/>
    </w:pPr>
    <w:rPr>
      <w:sz w:val="18"/>
      <w:szCs w:val="18"/>
    </w:rPr>
  </w:style>
  <w:style w:type="paragraph" w:styleId="31">
    <w:name w:val="Body Text Indent 3"/>
    <w:basedOn w:val="a"/>
    <w:link w:val="32"/>
    <w:uiPriority w:val="99"/>
    <w:qFormat/>
    <w:pPr>
      <w:tabs>
        <w:tab w:val="left" w:pos="600"/>
      </w:tabs>
      <w:spacing w:line="360" w:lineRule="auto"/>
      <w:ind w:firstLineChars="0" w:firstLine="420"/>
    </w:pPr>
    <w:rPr>
      <w:kern w:val="0"/>
      <w:sz w:val="16"/>
      <w:szCs w:val="16"/>
    </w:rPr>
  </w:style>
  <w:style w:type="paragraph" w:styleId="TOC2">
    <w:name w:val="toc 2"/>
    <w:basedOn w:val="a"/>
    <w:next w:val="a"/>
    <w:uiPriority w:val="39"/>
    <w:qFormat/>
    <w:pPr>
      <w:tabs>
        <w:tab w:val="right" w:leader="dot" w:pos="9060"/>
      </w:tabs>
      <w:snapToGrid w:val="0"/>
      <w:ind w:leftChars="200" w:left="200" w:firstLineChars="0" w:firstLine="0"/>
      <w:jc w:val="left"/>
    </w:pPr>
    <w:rPr>
      <w:rFonts w:eastAsia="黑体"/>
    </w:rPr>
  </w:style>
  <w:style w:type="paragraph" w:styleId="TOC9">
    <w:name w:val="toc 9"/>
    <w:basedOn w:val="a"/>
    <w:next w:val="a"/>
    <w:uiPriority w:val="99"/>
    <w:semiHidden/>
    <w:qFormat/>
    <w:pPr>
      <w:ind w:left="1680"/>
      <w:jc w:val="left"/>
    </w:pPr>
    <w:rPr>
      <w:sz w:val="18"/>
      <w:szCs w:val="18"/>
    </w:rPr>
  </w:style>
  <w:style w:type="paragraph" w:styleId="af4">
    <w:name w:val="annotation subject"/>
    <w:basedOn w:val="a6"/>
    <w:next w:val="a6"/>
    <w:link w:val="af5"/>
    <w:uiPriority w:val="99"/>
    <w:semiHidden/>
    <w:qFormat/>
    <w:pPr>
      <w:adjustRightInd/>
      <w:textAlignment w:val="auto"/>
    </w:pPr>
    <w:rPr>
      <w:b/>
      <w:bCs/>
    </w:rPr>
  </w:style>
  <w:style w:type="character" w:styleId="af6">
    <w:name w:val="page number"/>
    <w:basedOn w:val="a0"/>
    <w:uiPriority w:val="99"/>
    <w:qFormat/>
  </w:style>
  <w:style w:type="character" w:styleId="af7">
    <w:name w:val="FollowedHyperlink"/>
    <w:uiPriority w:val="99"/>
    <w:qFormat/>
    <w:rPr>
      <w:color w:val="800080"/>
      <w:u w:val="single"/>
    </w:rPr>
  </w:style>
  <w:style w:type="character" w:styleId="af8">
    <w:name w:val="Hyperlink"/>
    <w:uiPriority w:val="99"/>
    <w:qFormat/>
    <w:rPr>
      <w:rFonts w:ascii="Times New Roman" w:eastAsia="宋体" w:cs="Times New Roman"/>
      <w:sz w:val="21"/>
      <w:szCs w:val="21"/>
    </w:rPr>
  </w:style>
  <w:style w:type="character" w:styleId="af9">
    <w:name w:val="annotation reference"/>
    <w:uiPriority w:val="99"/>
    <w:semiHidden/>
    <w:qFormat/>
    <w:rPr>
      <w:sz w:val="21"/>
      <w:szCs w:val="21"/>
    </w:rPr>
  </w:style>
  <w:style w:type="character" w:customStyle="1" w:styleId="10">
    <w:name w:val="标题 1 字符"/>
    <w:link w:val="1"/>
    <w:uiPriority w:val="9"/>
    <w:qFormat/>
    <w:rPr>
      <w:b/>
      <w:bCs/>
      <w:kern w:val="44"/>
      <w:sz w:val="44"/>
      <w:szCs w:val="44"/>
    </w:rPr>
  </w:style>
  <w:style w:type="character" w:customStyle="1" w:styleId="20">
    <w:name w:val="标题 2 字符"/>
    <w:link w:val="2"/>
    <w:uiPriority w:val="9"/>
    <w:semiHidden/>
    <w:qFormat/>
    <w:rPr>
      <w:rFonts w:ascii="Cambria" w:eastAsia="宋体" w:hAnsi="Cambria" w:cs="Times New Roman"/>
      <w:b/>
      <w:bCs/>
      <w:sz w:val="32"/>
      <w:szCs w:val="32"/>
    </w:rPr>
  </w:style>
  <w:style w:type="character" w:customStyle="1" w:styleId="30">
    <w:name w:val="标题 3 字符"/>
    <w:link w:val="3"/>
    <w:uiPriority w:val="9"/>
    <w:semiHidden/>
    <w:qFormat/>
    <w:rPr>
      <w:b/>
      <w:bCs/>
      <w:sz w:val="32"/>
      <w:szCs w:val="32"/>
    </w:rPr>
  </w:style>
  <w:style w:type="character" w:customStyle="1" w:styleId="40">
    <w:name w:val="标题 4 字符"/>
    <w:link w:val="4"/>
    <w:uiPriority w:val="9"/>
    <w:semiHidden/>
    <w:qFormat/>
    <w:rPr>
      <w:rFonts w:ascii="Cambria" w:eastAsia="宋体" w:hAnsi="Cambria" w:cs="Times New Roman"/>
      <w:b/>
      <w:bCs/>
      <w:sz w:val="28"/>
      <w:szCs w:val="28"/>
    </w:rPr>
  </w:style>
  <w:style w:type="character" w:customStyle="1" w:styleId="50">
    <w:name w:val="标题 5 字符"/>
    <w:link w:val="5"/>
    <w:uiPriority w:val="9"/>
    <w:semiHidden/>
    <w:qFormat/>
    <w:rPr>
      <w:b/>
      <w:bCs/>
      <w:sz w:val="28"/>
      <w:szCs w:val="28"/>
    </w:rPr>
  </w:style>
  <w:style w:type="character" w:customStyle="1" w:styleId="60">
    <w:name w:val="标题 6 字符"/>
    <w:link w:val="6"/>
    <w:uiPriority w:val="9"/>
    <w:semiHidden/>
    <w:qFormat/>
    <w:rPr>
      <w:rFonts w:ascii="Cambria" w:eastAsia="宋体" w:hAnsi="Cambria" w:cs="Times New Roman"/>
      <w:b/>
      <w:bCs/>
      <w:sz w:val="24"/>
      <w:szCs w:val="24"/>
    </w:rPr>
  </w:style>
  <w:style w:type="character" w:customStyle="1" w:styleId="jlChar">
    <w:name w:val="jl 正文 Char"/>
    <w:uiPriority w:val="99"/>
    <w:qFormat/>
    <w:rPr>
      <w:rFonts w:ascii="宋体" w:eastAsia="宋体" w:cs="宋体"/>
      <w:sz w:val="24"/>
      <w:szCs w:val="24"/>
      <w:lang w:val="en-US" w:eastAsia="zh-CN"/>
    </w:rPr>
  </w:style>
  <w:style w:type="character" w:customStyle="1" w:styleId="Char">
    <w:name w:val="正文格式 Char"/>
    <w:uiPriority w:val="99"/>
    <w:qFormat/>
    <w:rPr>
      <w:rFonts w:ascii="宋体" w:eastAsia="宋体" w:hAnsi="宋体" w:cs="宋体"/>
      <w:kern w:val="2"/>
      <w:sz w:val="21"/>
      <w:szCs w:val="21"/>
      <w:lang w:val="en-US" w:eastAsia="zh-CN"/>
    </w:rPr>
  </w:style>
  <w:style w:type="character" w:customStyle="1" w:styleId="1Char">
    <w:name w:val="样式 标题 1 + 加粗 Char"/>
    <w:uiPriority w:val="99"/>
    <w:qFormat/>
    <w:rPr>
      <w:rFonts w:eastAsia="黑体"/>
      <w:b/>
      <w:bCs/>
      <w:kern w:val="44"/>
      <w:sz w:val="28"/>
      <w:szCs w:val="28"/>
      <w:lang w:val="en-US" w:eastAsia="zh-CN"/>
    </w:rPr>
  </w:style>
  <w:style w:type="character" w:customStyle="1" w:styleId="Arial">
    <w:name w:val="样式 Arial"/>
    <w:uiPriority w:val="99"/>
    <w:qFormat/>
    <w:rPr>
      <w:rFonts w:ascii="Times New Roman" w:eastAsia="宋体" w:hAnsi="Times New Roman" w:cs="Times New Roman"/>
      <w:sz w:val="21"/>
      <w:szCs w:val="21"/>
    </w:rPr>
  </w:style>
  <w:style w:type="character" w:customStyle="1" w:styleId="jlCharCharChar">
    <w:name w:val="jl 正文 Char Char Char"/>
    <w:uiPriority w:val="99"/>
    <w:qFormat/>
    <w:rPr>
      <w:rFonts w:ascii="宋体" w:eastAsia="宋体" w:cs="宋体"/>
      <w:kern w:val="2"/>
      <w:sz w:val="24"/>
      <w:szCs w:val="24"/>
      <w:lang w:val="en-US" w:eastAsia="zh-CN"/>
    </w:rPr>
  </w:style>
  <w:style w:type="character" w:customStyle="1" w:styleId="1Char0">
    <w:name w:val="标题 1 Char"/>
    <w:uiPriority w:val="99"/>
    <w:qFormat/>
    <w:rPr>
      <w:rFonts w:eastAsia="黑体"/>
      <w:kern w:val="44"/>
      <w:sz w:val="28"/>
      <w:szCs w:val="28"/>
      <w:lang w:val="en-US" w:eastAsia="zh-CN"/>
    </w:rPr>
  </w:style>
  <w:style w:type="character" w:customStyle="1" w:styleId="CharChar1">
    <w:name w:val="Char Char1"/>
    <w:uiPriority w:val="99"/>
    <w:qFormat/>
    <w:rPr>
      <w:rFonts w:eastAsia="宋体"/>
      <w:kern w:val="2"/>
      <w:sz w:val="18"/>
      <w:szCs w:val="18"/>
      <w:lang w:val="en-US" w:eastAsia="zh-CN"/>
    </w:rPr>
  </w:style>
  <w:style w:type="paragraph" w:customStyle="1" w:styleId="jl">
    <w:name w:val="jl 正文"/>
    <w:basedOn w:val="a"/>
    <w:uiPriority w:val="99"/>
    <w:qFormat/>
    <w:pPr>
      <w:autoSpaceDE w:val="0"/>
      <w:autoSpaceDN w:val="0"/>
      <w:adjustRightInd w:val="0"/>
      <w:jc w:val="left"/>
      <w:textAlignment w:val="baseline"/>
    </w:pPr>
    <w:rPr>
      <w:rFonts w:ascii="宋体" w:cs="宋体"/>
      <w:sz w:val="24"/>
      <w:szCs w:val="24"/>
    </w:rPr>
  </w:style>
  <w:style w:type="paragraph" w:customStyle="1" w:styleId="afa">
    <w:name w:val="正文格式"/>
    <w:basedOn w:val="a"/>
    <w:qFormat/>
    <w:pPr>
      <w:topLinePunct/>
      <w:ind w:firstLine="420"/>
    </w:pPr>
    <w:rPr>
      <w:rFonts w:ascii="宋体" w:hAnsi="宋体" w:cs="宋体"/>
    </w:rPr>
  </w:style>
  <w:style w:type="paragraph" w:customStyle="1" w:styleId="afb">
    <w:name w:val="表头"/>
    <w:basedOn w:val="a"/>
    <w:uiPriority w:val="99"/>
    <w:qFormat/>
    <w:pPr>
      <w:topLinePunct/>
      <w:spacing w:before="160" w:after="60"/>
      <w:ind w:firstLineChars="0" w:firstLine="0"/>
      <w:jc w:val="center"/>
    </w:pPr>
    <w:rPr>
      <w:rFonts w:eastAsia="黑体"/>
    </w:rPr>
  </w:style>
  <w:style w:type="paragraph" w:customStyle="1" w:styleId="205052050">
    <w:name w:val="样式 样式 标题 2 + 段前: 0.5 行 段后: 0.5 行 + 首行缩进:  2 字符 段前: 0.5 行 段后: 0..."/>
    <w:basedOn w:val="20505"/>
    <w:uiPriority w:val="99"/>
    <w:qFormat/>
    <w:pPr>
      <w:spacing w:before="50" w:after="50"/>
      <w:ind w:firstLineChars="0" w:firstLine="0"/>
    </w:pPr>
  </w:style>
  <w:style w:type="paragraph" w:customStyle="1" w:styleId="20505">
    <w:name w:val="样式 标题 2 + 段前: 0.5 行 段后: 0.5 行"/>
    <w:basedOn w:val="2"/>
    <w:uiPriority w:val="99"/>
    <w:qFormat/>
    <w:pPr>
      <w:spacing w:beforeLines="0" w:afterLines="0"/>
    </w:pPr>
    <w:rPr>
      <w:rFonts w:ascii="Times New Roman" w:hAnsi="Times New Roman"/>
      <w:b w:val="0"/>
      <w:bCs w:val="0"/>
      <w:sz w:val="21"/>
      <w:szCs w:val="21"/>
    </w:rPr>
  </w:style>
  <w:style w:type="paragraph" w:customStyle="1" w:styleId="ParaCharCharCharChar">
    <w:name w:val="默认段落字体 Para Char Char Char Char"/>
    <w:basedOn w:val="a"/>
    <w:uiPriority w:val="99"/>
    <w:qFormat/>
    <w:pPr>
      <w:ind w:firstLineChars="0" w:firstLine="0"/>
    </w:pPr>
  </w:style>
  <w:style w:type="character" w:customStyle="1" w:styleId="a9">
    <w:name w:val="正文文本缩进 字符"/>
    <w:link w:val="a8"/>
    <w:uiPriority w:val="99"/>
    <w:semiHidden/>
    <w:qFormat/>
    <w:rPr>
      <w:szCs w:val="21"/>
    </w:rPr>
  </w:style>
  <w:style w:type="character" w:customStyle="1" w:styleId="a5">
    <w:name w:val="文档结构图 字符"/>
    <w:link w:val="a4"/>
    <w:uiPriority w:val="99"/>
    <w:semiHidden/>
    <w:qFormat/>
    <w:rPr>
      <w:sz w:val="0"/>
      <w:szCs w:val="0"/>
    </w:rPr>
  </w:style>
  <w:style w:type="character" w:customStyle="1" w:styleId="32">
    <w:name w:val="正文文本缩进 3 字符"/>
    <w:link w:val="31"/>
    <w:uiPriority w:val="99"/>
    <w:semiHidden/>
    <w:qFormat/>
    <w:rPr>
      <w:sz w:val="16"/>
      <w:szCs w:val="16"/>
    </w:rPr>
  </w:style>
  <w:style w:type="character" w:customStyle="1" w:styleId="af3">
    <w:name w:val="页眉 字符"/>
    <w:link w:val="af2"/>
    <w:uiPriority w:val="99"/>
    <w:semiHidden/>
    <w:qFormat/>
    <w:rPr>
      <w:sz w:val="18"/>
      <w:szCs w:val="18"/>
    </w:rPr>
  </w:style>
  <w:style w:type="character" w:customStyle="1" w:styleId="af1">
    <w:name w:val="页脚 字符"/>
    <w:link w:val="af0"/>
    <w:uiPriority w:val="99"/>
    <w:semiHidden/>
    <w:qFormat/>
    <w:rPr>
      <w:sz w:val="18"/>
      <w:szCs w:val="18"/>
    </w:rPr>
  </w:style>
  <w:style w:type="paragraph" w:customStyle="1" w:styleId="Char0">
    <w:name w:val="Char"/>
    <w:basedOn w:val="a"/>
    <w:uiPriority w:val="99"/>
    <w:qFormat/>
    <w:pPr>
      <w:ind w:firstLineChars="0" w:firstLine="0"/>
    </w:pPr>
  </w:style>
  <w:style w:type="paragraph" w:customStyle="1" w:styleId="210251025">
    <w:name w:val="样式 标题 2 + 黑体 段前: 10.25 磅 段后: 10.25 磅 行距: 单倍行距"/>
    <w:basedOn w:val="2"/>
    <w:qFormat/>
    <w:pPr>
      <w:ind w:firstLineChars="0" w:firstLine="0"/>
    </w:pPr>
    <w:rPr>
      <w:rFonts w:ascii="黑体" w:hAnsi="黑体" w:cs="黑体"/>
      <w:b w:val="0"/>
      <w:bCs w:val="0"/>
      <w:sz w:val="21"/>
      <w:szCs w:val="21"/>
    </w:rPr>
  </w:style>
  <w:style w:type="character" w:customStyle="1" w:styleId="ad">
    <w:name w:val="日期 字符"/>
    <w:link w:val="ac"/>
    <w:uiPriority w:val="99"/>
    <w:semiHidden/>
    <w:qFormat/>
    <w:rPr>
      <w:szCs w:val="21"/>
    </w:rPr>
  </w:style>
  <w:style w:type="paragraph" w:customStyle="1" w:styleId="1211">
    <w:name w:val="样式 标题 1 + 首行缩进:  2 字符 段前: 1 行 段后: 1 行"/>
    <w:basedOn w:val="1"/>
    <w:uiPriority w:val="99"/>
    <w:qFormat/>
    <w:pPr>
      <w:ind w:firstLineChars="0" w:firstLine="0"/>
    </w:pPr>
  </w:style>
  <w:style w:type="character" w:customStyle="1" w:styleId="22">
    <w:name w:val="正文文本缩进 2 字符"/>
    <w:link w:val="21"/>
    <w:uiPriority w:val="99"/>
    <w:semiHidden/>
    <w:qFormat/>
    <w:rPr>
      <w:szCs w:val="21"/>
    </w:rPr>
  </w:style>
  <w:style w:type="paragraph" w:customStyle="1" w:styleId="11">
    <w:name w:val="样式 标题 1 + 加粗"/>
    <w:basedOn w:val="1"/>
    <w:uiPriority w:val="99"/>
    <w:qFormat/>
    <w:pPr>
      <w:ind w:firstLineChars="0" w:firstLine="0"/>
    </w:pPr>
  </w:style>
  <w:style w:type="paragraph" w:customStyle="1" w:styleId="jlCharChar">
    <w:name w:val="jl 正文 Char Char"/>
    <w:basedOn w:val="a"/>
    <w:uiPriority w:val="99"/>
    <w:qFormat/>
    <w:pPr>
      <w:autoSpaceDE w:val="0"/>
      <w:autoSpaceDN w:val="0"/>
      <w:adjustRightInd w:val="0"/>
      <w:jc w:val="left"/>
      <w:textAlignment w:val="baseline"/>
    </w:pPr>
    <w:rPr>
      <w:rFonts w:ascii="宋体" w:cs="宋体"/>
      <w:sz w:val="24"/>
      <w:szCs w:val="24"/>
    </w:rPr>
  </w:style>
  <w:style w:type="paragraph" w:customStyle="1" w:styleId="Arial2">
    <w:name w:val="样式 Arial 首行缩进:  2 字符"/>
    <w:basedOn w:val="a"/>
    <w:uiPriority w:val="99"/>
    <w:qFormat/>
    <w:pPr>
      <w:ind w:firstLine="403"/>
    </w:pPr>
  </w:style>
  <w:style w:type="paragraph" w:customStyle="1" w:styleId="afc">
    <w:name w:val="段"/>
    <w:uiPriority w:val="99"/>
    <w:qFormat/>
    <w:pPr>
      <w:autoSpaceDE w:val="0"/>
      <w:autoSpaceDN w:val="0"/>
      <w:ind w:firstLineChars="200" w:firstLine="200"/>
      <w:jc w:val="both"/>
    </w:pPr>
    <w:rPr>
      <w:rFonts w:ascii="宋体" w:cs="宋体"/>
      <w:sz w:val="21"/>
      <w:szCs w:val="21"/>
    </w:rPr>
  </w:style>
  <w:style w:type="paragraph" w:customStyle="1" w:styleId="Char1">
    <w:name w:val="Char1"/>
    <w:basedOn w:val="a"/>
    <w:uiPriority w:val="99"/>
    <w:qFormat/>
    <w:pPr>
      <w:ind w:firstLineChars="0" w:firstLine="0"/>
    </w:pPr>
    <w:rPr>
      <w:rFonts w:ascii="宋体" w:hAnsi="宋体" w:cs="宋体"/>
      <w:b/>
      <w:bCs/>
      <w:color w:val="000000"/>
      <w:sz w:val="24"/>
      <w:szCs w:val="24"/>
    </w:rPr>
  </w:style>
  <w:style w:type="paragraph" w:customStyle="1" w:styleId="CharCharCharChar">
    <w:name w:val="Char Char Char Char"/>
    <w:basedOn w:val="a"/>
    <w:uiPriority w:val="99"/>
    <w:qFormat/>
    <w:pPr>
      <w:ind w:firstLineChars="0" w:firstLine="0"/>
    </w:pPr>
  </w:style>
  <w:style w:type="character" w:customStyle="1" w:styleId="a7">
    <w:name w:val="批注文字 字符"/>
    <w:link w:val="a6"/>
    <w:uiPriority w:val="99"/>
    <w:semiHidden/>
    <w:qFormat/>
    <w:rPr>
      <w:szCs w:val="21"/>
    </w:rPr>
  </w:style>
  <w:style w:type="character" w:customStyle="1" w:styleId="ab">
    <w:name w:val="纯文本 字符"/>
    <w:link w:val="aa"/>
    <w:qFormat/>
    <w:rPr>
      <w:rFonts w:ascii="宋体" w:hAnsi="Courier New" w:cs="Courier New"/>
      <w:szCs w:val="21"/>
    </w:rPr>
  </w:style>
  <w:style w:type="character" w:customStyle="1" w:styleId="af">
    <w:name w:val="批注框文本 字符"/>
    <w:link w:val="ae"/>
    <w:uiPriority w:val="99"/>
    <w:semiHidden/>
    <w:qFormat/>
    <w:rPr>
      <w:sz w:val="0"/>
      <w:szCs w:val="0"/>
    </w:rPr>
  </w:style>
  <w:style w:type="paragraph" w:customStyle="1" w:styleId="0Char">
    <w:name w:val="样式 首行缩进:  0 厘米 行距: 单倍行距 Char"/>
    <w:basedOn w:val="a"/>
    <w:uiPriority w:val="99"/>
    <w:qFormat/>
    <w:pPr>
      <w:adjustRightInd w:val="0"/>
      <w:ind w:firstLineChars="0" w:firstLine="0"/>
      <w:textAlignment w:val="baseline"/>
    </w:pPr>
    <w:rPr>
      <w:kern w:val="0"/>
    </w:rPr>
  </w:style>
  <w:style w:type="character" w:customStyle="1" w:styleId="af5">
    <w:name w:val="批注主题 字符"/>
    <w:link w:val="af4"/>
    <w:uiPriority w:val="99"/>
    <w:semiHidden/>
    <w:qFormat/>
    <w:rPr>
      <w:b/>
      <w:bCs/>
      <w:szCs w:val="21"/>
    </w:rPr>
  </w:style>
  <w:style w:type="paragraph" w:customStyle="1" w:styleId="23">
    <w:name w:val="样式 2"/>
    <w:basedOn w:val="2"/>
    <w:qFormat/>
    <w:pPr>
      <w:keepNext w:val="0"/>
      <w:keepLines w:val="0"/>
      <w:topLinePunct/>
      <w:adjustRightInd/>
      <w:spacing w:beforeLines="0" w:afterLines="0" w:line="312" w:lineRule="exact"/>
      <w:ind w:firstLineChars="0" w:firstLine="0"/>
      <w:jc w:val="both"/>
      <w:textAlignment w:val="auto"/>
    </w:pPr>
    <w:rPr>
      <w:rFonts w:ascii="EU-F1" w:hAnsi="Times New Roman"/>
      <w:b w:val="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20</Pages>
  <Words>2222</Words>
  <Characters>12670</Characters>
  <Application>Microsoft Office Word</Application>
  <DocSecurity>0</DocSecurity>
  <Lines>105</Lines>
  <Paragraphs>29</Paragraphs>
  <ScaleCrop>false</ScaleCrop>
  <Company>cec</Company>
  <LinksUpToDate>false</LinksUpToDate>
  <CharactersWithSpaces>14863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国家电网公司物资采购标准</dc:title>
  <dc:creator>Lenovo User</dc:creator>
  <cp:lastModifiedBy>Micorosoft</cp:lastModifiedBy>
  <cp:revision>20</cp:revision>
  <dcterms:created xsi:type="dcterms:W3CDTF">2020-09-14T07:21:00Z</dcterms:created>
  <dcterms:modified xsi:type="dcterms:W3CDTF">2022-10-21T02:02:00Z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4DCE69910E0140B8AEF88DEB07F42B57</vt:lpwstr>
  </property>
</Properties>
</file>